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40163" w14:textId="56CA6AAB" w:rsidR="00A6025E" w:rsidRPr="00D829C9" w:rsidRDefault="00F5772A" w:rsidP="73AD9BBB">
      <w:pPr>
        <w:pStyle w:val="Tytu"/>
        <w:rPr>
          <w:sz w:val="22"/>
          <w:szCs w:val="22"/>
        </w:rPr>
      </w:pPr>
      <w:r w:rsidRPr="73AD9BBB">
        <w:rPr>
          <w:sz w:val="22"/>
          <w:szCs w:val="22"/>
        </w:rPr>
        <w:t xml:space="preserve">Uchwała nr </w:t>
      </w:r>
      <w:r w:rsidR="02AF601F" w:rsidRPr="73AD9BBB">
        <w:rPr>
          <w:sz w:val="22"/>
          <w:szCs w:val="22"/>
        </w:rPr>
        <w:t>1</w:t>
      </w:r>
      <w:r w:rsidR="0006048B">
        <w:rPr>
          <w:sz w:val="22"/>
          <w:szCs w:val="22"/>
        </w:rPr>
        <w:t>31</w:t>
      </w:r>
      <w:r>
        <w:br/>
      </w:r>
      <w:r w:rsidRPr="73AD9BBB">
        <w:rPr>
          <w:sz w:val="22"/>
          <w:szCs w:val="22"/>
        </w:rPr>
        <w:t>Komitetu Monitorującego</w:t>
      </w:r>
      <w:r>
        <w:br/>
      </w:r>
      <w:r w:rsidR="0F3745B9" w:rsidRPr="73AD9BBB">
        <w:rPr>
          <w:sz w:val="22"/>
          <w:szCs w:val="22"/>
        </w:rPr>
        <w:t xml:space="preserve">program </w:t>
      </w:r>
      <w:r w:rsidR="00CA3A97" w:rsidRPr="73AD9BBB">
        <w:rPr>
          <w:sz w:val="22"/>
          <w:szCs w:val="22"/>
        </w:rPr>
        <w:t>Fundusze Europejskie dla Śląskiego 2021- 2027</w:t>
      </w:r>
      <w:r w:rsidR="04E05B03" w:rsidRPr="73AD9BBB">
        <w:rPr>
          <w:sz w:val="22"/>
          <w:szCs w:val="22"/>
        </w:rPr>
        <w:t xml:space="preserve"> </w:t>
      </w:r>
      <w:r>
        <w:br/>
      </w:r>
      <w:r w:rsidRPr="73AD9BBB">
        <w:rPr>
          <w:sz w:val="22"/>
          <w:szCs w:val="22"/>
        </w:rPr>
        <w:t xml:space="preserve">z dnia </w:t>
      </w:r>
      <w:r w:rsidR="00E72E22" w:rsidRPr="73AD9BBB">
        <w:rPr>
          <w:sz w:val="22"/>
          <w:szCs w:val="22"/>
        </w:rPr>
        <w:t>1</w:t>
      </w:r>
      <w:r w:rsidR="000A4228">
        <w:rPr>
          <w:sz w:val="22"/>
          <w:szCs w:val="22"/>
        </w:rPr>
        <w:t>3</w:t>
      </w:r>
      <w:r w:rsidR="007128E1" w:rsidRPr="73AD9BBB">
        <w:rPr>
          <w:sz w:val="22"/>
          <w:szCs w:val="22"/>
        </w:rPr>
        <w:t xml:space="preserve"> </w:t>
      </w:r>
      <w:r w:rsidR="000A4228">
        <w:rPr>
          <w:sz w:val="22"/>
          <w:szCs w:val="22"/>
        </w:rPr>
        <w:t>czerwca</w:t>
      </w:r>
      <w:r w:rsidR="007128E1" w:rsidRPr="73AD9BBB">
        <w:rPr>
          <w:sz w:val="22"/>
          <w:szCs w:val="22"/>
        </w:rPr>
        <w:t xml:space="preserve"> 202</w:t>
      </w:r>
      <w:r w:rsidR="6BC1A95B" w:rsidRPr="73AD9BBB">
        <w:rPr>
          <w:sz w:val="22"/>
          <w:szCs w:val="22"/>
        </w:rPr>
        <w:t>4</w:t>
      </w:r>
      <w:r w:rsidR="008838CC" w:rsidRPr="73AD9BBB">
        <w:rPr>
          <w:sz w:val="22"/>
          <w:szCs w:val="22"/>
        </w:rPr>
        <w:t xml:space="preserve"> </w:t>
      </w:r>
      <w:r w:rsidR="00EA0F60" w:rsidRPr="73AD9BBB">
        <w:rPr>
          <w:sz w:val="22"/>
          <w:szCs w:val="22"/>
        </w:rPr>
        <w:t>roku</w:t>
      </w:r>
    </w:p>
    <w:p w14:paraId="099D26F9" w14:textId="6A518E81" w:rsidR="53CEA163" w:rsidRPr="00D31802" w:rsidRDefault="00F5772A" w:rsidP="00D31802">
      <w:pPr>
        <w:pStyle w:val="Nagwek1"/>
        <w:rPr>
          <w:sz w:val="22"/>
          <w:szCs w:val="22"/>
        </w:rPr>
      </w:pPr>
      <w:r w:rsidRPr="5066D3E1">
        <w:rPr>
          <w:sz w:val="22"/>
          <w:szCs w:val="22"/>
        </w:rPr>
        <w:t>w sprawie</w:t>
      </w:r>
      <w:r>
        <w:br/>
      </w:r>
      <w:r w:rsidR="00E72E22" w:rsidRPr="5066D3E1">
        <w:rPr>
          <w:sz w:val="22"/>
          <w:szCs w:val="22"/>
        </w:rPr>
        <w:t>zmiany</w:t>
      </w:r>
      <w:r w:rsidR="0006048B" w:rsidRPr="5066D3E1">
        <w:rPr>
          <w:sz w:val="22"/>
          <w:szCs w:val="22"/>
        </w:rPr>
        <w:t xml:space="preserve"> skład</w:t>
      </w:r>
      <w:r w:rsidR="41C601E3" w:rsidRPr="5066D3E1">
        <w:rPr>
          <w:sz w:val="22"/>
          <w:szCs w:val="22"/>
        </w:rPr>
        <w:t>u</w:t>
      </w:r>
      <w:r w:rsidR="7A93A7F9" w:rsidRPr="5066D3E1">
        <w:rPr>
          <w:sz w:val="22"/>
          <w:szCs w:val="22"/>
        </w:rPr>
        <w:t xml:space="preserve"> </w:t>
      </w:r>
      <w:r w:rsidR="004C1945" w:rsidRPr="5066D3E1">
        <w:rPr>
          <w:sz w:val="22"/>
          <w:szCs w:val="22"/>
        </w:rPr>
        <w:t>grup</w:t>
      </w:r>
      <w:r w:rsidR="0006048B" w:rsidRPr="5066D3E1">
        <w:rPr>
          <w:sz w:val="22"/>
          <w:szCs w:val="22"/>
        </w:rPr>
        <w:t>y</w:t>
      </w:r>
      <w:r w:rsidR="4A37D7D0" w:rsidRPr="5066D3E1">
        <w:rPr>
          <w:sz w:val="22"/>
          <w:szCs w:val="22"/>
        </w:rPr>
        <w:t xml:space="preserve"> </w:t>
      </w:r>
      <w:r w:rsidR="004C1945" w:rsidRPr="5066D3E1">
        <w:rPr>
          <w:sz w:val="22"/>
          <w:szCs w:val="22"/>
        </w:rPr>
        <w:t>robocz</w:t>
      </w:r>
      <w:r w:rsidR="2DD93C4F" w:rsidRPr="5066D3E1">
        <w:rPr>
          <w:sz w:val="22"/>
          <w:szCs w:val="22"/>
        </w:rPr>
        <w:t>ej</w:t>
      </w:r>
      <w:r w:rsidR="004C1945" w:rsidRPr="5066D3E1">
        <w:rPr>
          <w:sz w:val="22"/>
          <w:szCs w:val="22"/>
        </w:rPr>
        <w:t xml:space="preserve"> ds. realizacji zasad</w:t>
      </w:r>
      <w:r w:rsidR="363BD37E" w:rsidRPr="5066D3E1">
        <w:rPr>
          <w:sz w:val="22"/>
          <w:szCs w:val="22"/>
        </w:rPr>
        <w:t>y</w:t>
      </w:r>
      <w:r w:rsidR="004C1945" w:rsidRPr="5066D3E1">
        <w:rPr>
          <w:sz w:val="22"/>
          <w:szCs w:val="22"/>
        </w:rPr>
        <w:t xml:space="preserve"> partnerstwa przy Komitecie</w:t>
      </w:r>
      <w:r w:rsidR="007128E1" w:rsidRPr="5066D3E1">
        <w:rPr>
          <w:sz w:val="22"/>
          <w:szCs w:val="22"/>
        </w:rPr>
        <w:t xml:space="preserve"> Monitorując</w:t>
      </w:r>
      <w:r w:rsidR="004C1945" w:rsidRPr="5066D3E1">
        <w:rPr>
          <w:sz w:val="22"/>
          <w:szCs w:val="22"/>
        </w:rPr>
        <w:t>ym</w:t>
      </w:r>
      <w:r w:rsidR="007128E1" w:rsidRPr="5066D3E1">
        <w:rPr>
          <w:sz w:val="22"/>
          <w:szCs w:val="22"/>
        </w:rPr>
        <w:t xml:space="preserve"> program Fundusze Europejskie dla Śląskiego 2021-2027</w:t>
      </w:r>
    </w:p>
    <w:p w14:paraId="40B077D6" w14:textId="0FA826AA" w:rsidR="53CEA163" w:rsidRDefault="00951860" w:rsidP="00D31802">
      <w:pPr>
        <w:spacing w:after="0"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73AD9BBB">
        <w:rPr>
          <w:rFonts w:asciiTheme="minorHAnsi" w:eastAsiaTheme="minorEastAsia" w:hAnsiTheme="minorHAnsi" w:cstheme="minorBidi"/>
          <w:i/>
          <w:iCs/>
        </w:rPr>
        <w:t xml:space="preserve">Na podstawie art. </w:t>
      </w:r>
      <w:r w:rsidR="007128E1" w:rsidRPr="73AD9BBB">
        <w:rPr>
          <w:rFonts w:asciiTheme="minorHAnsi" w:eastAsiaTheme="minorEastAsia" w:hAnsiTheme="minorHAnsi" w:cstheme="minorBidi"/>
          <w:i/>
          <w:iCs/>
        </w:rPr>
        <w:t>38 Rozporządzenia</w:t>
      </w:r>
      <w:r w:rsidR="001F5F7A" w:rsidRPr="73AD9BBB">
        <w:rPr>
          <w:rFonts w:asciiTheme="minorHAnsi" w:eastAsiaTheme="minorEastAsia" w:hAnsiTheme="minorHAnsi" w:cstheme="minorBidi"/>
          <w:i/>
          <w:iCs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73AD9BBB">
        <w:rPr>
          <w:rFonts w:asciiTheme="minorHAnsi" w:eastAsiaTheme="minorEastAsia" w:hAnsiTheme="minorHAnsi" w:cstheme="minorBidi"/>
          <w:i/>
          <w:iCs/>
        </w:rPr>
        <w:t>i </w:t>
      </w:r>
      <w:r w:rsidR="001F5F7A" w:rsidRPr="73AD9BBB">
        <w:rPr>
          <w:rFonts w:asciiTheme="minorHAnsi" w:eastAsiaTheme="minorEastAsia" w:hAnsiTheme="minorHAnsi" w:cstheme="minorBidi"/>
          <w:i/>
          <w:iCs/>
        </w:rPr>
        <w:t>Integracji, Funduszu Bezpieczeństwa Wewnętrznego i</w:t>
      </w:r>
      <w:r w:rsidR="1F2589F4" w:rsidRPr="73AD9BBB">
        <w:rPr>
          <w:rFonts w:asciiTheme="minorHAnsi" w:eastAsiaTheme="minorEastAsia" w:hAnsiTheme="minorHAnsi" w:cstheme="minorBidi"/>
          <w:i/>
          <w:iCs/>
        </w:rPr>
        <w:t xml:space="preserve"> </w:t>
      </w:r>
      <w:r w:rsidR="001F5F7A" w:rsidRPr="73AD9BBB">
        <w:rPr>
          <w:rFonts w:asciiTheme="minorHAnsi" w:eastAsiaTheme="minorEastAsia" w:hAnsiTheme="minorHAnsi" w:cstheme="minorBidi"/>
          <w:i/>
          <w:iCs/>
        </w:rPr>
        <w:t>Instrumentu Wsparcia Finansowego na rzecz Zarządzania Granicami i Polityki Wizowej</w:t>
      </w:r>
      <w:r w:rsidR="007128E1" w:rsidRPr="73AD9BBB">
        <w:rPr>
          <w:rFonts w:asciiTheme="minorHAnsi" w:eastAsiaTheme="minorEastAsia" w:hAnsiTheme="minorHAnsi" w:cstheme="minorBidi"/>
          <w:i/>
          <w:iCs/>
        </w:rPr>
        <w:t xml:space="preserve"> oraz </w:t>
      </w:r>
      <w:r w:rsidR="004C1945" w:rsidRPr="73AD9BBB">
        <w:rPr>
          <w:rFonts w:asciiTheme="minorHAnsi" w:eastAsiaTheme="minorEastAsia" w:hAnsiTheme="minorHAnsi" w:cstheme="minorBidi"/>
          <w:i/>
          <w:iCs/>
        </w:rPr>
        <w:t>art.15 Ustawy z 28 kwietnia 2022 roku o zasadach realizacji zadań finansowanych ze środków europejskich w perspektywie finansowej 2021-2027 oraz w oparciu o § 5 Regulaminu Komitetu Monitorującego program Fundusze Europejskie dla Śląskiego 2021-2027</w:t>
      </w:r>
    </w:p>
    <w:p w14:paraId="276C8A27" w14:textId="77777777" w:rsidR="00F5772A" w:rsidRPr="00D829C9" w:rsidRDefault="00F5772A" w:rsidP="73AD9BBB">
      <w:pPr>
        <w:pStyle w:val="Nagwek2"/>
        <w:spacing w:after="0"/>
        <w:rPr>
          <w:sz w:val="22"/>
          <w:szCs w:val="22"/>
        </w:rPr>
      </w:pPr>
      <w:r w:rsidRPr="73AD9BBB">
        <w:rPr>
          <w:sz w:val="22"/>
          <w:szCs w:val="22"/>
        </w:rPr>
        <w:t>§ 1</w:t>
      </w:r>
    </w:p>
    <w:p w14:paraId="41994099" w14:textId="1917DB93" w:rsidR="00E72E22" w:rsidRDefault="00E72E22" w:rsidP="5066D3E1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eastAsiaTheme="minorEastAsia" w:hAnsiTheme="minorHAnsi" w:cstheme="minorBidi"/>
        </w:rPr>
      </w:pPr>
      <w:r w:rsidRPr="5066D3E1">
        <w:rPr>
          <w:rStyle w:val="Pogrubienie"/>
          <w:rFonts w:asciiTheme="minorHAnsi" w:eastAsiaTheme="minorEastAsia" w:hAnsiTheme="minorHAnsi" w:cstheme="minorBidi"/>
          <w:b w:val="0"/>
          <w:bCs w:val="0"/>
        </w:rPr>
        <w:t>Zmienia</w:t>
      </w:r>
      <w:r w:rsidR="004C1945" w:rsidRPr="5066D3E1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 </w:t>
      </w:r>
      <w:r w:rsidR="3D7FE017" w:rsidRPr="5066D3E1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się </w:t>
      </w:r>
      <w:r w:rsidR="7292003F" w:rsidRPr="5066D3E1">
        <w:rPr>
          <w:rFonts w:asciiTheme="minorHAnsi" w:eastAsiaTheme="minorEastAsia" w:hAnsiTheme="minorHAnsi" w:cstheme="minorBidi"/>
        </w:rPr>
        <w:t>uchwałę</w:t>
      </w:r>
      <w:r w:rsidR="2F6DF7CC" w:rsidRPr="5066D3E1">
        <w:rPr>
          <w:rFonts w:asciiTheme="minorHAnsi" w:eastAsiaTheme="minorEastAsia" w:hAnsiTheme="minorHAnsi" w:cstheme="minorBidi"/>
        </w:rPr>
        <w:t xml:space="preserve"> KM FE SL</w:t>
      </w:r>
      <w:r w:rsidR="7292003F" w:rsidRPr="5066D3E1">
        <w:rPr>
          <w:rFonts w:asciiTheme="minorHAnsi" w:eastAsiaTheme="minorEastAsia" w:hAnsiTheme="minorHAnsi" w:cstheme="minorBidi"/>
        </w:rPr>
        <w:t xml:space="preserve"> nr </w:t>
      </w:r>
      <w:r w:rsidR="0006048B" w:rsidRPr="5066D3E1">
        <w:rPr>
          <w:rFonts w:asciiTheme="minorHAnsi" w:eastAsiaTheme="minorEastAsia" w:hAnsiTheme="minorHAnsi" w:cstheme="minorBidi"/>
        </w:rPr>
        <w:t>120</w:t>
      </w:r>
      <w:r w:rsidR="7292003F" w:rsidRPr="5066D3E1">
        <w:rPr>
          <w:rFonts w:asciiTheme="minorHAnsi" w:eastAsiaTheme="minorEastAsia" w:hAnsiTheme="minorHAnsi" w:cstheme="minorBidi"/>
        </w:rPr>
        <w:t xml:space="preserve"> z dnia </w:t>
      </w:r>
      <w:r w:rsidR="0006048B" w:rsidRPr="5066D3E1">
        <w:rPr>
          <w:rFonts w:asciiTheme="minorHAnsi" w:eastAsiaTheme="minorEastAsia" w:hAnsiTheme="minorHAnsi" w:cstheme="minorBidi"/>
        </w:rPr>
        <w:t>18</w:t>
      </w:r>
      <w:r w:rsidR="7292003F" w:rsidRPr="5066D3E1">
        <w:rPr>
          <w:rFonts w:asciiTheme="minorHAnsi" w:eastAsiaTheme="minorEastAsia" w:hAnsiTheme="minorHAnsi" w:cstheme="minorBidi"/>
        </w:rPr>
        <w:t xml:space="preserve"> </w:t>
      </w:r>
      <w:r w:rsidR="0006048B" w:rsidRPr="5066D3E1">
        <w:rPr>
          <w:rFonts w:asciiTheme="minorHAnsi" w:eastAsiaTheme="minorEastAsia" w:hAnsiTheme="minorHAnsi" w:cstheme="minorBidi"/>
        </w:rPr>
        <w:t>marca</w:t>
      </w:r>
      <w:r w:rsidR="7292003F" w:rsidRPr="5066D3E1">
        <w:rPr>
          <w:rFonts w:asciiTheme="minorHAnsi" w:eastAsiaTheme="minorEastAsia" w:hAnsiTheme="minorHAnsi" w:cstheme="minorBidi"/>
        </w:rPr>
        <w:t xml:space="preserve"> 202</w:t>
      </w:r>
      <w:r w:rsidR="0006048B" w:rsidRPr="5066D3E1">
        <w:rPr>
          <w:rFonts w:asciiTheme="minorHAnsi" w:eastAsiaTheme="minorEastAsia" w:hAnsiTheme="minorHAnsi" w:cstheme="minorBidi"/>
        </w:rPr>
        <w:t>4</w:t>
      </w:r>
      <w:r w:rsidR="7292003F" w:rsidRPr="5066D3E1">
        <w:rPr>
          <w:rFonts w:asciiTheme="minorHAnsi" w:eastAsiaTheme="minorEastAsia" w:hAnsiTheme="minorHAnsi" w:cstheme="minorBidi"/>
        </w:rPr>
        <w:t xml:space="preserve"> roku w sprawie </w:t>
      </w:r>
      <w:r w:rsidR="0006048B" w:rsidRPr="5066D3E1">
        <w:rPr>
          <w:rFonts w:asciiTheme="minorHAnsi" w:eastAsiaTheme="minorEastAsia" w:hAnsiTheme="minorHAnsi" w:cstheme="minorBidi"/>
        </w:rPr>
        <w:t xml:space="preserve">aktualizacji składu </w:t>
      </w:r>
      <w:r w:rsidR="7292003F" w:rsidRPr="5066D3E1">
        <w:rPr>
          <w:rFonts w:asciiTheme="minorHAnsi" w:eastAsiaTheme="minorEastAsia" w:hAnsiTheme="minorHAnsi" w:cstheme="minorBidi"/>
        </w:rPr>
        <w:t xml:space="preserve">grupy roboczej </w:t>
      </w:r>
      <w:r w:rsidR="2B6F2C86" w:rsidRPr="5066D3E1">
        <w:rPr>
          <w:rFonts w:asciiTheme="minorHAnsi" w:eastAsiaTheme="minorEastAsia" w:hAnsiTheme="minorHAnsi" w:cstheme="minorBidi"/>
        </w:rPr>
        <w:t>ds. realizacji zasady partnerstwa</w:t>
      </w:r>
      <w:r w:rsidR="7292003F" w:rsidRPr="5066D3E1">
        <w:rPr>
          <w:rFonts w:asciiTheme="minorHAnsi" w:eastAsiaTheme="minorEastAsia" w:hAnsiTheme="minorHAnsi" w:cstheme="minorBidi"/>
        </w:rPr>
        <w:t xml:space="preserve"> przy Komitecie Monitorującym program Fundusze Europejskie dla Śląskiego 2021-2027</w:t>
      </w:r>
      <w:r w:rsidR="27CFC728" w:rsidRPr="5066D3E1">
        <w:rPr>
          <w:rFonts w:asciiTheme="minorHAnsi" w:eastAsiaTheme="minorEastAsia" w:hAnsiTheme="minorHAnsi" w:cstheme="minorBidi"/>
        </w:rPr>
        <w:t>,</w:t>
      </w:r>
      <w:r w:rsidR="7292003F" w:rsidRPr="5066D3E1">
        <w:rPr>
          <w:rFonts w:asciiTheme="minorHAnsi" w:eastAsiaTheme="minorEastAsia" w:hAnsiTheme="minorHAnsi" w:cstheme="minorBidi"/>
        </w:rPr>
        <w:t xml:space="preserve"> poprzez zmianę </w:t>
      </w:r>
      <w:r w:rsidR="0A68ECB8" w:rsidRPr="5066D3E1">
        <w:rPr>
          <w:rFonts w:asciiTheme="minorHAnsi" w:eastAsiaTheme="minorEastAsia" w:hAnsiTheme="minorHAnsi" w:cstheme="minorBidi"/>
        </w:rPr>
        <w:t>imiennej listy członków</w:t>
      </w:r>
      <w:r w:rsidR="58B2656D" w:rsidRPr="5066D3E1">
        <w:rPr>
          <w:rFonts w:asciiTheme="minorHAnsi" w:eastAsiaTheme="minorEastAsia" w:hAnsiTheme="minorHAnsi" w:cstheme="minorBidi"/>
        </w:rPr>
        <w:t xml:space="preserve"> grupy roboczej</w:t>
      </w:r>
      <w:r w:rsidR="25D9791E" w:rsidRPr="5066D3E1">
        <w:rPr>
          <w:rFonts w:asciiTheme="minorHAnsi" w:eastAsiaTheme="minorEastAsia" w:hAnsiTheme="minorHAnsi" w:cstheme="minorBidi"/>
        </w:rPr>
        <w:t>.</w:t>
      </w:r>
      <w:r w:rsidR="7292003F" w:rsidRPr="5066D3E1">
        <w:rPr>
          <w:rFonts w:asciiTheme="minorHAnsi" w:eastAsiaTheme="minorEastAsia" w:hAnsiTheme="minorHAnsi" w:cstheme="minorBidi"/>
        </w:rPr>
        <w:t xml:space="preserve"> </w:t>
      </w:r>
    </w:p>
    <w:p w14:paraId="434F56FE" w14:textId="4CF993F2" w:rsidR="00FF3958" w:rsidRPr="00FF3958" w:rsidRDefault="00FF3958" w:rsidP="00FF3958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eastAsiaTheme="minorEastAsia" w:hAnsiTheme="minorHAnsi" w:cstheme="minorBidi"/>
        </w:rPr>
      </w:pPr>
      <w:r w:rsidRPr="00464DF8">
        <w:rPr>
          <w:rFonts w:asciiTheme="minorHAnsi" w:eastAsiaTheme="minorEastAsia" w:hAnsiTheme="minorHAnsi" w:cstheme="minorBidi"/>
        </w:rPr>
        <w:t>Imienna lista członków grupy roboczej stanowi załącznik do niniejszej uchwały.</w:t>
      </w:r>
    </w:p>
    <w:p w14:paraId="77FF198D" w14:textId="10B01931" w:rsidR="002F453A" w:rsidRDefault="00F5772A" w:rsidP="73AD9BBB">
      <w:pPr>
        <w:pStyle w:val="Nagwek2"/>
        <w:spacing w:after="0"/>
        <w:rPr>
          <w:sz w:val="22"/>
          <w:szCs w:val="22"/>
        </w:rPr>
      </w:pPr>
      <w:r w:rsidRPr="73AD9BBB">
        <w:rPr>
          <w:sz w:val="22"/>
          <w:szCs w:val="22"/>
        </w:rPr>
        <w:t>§ 2</w:t>
      </w:r>
    </w:p>
    <w:p w14:paraId="4F4B5A99" w14:textId="5FCE6EB7" w:rsidR="3F243345" w:rsidRDefault="00464DF8" w:rsidP="00FF3958">
      <w:pPr>
        <w:spacing w:after="120" w:line="360" w:lineRule="auto"/>
        <w:outlineLvl w:val="1"/>
        <w:rPr>
          <w:rFonts w:asciiTheme="minorHAnsi" w:eastAsiaTheme="minorEastAsia" w:hAnsiTheme="minorHAnsi" w:cstheme="minorBidi"/>
        </w:rPr>
      </w:pPr>
      <w:r w:rsidRPr="00FF3958">
        <w:rPr>
          <w:rFonts w:asciiTheme="minorHAnsi" w:eastAsiaTheme="minorEastAsia" w:hAnsiTheme="minorHAnsi" w:cstheme="minorBidi"/>
        </w:rPr>
        <w:t>Pozostałe paragrafy uchwały nr 120 Komitetu Monitorującego z dnia 18 marca 2024 r. pozostają bez zmian.</w:t>
      </w:r>
      <w:bookmarkStart w:id="0" w:name="_GoBack"/>
      <w:bookmarkEnd w:id="0"/>
    </w:p>
    <w:p w14:paraId="0726C2F8" w14:textId="7C3A89F3" w:rsidR="005218EF" w:rsidRPr="00D829C9" w:rsidRDefault="006472C2" w:rsidP="73AD9BBB">
      <w:pPr>
        <w:pStyle w:val="Nagwek2"/>
        <w:spacing w:after="0"/>
        <w:rPr>
          <w:sz w:val="22"/>
          <w:szCs w:val="22"/>
        </w:rPr>
      </w:pPr>
      <w:r w:rsidRPr="73AD9BBB">
        <w:rPr>
          <w:sz w:val="22"/>
          <w:szCs w:val="22"/>
        </w:rPr>
        <w:t>§ 3</w:t>
      </w:r>
    </w:p>
    <w:p w14:paraId="220BE79B" w14:textId="7833D785" w:rsidR="00DD21FC" w:rsidRPr="00A23E01" w:rsidRDefault="005218EF" w:rsidP="73AD9BBB">
      <w:pPr>
        <w:spacing w:after="0" w:line="360" w:lineRule="auto"/>
        <w:rPr>
          <w:rFonts w:asciiTheme="minorHAnsi" w:eastAsiaTheme="minorEastAsia" w:hAnsiTheme="minorHAnsi" w:cstheme="minorBidi"/>
          <w:i/>
          <w:iCs/>
        </w:rPr>
      </w:pPr>
      <w:r w:rsidRPr="73AD9BBB">
        <w:rPr>
          <w:rStyle w:val="Pogrubienie"/>
          <w:rFonts w:asciiTheme="minorHAnsi" w:eastAsiaTheme="minorEastAsia" w:hAnsiTheme="minorHAnsi" w:cstheme="minorBidi"/>
          <w:b w:val="0"/>
          <w:bCs w:val="0"/>
        </w:rPr>
        <w:t>Uchwała wchodzi w życie z dniem podjęcia.</w:t>
      </w:r>
    </w:p>
    <w:p w14:paraId="438E5621" w14:textId="77777777" w:rsidR="00D31802" w:rsidRPr="00D31802" w:rsidRDefault="00D31802" w:rsidP="00D31802">
      <w:pPr>
        <w:spacing w:before="100" w:beforeAutospacing="1" w:after="100" w:afterAutospacing="1" w:line="240" w:lineRule="auto"/>
        <w:ind w:left="5655" w:right="1275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D31802">
        <w:rPr>
          <w:rFonts w:eastAsia="Times New Roman" w:cs="Calibri"/>
          <w:b/>
          <w:bCs/>
          <w:lang w:eastAsia="pl-PL"/>
        </w:rPr>
        <w:t>Zastępca Przewodniczącego</w:t>
      </w:r>
      <w:r w:rsidRPr="00D31802">
        <w:rPr>
          <w:rFonts w:eastAsia="Times New Roman" w:cs="Calibri"/>
          <w:lang w:eastAsia="pl-PL"/>
        </w:rPr>
        <w:t> </w:t>
      </w:r>
    </w:p>
    <w:p w14:paraId="5D0AF273" w14:textId="55D4D08A" w:rsidR="00D31802" w:rsidRDefault="00D31802" w:rsidP="00D31802">
      <w:pPr>
        <w:spacing w:before="100" w:beforeAutospacing="1" w:after="100" w:afterAutospacing="1" w:line="240" w:lineRule="auto"/>
        <w:ind w:left="4245"/>
        <w:jc w:val="center"/>
        <w:textAlignment w:val="baseline"/>
        <w:rPr>
          <w:rFonts w:eastAsia="Times New Roman" w:cs="Calibri"/>
          <w:lang w:eastAsia="pl-PL"/>
        </w:rPr>
      </w:pPr>
      <w:r w:rsidRPr="00D31802">
        <w:rPr>
          <w:rFonts w:eastAsia="Times New Roman" w:cs="Calibri"/>
          <w:b/>
          <w:bCs/>
          <w:lang w:eastAsia="pl-PL"/>
        </w:rPr>
        <w:t>KM FE SL 2021-2027</w:t>
      </w:r>
      <w:r w:rsidRPr="00D31802">
        <w:rPr>
          <w:rFonts w:eastAsia="Times New Roman" w:cs="Calibri"/>
          <w:lang w:eastAsia="pl-PL"/>
        </w:rPr>
        <w:t>  </w:t>
      </w:r>
    </w:p>
    <w:p w14:paraId="60512AA1" w14:textId="77777777" w:rsidR="00D31802" w:rsidRPr="00D31802" w:rsidRDefault="00D31802" w:rsidP="00D31802">
      <w:pPr>
        <w:spacing w:before="100" w:beforeAutospacing="1" w:after="100" w:afterAutospacing="1" w:line="240" w:lineRule="auto"/>
        <w:ind w:left="4245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5C37E2C" w14:textId="24DD3CEE" w:rsidR="273AACC4" w:rsidRPr="00D31802" w:rsidRDefault="00D31802" w:rsidP="00D31802">
      <w:pPr>
        <w:spacing w:before="100" w:beforeAutospacing="1" w:after="100" w:afterAutospacing="1" w:line="240" w:lineRule="auto"/>
        <w:ind w:left="4245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eastAsia="Times New Roman" w:cs="Calibri"/>
          <w:b/>
          <w:bCs/>
          <w:lang w:eastAsia="pl-PL"/>
        </w:rPr>
        <w:t>Małgorzata Staś</w:t>
      </w:r>
    </w:p>
    <w:sectPr w:rsidR="273AACC4" w:rsidRPr="00D31802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58B11" w14:textId="77777777" w:rsidR="00A3078F" w:rsidRDefault="00A3078F" w:rsidP="009029B5">
      <w:pPr>
        <w:spacing w:after="0" w:line="240" w:lineRule="auto"/>
      </w:pPr>
      <w:r>
        <w:separator/>
      </w:r>
    </w:p>
  </w:endnote>
  <w:endnote w:type="continuationSeparator" w:id="0">
    <w:p w14:paraId="5FCF6722" w14:textId="77777777" w:rsidR="00A3078F" w:rsidRDefault="00A3078F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83CDB" w14:textId="77777777" w:rsidR="00A3078F" w:rsidRDefault="00A3078F" w:rsidP="009029B5">
      <w:pPr>
        <w:spacing w:after="0" w:line="240" w:lineRule="auto"/>
      </w:pPr>
      <w:r>
        <w:separator/>
      </w:r>
    </w:p>
  </w:footnote>
  <w:footnote w:type="continuationSeparator" w:id="0">
    <w:p w14:paraId="4DC177DE" w14:textId="77777777" w:rsidR="00A3078F" w:rsidRDefault="00A3078F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E67CE"/>
    <w:multiLevelType w:val="hybridMultilevel"/>
    <w:tmpl w:val="E814F5E0"/>
    <w:lvl w:ilvl="0" w:tplc="AB5216DA">
      <w:start w:val="1"/>
      <w:numFmt w:val="decimal"/>
      <w:lvlText w:val="%1."/>
      <w:lvlJc w:val="left"/>
      <w:pPr>
        <w:ind w:left="720" w:hanging="360"/>
      </w:pPr>
    </w:lvl>
    <w:lvl w:ilvl="1" w:tplc="1646E89C">
      <w:start w:val="1"/>
      <w:numFmt w:val="lowerLetter"/>
      <w:lvlText w:val="%2."/>
      <w:lvlJc w:val="left"/>
      <w:pPr>
        <w:ind w:left="1440" w:hanging="360"/>
      </w:pPr>
    </w:lvl>
    <w:lvl w:ilvl="2" w:tplc="38825BF6">
      <w:start w:val="1"/>
      <w:numFmt w:val="lowerRoman"/>
      <w:lvlText w:val="%3."/>
      <w:lvlJc w:val="right"/>
      <w:pPr>
        <w:ind w:left="2160" w:hanging="180"/>
      </w:pPr>
    </w:lvl>
    <w:lvl w:ilvl="3" w:tplc="89C83B96">
      <w:start w:val="1"/>
      <w:numFmt w:val="decimal"/>
      <w:lvlText w:val="%4."/>
      <w:lvlJc w:val="left"/>
      <w:pPr>
        <w:ind w:left="2880" w:hanging="360"/>
      </w:pPr>
    </w:lvl>
    <w:lvl w:ilvl="4" w:tplc="4A8C6702">
      <w:start w:val="1"/>
      <w:numFmt w:val="lowerLetter"/>
      <w:lvlText w:val="%5."/>
      <w:lvlJc w:val="left"/>
      <w:pPr>
        <w:ind w:left="3600" w:hanging="360"/>
      </w:pPr>
    </w:lvl>
    <w:lvl w:ilvl="5" w:tplc="404AB35A">
      <w:start w:val="1"/>
      <w:numFmt w:val="lowerRoman"/>
      <w:lvlText w:val="%6."/>
      <w:lvlJc w:val="right"/>
      <w:pPr>
        <w:ind w:left="4320" w:hanging="180"/>
      </w:pPr>
    </w:lvl>
    <w:lvl w:ilvl="6" w:tplc="2C6C81A6">
      <w:start w:val="1"/>
      <w:numFmt w:val="decimal"/>
      <w:lvlText w:val="%7."/>
      <w:lvlJc w:val="left"/>
      <w:pPr>
        <w:ind w:left="5040" w:hanging="360"/>
      </w:pPr>
    </w:lvl>
    <w:lvl w:ilvl="7" w:tplc="633A21BC">
      <w:start w:val="1"/>
      <w:numFmt w:val="lowerLetter"/>
      <w:lvlText w:val="%8."/>
      <w:lvlJc w:val="left"/>
      <w:pPr>
        <w:ind w:left="5760" w:hanging="360"/>
      </w:pPr>
    </w:lvl>
    <w:lvl w:ilvl="8" w:tplc="AFB68DB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F4492"/>
    <w:multiLevelType w:val="hybridMultilevel"/>
    <w:tmpl w:val="B2CA6408"/>
    <w:lvl w:ilvl="0" w:tplc="AB5216DA">
      <w:start w:val="1"/>
      <w:numFmt w:val="decimal"/>
      <w:lvlText w:val="%1."/>
      <w:lvlJc w:val="left"/>
      <w:pPr>
        <w:ind w:left="720" w:hanging="360"/>
      </w:pPr>
    </w:lvl>
    <w:lvl w:ilvl="1" w:tplc="1646E89C">
      <w:start w:val="1"/>
      <w:numFmt w:val="lowerLetter"/>
      <w:lvlText w:val="%2."/>
      <w:lvlJc w:val="left"/>
      <w:pPr>
        <w:ind w:left="1440" w:hanging="360"/>
      </w:pPr>
    </w:lvl>
    <w:lvl w:ilvl="2" w:tplc="38825BF6">
      <w:start w:val="1"/>
      <w:numFmt w:val="lowerRoman"/>
      <w:lvlText w:val="%3."/>
      <w:lvlJc w:val="right"/>
      <w:pPr>
        <w:ind w:left="2160" w:hanging="180"/>
      </w:pPr>
    </w:lvl>
    <w:lvl w:ilvl="3" w:tplc="89C83B96">
      <w:start w:val="1"/>
      <w:numFmt w:val="decimal"/>
      <w:lvlText w:val="%4."/>
      <w:lvlJc w:val="left"/>
      <w:pPr>
        <w:ind w:left="2880" w:hanging="360"/>
      </w:pPr>
    </w:lvl>
    <w:lvl w:ilvl="4" w:tplc="4A8C6702">
      <w:start w:val="1"/>
      <w:numFmt w:val="lowerLetter"/>
      <w:lvlText w:val="%5."/>
      <w:lvlJc w:val="left"/>
      <w:pPr>
        <w:ind w:left="3600" w:hanging="360"/>
      </w:pPr>
    </w:lvl>
    <w:lvl w:ilvl="5" w:tplc="404AB35A">
      <w:start w:val="1"/>
      <w:numFmt w:val="lowerRoman"/>
      <w:lvlText w:val="%6."/>
      <w:lvlJc w:val="right"/>
      <w:pPr>
        <w:ind w:left="4320" w:hanging="180"/>
      </w:pPr>
    </w:lvl>
    <w:lvl w:ilvl="6" w:tplc="2C6C81A6">
      <w:start w:val="1"/>
      <w:numFmt w:val="decimal"/>
      <w:lvlText w:val="%7."/>
      <w:lvlJc w:val="left"/>
      <w:pPr>
        <w:ind w:left="5040" w:hanging="360"/>
      </w:pPr>
    </w:lvl>
    <w:lvl w:ilvl="7" w:tplc="633A21BC">
      <w:start w:val="1"/>
      <w:numFmt w:val="lowerLetter"/>
      <w:lvlText w:val="%8."/>
      <w:lvlJc w:val="left"/>
      <w:pPr>
        <w:ind w:left="5760" w:hanging="360"/>
      </w:pPr>
    </w:lvl>
    <w:lvl w:ilvl="8" w:tplc="AFB68DB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47481"/>
    <w:multiLevelType w:val="hybridMultilevel"/>
    <w:tmpl w:val="84484DFE"/>
    <w:lvl w:ilvl="0" w:tplc="AB5216DA">
      <w:start w:val="1"/>
      <w:numFmt w:val="decimal"/>
      <w:lvlText w:val="%1."/>
      <w:lvlJc w:val="left"/>
      <w:pPr>
        <w:ind w:left="720" w:hanging="360"/>
      </w:pPr>
    </w:lvl>
    <w:lvl w:ilvl="1" w:tplc="1646E89C">
      <w:start w:val="1"/>
      <w:numFmt w:val="lowerLetter"/>
      <w:lvlText w:val="%2."/>
      <w:lvlJc w:val="left"/>
      <w:pPr>
        <w:ind w:left="1440" w:hanging="360"/>
      </w:pPr>
    </w:lvl>
    <w:lvl w:ilvl="2" w:tplc="38825BF6">
      <w:start w:val="1"/>
      <w:numFmt w:val="lowerRoman"/>
      <w:lvlText w:val="%3."/>
      <w:lvlJc w:val="right"/>
      <w:pPr>
        <w:ind w:left="2160" w:hanging="180"/>
      </w:pPr>
    </w:lvl>
    <w:lvl w:ilvl="3" w:tplc="89C83B96">
      <w:start w:val="1"/>
      <w:numFmt w:val="decimal"/>
      <w:lvlText w:val="%4."/>
      <w:lvlJc w:val="left"/>
      <w:pPr>
        <w:ind w:left="2880" w:hanging="360"/>
      </w:pPr>
    </w:lvl>
    <w:lvl w:ilvl="4" w:tplc="4A8C6702">
      <w:start w:val="1"/>
      <w:numFmt w:val="lowerLetter"/>
      <w:lvlText w:val="%5."/>
      <w:lvlJc w:val="left"/>
      <w:pPr>
        <w:ind w:left="3600" w:hanging="360"/>
      </w:pPr>
    </w:lvl>
    <w:lvl w:ilvl="5" w:tplc="404AB35A">
      <w:start w:val="1"/>
      <w:numFmt w:val="lowerRoman"/>
      <w:lvlText w:val="%6."/>
      <w:lvlJc w:val="right"/>
      <w:pPr>
        <w:ind w:left="4320" w:hanging="180"/>
      </w:pPr>
    </w:lvl>
    <w:lvl w:ilvl="6" w:tplc="2C6C81A6">
      <w:start w:val="1"/>
      <w:numFmt w:val="decimal"/>
      <w:lvlText w:val="%7."/>
      <w:lvlJc w:val="left"/>
      <w:pPr>
        <w:ind w:left="5040" w:hanging="360"/>
      </w:pPr>
    </w:lvl>
    <w:lvl w:ilvl="7" w:tplc="633A21BC">
      <w:start w:val="1"/>
      <w:numFmt w:val="lowerLetter"/>
      <w:lvlText w:val="%8."/>
      <w:lvlJc w:val="left"/>
      <w:pPr>
        <w:ind w:left="5760" w:hanging="360"/>
      </w:pPr>
    </w:lvl>
    <w:lvl w:ilvl="8" w:tplc="AFB68DB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17"/>
  </w:num>
  <w:num w:numId="5">
    <w:abstractNumId w:val="26"/>
  </w:num>
  <w:num w:numId="6">
    <w:abstractNumId w:val="8"/>
  </w:num>
  <w:num w:numId="7">
    <w:abstractNumId w:val="11"/>
  </w:num>
  <w:num w:numId="8">
    <w:abstractNumId w:val="22"/>
  </w:num>
  <w:num w:numId="9">
    <w:abstractNumId w:val="27"/>
  </w:num>
  <w:num w:numId="10">
    <w:abstractNumId w:val="13"/>
  </w:num>
  <w:num w:numId="11">
    <w:abstractNumId w:val="3"/>
  </w:num>
  <w:num w:numId="12">
    <w:abstractNumId w:val="4"/>
  </w:num>
  <w:num w:numId="13">
    <w:abstractNumId w:val="24"/>
  </w:num>
  <w:num w:numId="14">
    <w:abstractNumId w:val="3"/>
  </w:num>
  <w:num w:numId="15">
    <w:abstractNumId w:val="2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5"/>
  </w:num>
  <w:num w:numId="20">
    <w:abstractNumId w:val="7"/>
  </w:num>
  <w:num w:numId="21">
    <w:abstractNumId w:val="12"/>
  </w:num>
  <w:num w:numId="22">
    <w:abstractNumId w:val="21"/>
  </w:num>
  <w:num w:numId="23">
    <w:abstractNumId w:val="9"/>
  </w:num>
  <w:num w:numId="24">
    <w:abstractNumId w:val="12"/>
  </w:num>
  <w:num w:numId="25">
    <w:abstractNumId w:val="9"/>
  </w:num>
  <w:num w:numId="26">
    <w:abstractNumId w:val="21"/>
  </w:num>
  <w:num w:numId="27">
    <w:abstractNumId w:val="25"/>
  </w:num>
  <w:num w:numId="28">
    <w:abstractNumId w:val="23"/>
  </w:num>
  <w:num w:numId="29">
    <w:abstractNumId w:val="14"/>
  </w:num>
  <w:num w:numId="30">
    <w:abstractNumId w:val="18"/>
  </w:num>
  <w:num w:numId="31">
    <w:abstractNumId w:val="6"/>
  </w:num>
  <w:num w:numId="32">
    <w:abstractNumId w:val="16"/>
  </w:num>
  <w:num w:numId="33">
    <w:abstractNumId w:val="1"/>
  </w:num>
  <w:num w:numId="34">
    <w:abstractNumId w:val="28"/>
  </w:num>
  <w:num w:numId="35">
    <w:abstractNumId w:val="10"/>
  </w:num>
  <w:num w:numId="36">
    <w:abstractNumId w:val="2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6048B"/>
    <w:rsid w:val="000975C4"/>
    <w:rsid w:val="00097CD1"/>
    <w:rsid w:val="000A1EC7"/>
    <w:rsid w:val="000A4228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8317D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302F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64DF8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E78D3"/>
    <w:rsid w:val="005218EF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0E15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508E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B7D4B"/>
    <w:rsid w:val="008C3234"/>
    <w:rsid w:val="008C5123"/>
    <w:rsid w:val="008CAA82"/>
    <w:rsid w:val="008E3B92"/>
    <w:rsid w:val="008F0BA9"/>
    <w:rsid w:val="0090179F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E9B"/>
    <w:rsid w:val="00A23E01"/>
    <w:rsid w:val="00A243AE"/>
    <w:rsid w:val="00A27313"/>
    <w:rsid w:val="00A3078F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B01329"/>
    <w:rsid w:val="00B028B9"/>
    <w:rsid w:val="00B12BE4"/>
    <w:rsid w:val="00B229CD"/>
    <w:rsid w:val="00B40C1F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81318"/>
    <w:rsid w:val="00CA3530"/>
    <w:rsid w:val="00CA3A97"/>
    <w:rsid w:val="00CB4EC3"/>
    <w:rsid w:val="00CD62A1"/>
    <w:rsid w:val="00CD6454"/>
    <w:rsid w:val="00CD7A81"/>
    <w:rsid w:val="00CD7DD0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31802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2E22"/>
    <w:rsid w:val="00E731F6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3958"/>
    <w:rsid w:val="00FF4DAC"/>
    <w:rsid w:val="02AF601F"/>
    <w:rsid w:val="02C92481"/>
    <w:rsid w:val="02E9353A"/>
    <w:rsid w:val="03161ED3"/>
    <w:rsid w:val="04E05B03"/>
    <w:rsid w:val="05986FCB"/>
    <w:rsid w:val="068D9531"/>
    <w:rsid w:val="0A68ECB8"/>
    <w:rsid w:val="0D9760C3"/>
    <w:rsid w:val="0EE3805B"/>
    <w:rsid w:val="0F3745B9"/>
    <w:rsid w:val="10CF0349"/>
    <w:rsid w:val="13E7B4D4"/>
    <w:rsid w:val="144498A7"/>
    <w:rsid w:val="14651617"/>
    <w:rsid w:val="1565A33B"/>
    <w:rsid w:val="178D927A"/>
    <w:rsid w:val="183BE4AF"/>
    <w:rsid w:val="1B04B4E7"/>
    <w:rsid w:val="1B244B28"/>
    <w:rsid w:val="1E49D19A"/>
    <w:rsid w:val="1E4DCFB4"/>
    <w:rsid w:val="1F2589F4"/>
    <w:rsid w:val="21575CEB"/>
    <w:rsid w:val="218139E9"/>
    <w:rsid w:val="21889094"/>
    <w:rsid w:val="22CE2EA9"/>
    <w:rsid w:val="25703226"/>
    <w:rsid w:val="25B5CE0D"/>
    <w:rsid w:val="25D9791E"/>
    <w:rsid w:val="2605CF6B"/>
    <w:rsid w:val="2689F725"/>
    <w:rsid w:val="273AACC4"/>
    <w:rsid w:val="27CFC728"/>
    <w:rsid w:val="2A29459A"/>
    <w:rsid w:val="2AF39E3D"/>
    <w:rsid w:val="2AFB1363"/>
    <w:rsid w:val="2B3FE3DD"/>
    <w:rsid w:val="2B6F2C86"/>
    <w:rsid w:val="2DD93C4F"/>
    <w:rsid w:val="2E3F77F4"/>
    <w:rsid w:val="2F6DF7CC"/>
    <w:rsid w:val="2FBF434B"/>
    <w:rsid w:val="31CFA493"/>
    <w:rsid w:val="32299D17"/>
    <w:rsid w:val="323C4505"/>
    <w:rsid w:val="343AA2CE"/>
    <w:rsid w:val="35BBEBCE"/>
    <w:rsid w:val="363BD37E"/>
    <w:rsid w:val="3757BC2F"/>
    <w:rsid w:val="3BE3274B"/>
    <w:rsid w:val="3C55A186"/>
    <w:rsid w:val="3D7FE017"/>
    <w:rsid w:val="3E92091F"/>
    <w:rsid w:val="3F243345"/>
    <w:rsid w:val="3FB55531"/>
    <w:rsid w:val="402DD980"/>
    <w:rsid w:val="409D7011"/>
    <w:rsid w:val="419C7F19"/>
    <w:rsid w:val="41C601E3"/>
    <w:rsid w:val="42394072"/>
    <w:rsid w:val="4428E53C"/>
    <w:rsid w:val="4451CD1A"/>
    <w:rsid w:val="45454D78"/>
    <w:rsid w:val="47B1E96A"/>
    <w:rsid w:val="4815568C"/>
    <w:rsid w:val="490627EF"/>
    <w:rsid w:val="4A37D7D0"/>
    <w:rsid w:val="4A9B0F6B"/>
    <w:rsid w:val="4C52815B"/>
    <w:rsid w:val="4D302BFB"/>
    <w:rsid w:val="4F1FB100"/>
    <w:rsid w:val="4F2E7B7F"/>
    <w:rsid w:val="4F61110C"/>
    <w:rsid w:val="5066D3E1"/>
    <w:rsid w:val="5096CD52"/>
    <w:rsid w:val="51DD4285"/>
    <w:rsid w:val="5343272F"/>
    <w:rsid w:val="5364FA04"/>
    <w:rsid w:val="53CEA163"/>
    <w:rsid w:val="5428C954"/>
    <w:rsid w:val="54A89DD5"/>
    <w:rsid w:val="5822C3E0"/>
    <w:rsid w:val="58B2656D"/>
    <w:rsid w:val="58C7F40C"/>
    <w:rsid w:val="591BD223"/>
    <w:rsid w:val="5CB33F6B"/>
    <w:rsid w:val="5CF662E9"/>
    <w:rsid w:val="5E2D6D7E"/>
    <w:rsid w:val="5E5B0B69"/>
    <w:rsid w:val="5F98D3E1"/>
    <w:rsid w:val="5FDF69A5"/>
    <w:rsid w:val="64BC4FF9"/>
    <w:rsid w:val="66AF4E0C"/>
    <w:rsid w:val="6B58FBCC"/>
    <w:rsid w:val="6BC1A95B"/>
    <w:rsid w:val="71C2638B"/>
    <w:rsid w:val="7292003F"/>
    <w:rsid w:val="72AE38F8"/>
    <w:rsid w:val="73AD9BBB"/>
    <w:rsid w:val="74498E8E"/>
    <w:rsid w:val="757F3EC0"/>
    <w:rsid w:val="7695D4AE"/>
    <w:rsid w:val="785FAEA3"/>
    <w:rsid w:val="7944EDE3"/>
    <w:rsid w:val="7A93A7F9"/>
    <w:rsid w:val="7C4BA812"/>
    <w:rsid w:val="7C58295C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47C55B53-1749-47F1-8752-35A55ECF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 KM FESL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Zientara Martyna</cp:lastModifiedBy>
  <cp:revision>21</cp:revision>
  <cp:lastPrinted>2024-06-17T07:31:00Z</cp:lastPrinted>
  <dcterms:created xsi:type="dcterms:W3CDTF">2023-09-04T11:18:00Z</dcterms:created>
  <dcterms:modified xsi:type="dcterms:W3CDTF">2024-06-17T08:34:00Z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