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001" w:rsidP="615C0B99" w:rsidRDefault="00FB3119" w14:paraId="225A2BB2" w14:textId="29BF18CD">
      <w:pPr>
        <w:spacing w:after="0" w:line="360" w:lineRule="auto"/>
        <w:jc w:val="center"/>
        <w:rPr>
          <w:rFonts w:eastAsia="Yu Mincho" w:cs="Arial"/>
          <w:b w:val="1"/>
          <w:bCs w:val="1"/>
          <w:sz w:val="22"/>
          <w:szCs w:val="22"/>
        </w:rPr>
      </w:pPr>
      <w:bookmarkStart w:name="_Toc416693506" w:id="0"/>
      <w:bookmarkStart w:name="_GoBack" w:id="1"/>
      <w:bookmarkEnd w:id="1"/>
      <w:r w:rsidRPr="300363ED" w:rsidR="00FB3119">
        <w:rPr>
          <w:rFonts w:eastAsia="Yu Mincho" w:cs="Arial"/>
          <w:b w:val="1"/>
          <w:bCs w:val="1"/>
          <w:sz w:val="22"/>
          <w:szCs w:val="22"/>
        </w:rPr>
        <w:t xml:space="preserve">Uchwała nr </w:t>
      </w:r>
      <w:r w:rsidRPr="300363ED" w:rsidR="422082E6">
        <w:rPr>
          <w:rFonts w:eastAsia="Yu Mincho" w:cs="Arial"/>
          <w:b w:val="1"/>
          <w:bCs w:val="1"/>
          <w:sz w:val="22"/>
          <w:szCs w:val="22"/>
        </w:rPr>
        <w:t>106</w:t>
      </w:r>
    </w:p>
    <w:p w:rsidR="001E6001" w:rsidP="615C0B99" w:rsidRDefault="001E6001" w14:paraId="51AE8C03" w14:textId="77777777" w14:noSpellErr="1">
      <w:pPr>
        <w:spacing w:after="0" w:line="360" w:lineRule="auto"/>
        <w:jc w:val="center"/>
        <w:rPr>
          <w:rFonts w:eastAsia="Yu Mincho" w:cs="Arial"/>
          <w:b w:val="1"/>
          <w:bCs w:val="1"/>
          <w:sz w:val="22"/>
          <w:szCs w:val="22"/>
        </w:rPr>
      </w:pPr>
      <w:r w:rsidRPr="615C0B99" w:rsidR="001E6001">
        <w:rPr>
          <w:rFonts w:eastAsia="Yu Mincho" w:cs="Arial"/>
          <w:b w:val="1"/>
          <w:bCs w:val="1"/>
          <w:sz w:val="22"/>
          <w:szCs w:val="22"/>
        </w:rPr>
        <w:t>Komitetu Monitorującego</w:t>
      </w:r>
    </w:p>
    <w:p w:rsidR="001E6001" w:rsidP="615C0B99" w:rsidRDefault="00086A3F" w14:paraId="58548CDD" w14:textId="77777777" w14:noSpellErr="1">
      <w:pPr>
        <w:spacing w:after="120" w:line="360" w:lineRule="auto"/>
        <w:jc w:val="center"/>
        <w:rPr>
          <w:rFonts w:eastAsia="Yu Mincho" w:cs="Arial"/>
          <w:b w:val="1"/>
          <w:bCs w:val="1"/>
          <w:sz w:val="22"/>
          <w:szCs w:val="22"/>
        </w:rPr>
      </w:pPr>
      <w:r w:rsidRPr="615C0B99" w:rsidR="00086A3F">
        <w:rPr>
          <w:rFonts w:eastAsia="Yu Mincho" w:cs="Arial"/>
          <w:b w:val="1"/>
          <w:bCs w:val="1"/>
          <w:sz w:val="22"/>
          <w:szCs w:val="22"/>
        </w:rPr>
        <w:t>program Fundusze Europ</w:t>
      </w:r>
      <w:r w:rsidRPr="615C0B99" w:rsidR="001E6001">
        <w:rPr>
          <w:rFonts w:eastAsia="Yu Mincho" w:cs="Arial"/>
          <w:b w:val="1"/>
          <w:bCs w:val="1"/>
          <w:sz w:val="22"/>
          <w:szCs w:val="22"/>
        </w:rPr>
        <w:t>ejskie dla Śląskiego 2021- 2027</w:t>
      </w:r>
    </w:p>
    <w:p w:rsidRPr="00086A3F" w:rsidR="00086A3F" w:rsidP="615C0B99" w:rsidRDefault="00086A3F" w14:paraId="0C619762" w14:textId="1CD95312" w14:noSpellErr="1">
      <w:pPr>
        <w:spacing w:after="120" w:line="360" w:lineRule="auto"/>
        <w:jc w:val="center"/>
        <w:rPr>
          <w:rFonts w:eastAsia="Yu Mincho" w:cs="Arial"/>
          <w:b w:val="1"/>
          <w:bCs w:val="1"/>
          <w:sz w:val="22"/>
          <w:szCs w:val="22"/>
        </w:rPr>
      </w:pPr>
      <w:r w:rsidRPr="615C0B99" w:rsidR="00086A3F">
        <w:rPr>
          <w:rFonts w:eastAsia="Yu Mincho" w:cs="Arial"/>
          <w:b w:val="1"/>
          <w:bCs w:val="1"/>
          <w:sz w:val="22"/>
          <w:szCs w:val="22"/>
        </w:rPr>
        <w:t xml:space="preserve">z dnia </w:t>
      </w:r>
      <w:r w:rsidRPr="615C0B99" w:rsidR="00C174DC">
        <w:rPr>
          <w:rFonts w:eastAsia="Yu Mincho" w:cs="Arial"/>
          <w:b w:val="1"/>
          <w:bCs w:val="1"/>
          <w:sz w:val="22"/>
          <w:szCs w:val="22"/>
        </w:rPr>
        <w:t>7</w:t>
      </w:r>
      <w:r w:rsidRPr="615C0B99" w:rsidR="00E61E07">
        <w:rPr>
          <w:rFonts w:eastAsia="Yu Mincho" w:cs="Arial"/>
          <w:b w:val="1"/>
          <w:bCs w:val="1"/>
          <w:sz w:val="22"/>
          <w:szCs w:val="22"/>
        </w:rPr>
        <w:t xml:space="preserve"> grudni</w:t>
      </w:r>
      <w:r w:rsidRPr="615C0B99" w:rsidR="00FB3119">
        <w:rPr>
          <w:rFonts w:eastAsia="Yu Mincho" w:cs="Arial"/>
          <w:b w:val="1"/>
          <w:bCs w:val="1"/>
          <w:sz w:val="22"/>
          <w:szCs w:val="22"/>
        </w:rPr>
        <w:t>a</w:t>
      </w:r>
      <w:r w:rsidRPr="615C0B99" w:rsidR="00086A3F">
        <w:rPr>
          <w:rFonts w:eastAsia="Yu Mincho" w:cs="Arial"/>
          <w:b w:val="1"/>
          <w:bCs w:val="1"/>
          <w:sz w:val="22"/>
          <w:szCs w:val="22"/>
        </w:rPr>
        <w:t xml:space="preserve"> 2023 roku</w:t>
      </w:r>
    </w:p>
    <w:p w:rsidR="001E6001" w:rsidP="615C0B99" w:rsidRDefault="001E6001" w14:paraId="2B56AF73" w14:textId="77777777" w14:noSpellErr="1">
      <w:pPr>
        <w:spacing w:after="0" w:line="360" w:lineRule="auto"/>
        <w:jc w:val="center"/>
        <w:outlineLvl w:val="0"/>
        <w:rPr>
          <w:rFonts w:eastAsia="Yu Mincho" w:cs="Arial"/>
          <w:sz w:val="22"/>
          <w:szCs w:val="22"/>
        </w:rPr>
      </w:pPr>
      <w:r w:rsidRPr="615C0B99" w:rsidR="001E6001">
        <w:rPr>
          <w:rFonts w:eastAsia="Yu Mincho" w:cs="Arial"/>
          <w:sz w:val="22"/>
          <w:szCs w:val="22"/>
        </w:rPr>
        <w:t>w sprawie</w:t>
      </w:r>
    </w:p>
    <w:p w:rsidRPr="00086A3F" w:rsidR="00086A3F" w:rsidP="615C0B99" w:rsidRDefault="003B343B" w14:paraId="16F941C0" w14:textId="791D9E6E">
      <w:pPr>
        <w:spacing w:after="240" w:line="360" w:lineRule="auto"/>
        <w:jc w:val="center"/>
        <w:outlineLvl w:val="0"/>
        <w:rPr>
          <w:rFonts w:eastAsia="Yu Mincho" w:cs="Arial"/>
          <w:sz w:val="22"/>
          <w:szCs w:val="22"/>
        </w:rPr>
      </w:pPr>
      <w:r w:rsidRPr="615C0B99" w:rsidR="003B343B">
        <w:rPr>
          <w:rFonts w:eastAsia="Yu Mincho" w:cs="Arial"/>
          <w:sz w:val="22"/>
          <w:szCs w:val="22"/>
        </w:rPr>
        <w:t>zmiany</w:t>
      </w:r>
      <w:r w:rsidRPr="615C0B99" w:rsidR="00086A3F">
        <w:rPr>
          <w:rFonts w:eastAsia="Yu Mincho" w:cs="Arial"/>
          <w:sz w:val="22"/>
          <w:szCs w:val="22"/>
        </w:rPr>
        <w:t xml:space="preserve"> kryteriów wyboru projektów dla działania </w:t>
      </w:r>
      <w:r w:rsidRPr="615C0B99" w:rsidR="00937639">
        <w:rPr>
          <w:rFonts w:eastAsia="Yu Mincho" w:cs="Arial"/>
          <w:sz w:val="22"/>
          <w:szCs w:val="22"/>
        </w:rPr>
        <w:t>FESL.05.14</w:t>
      </w:r>
      <w:r w:rsidRPr="615C0B99" w:rsidR="00086A3F">
        <w:rPr>
          <w:rFonts w:eastAsia="Yu Mincho" w:cs="Arial"/>
          <w:sz w:val="22"/>
          <w:szCs w:val="22"/>
        </w:rPr>
        <w:t xml:space="preserve"> </w:t>
      </w:r>
      <w:r w:rsidRPr="615C0B99" w:rsidR="00937639">
        <w:rPr>
          <w:rFonts w:eastAsia="Yu Mincho" w:cs="Arial"/>
          <w:sz w:val="22"/>
          <w:szCs w:val="22"/>
        </w:rPr>
        <w:t>Usługi rozwojowe dla kadr administracji samorządowej</w:t>
      </w:r>
      <w:r w:rsidRPr="615C0B99" w:rsidR="00D141FE">
        <w:rPr>
          <w:rFonts w:eastAsia="Yu Mincho" w:cs="Arial"/>
          <w:sz w:val="22"/>
          <w:szCs w:val="22"/>
        </w:rPr>
        <w:t xml:space="preserve"> typ I</w:t>
      </w:r>
      <w:r w:rsidRPr="615C0B99" w:rsidR="003B343B">
        <w:rPr>
          <w:rFonts w:eastAsia="Yu Mincho" w:cs="Arial"/>
          <w:sz w:val="22"/>
          <w:szCs w:val="22"/>
        </w:rPr>
        <w:t>, tryb konkurencyjny</w:t>
      </w:r>
      <w:r w:rsidRPr="615C0B99" w:rsidR="098B39EF">
        <w:rPr>
          <w:rFonts w:eastAsia="Yu Mincho" w:cs="Arial"/>
          <w:sz w:val="22"/>
          <w:szCs w:val="22"/>
        </w:rPr>
        <w:t>.</w:t>
      </w:r>
    </w:p>
    <w:p w:rsidRPr="00323871" w:rsidR="00341202" w:rsidP="615C0B99" w:rsidRDefault="00341202" w14:paraId="735C3099" w14:textId="4704BBD6" w14:noSpellErr="1">
      <w:pPr>
        <w:spacing w:after="480" w:line="360" w:lineRule="auto"/>
        <w:rPr>
          <w:rFonts w:ascii="Calibri" w:hAnsi="Calibri" w:eastAsia="" w:cs="" w:asciiTheme="minorAscii" w:hAnsiTheme="minorAscii" w:eastAsiaTheme="minorEastAsia" w:cstheme="minorBidi"/>
          <w:i w:val="1"/>
          <w:iCs w:val="1"/>
          <w:sz w:val="22"/>
          <w:szCs w:val="22"/>
        </w:rPr>
      </w:pPr>
      <w:r w:rsidRPr="615C0B99" w:rsidR="00341202">
        <w:rPr>
          <w:rFonts w:ascii="Calibri" w:hAnsi="Calibri" w:eastAsia="" w:cs="" w:asciiTheme="minorAscii" w:hAnsiTheme="minorAscii" w:eastAsiaTheme="minorEastAsia" w:cstheme="minorBidi"/>
          <w:i w:val="1"/>
          <w:iCs w:val="1"/>
          <w:sz w:val="22"/>
          <w:szCs w:val="22"/>
        </w:rPr>
        <w:t>Na podstaw</w:t>
      </w:r>
      <w:r w:rsidRPr="615C0B99" w:rsidR="009E0DF4">
        <w:rPr>
          <w:rFonts w:ascii="Calibri" w:hAnsi="Calibri" w:eastAsia="" w:cs="" w:asciiTheme="minorAscii" w:hAnsiTheme="minorAscii" w:eastAsiaTheme="minorEastAsia" w:cstheme="minorBidi"/>
          <w:i w:val="1"/>
          <w:iCs w:val="1"/>
          <w:sz w:val="22"/>
          <w:szCs w:val="22"/>
        </w:rPr>
        <w:t>ie art. 40 ust. 2 Rozporządzenia Parlamentu Europejskiego i</w:t>
      </w:r>
      <w:r w:rsidRPr="615C0B99" w:rsidR="00341202">
        <w:rPr>
          <w:rFonts w:ascii="Calibri" w:hAnsi="Calibri" w:eastAsia="" w:cs="" w:asciiTheme="minorAscii" w:hAnsiTheme="minorAscii" w:eastAsiaTheme="minorEastAsia" w:cstheme="minorBidi"/>
          <w:i w:val="1"/>
          <w:iCs w:val="1"/>
          <w:sz w:val="22"/>
          <w:szCs w:val="22"/>
        </w:rPr>
        <w:t xml:space="preserve"> Rady (UE) 2021/1060 z dnia 24 czerwca 2021 r. ustanawiające</w:t>
      </w:r>
      <w:r w:rsidRPr="615C0B99" w:rsidR="009E0DF4">
        <w:rPr>
          <w:rFonts w:ascii="Calibri" w:hAnsi="Calibri" w:eastAsia="" w:cs="" w:asciiTheme="minorAscii" w:hAnsiTheme="minorAscii" w:eastAsiaTheme="minorEastAsia" w:cstheme="minorBidi"/>
          <w:i w:val="1"/>
          <w:iCs w:val="1"/>
          <w:sz w:val="22"/>
          <w:szCs w:val="22"/>
        </w:rPr>
        <w:t>go</w:t>
      </w:r>
      <w:r w:rsidRPr="615C0B99" w:rsidR="00341202">
        <w:rPr>
          <w:rFonts w:ascii="Calibri" w:hAnsi="Calibri" w:eastAsia="" w:cs="" w:asciiTheme="minorAscii" w:hAnsiTheme="minorAscii" w:eastAsiaTheme="minorEastAsia" w:cstheme="minorBidi"/>
          <w:i w:val="1"/>
          <w:iCs w:val="1"/>
          <w:sz w:val="22"/>
          <w:szCs w:val="22"/>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615C0B99" w:rsidR="00CF5E8A">
        <w:rPr>
          <w:rFonts w:ascii="Calibri" w:hAnsi="Calibri" w:eastAsia="" w:cs="" w:asciiTheme="minorAscii" w:hAnsiTheme="minorAscii" w:eastAsiaTheme="minorEastAsia" w:cstheme="minorBidi"/>
          <w:i w:val="1"/>
          <w:iCs w:val="1"/>
          <w:sz w:val="22"/>
          <w:szCs w:val="22"/>
        </w:rPr>
        <w:t>i </w:t>
      </w:r>
      <w:r w:rsidRPr="615C0B99" w:rsidR="00341202">
        <w:rPr>
          <w:rFonts w:ascii="Calibri" w:hAnsi="Calibri" w:eastAsia="" w:cs="" w:asciiTheme="minorAscii" w:hAnsiTheme="minorAscii" w:eastAsiaTheme="minorEastAsia" w:cstheme="minorBidi"/>
          <w:i w:val="1"/>
          <w:iCs w:val="1"/>
          <w:sz w:val="22"/>
          <w:szCs w:val="22"/>
        </w:rPr>
        <w:t>Polityki Wizowej; art. 19 ustawy z dnia 28 kwietnia 2022 r o zasadach realizacji zadań finansowanych ze środków europejskich w perspektywie finansowej 2021–2027</w:t>
      </w:r>
    </w:p>
    <w:p w:rsidRPr="00086A3F" w:rsidR="00086A3F" w:rsidP="615C0B99" w:rsidRDefault="00086A3F" w14:paraId="32C15338" w14:textId="77777777" w14:noSpellErr="1">
      <w:pPr>
        <w:spacing w:after="120" w:line="360" w:lineRule="auto"/>
        <w:jc w:val="center"/>
        <w:outlineLvl w:val="1"/>
        <w:rPr>
          <w:rFonts w:eastAsia="Yu Mincho" w:cs="Arial"/>
          <w:sz w:val="22"/>
          <w:szCs w:val="22"/>
        </w:rPr>
      </w:pPr>
      <w:r w:rsidRPr="615C0B99" w:rsidR="00086A3F">
        <w:rPr>
          <w:rFonts w:eastAsia="Yu Mincho" w:cs="Arial"/>
          <w:sz w:val="22"/>
          <w:szCs w:val="22"/>
        </w:rPr>
        <w:t>§ 1</w:t>
      </w:r>
    </w:p>
    <w:p w:rsidRPr="00086A3F" w:rsidR="00086A3F" w:rsidP="615C0B99" w:rsidRDefault="003B343B" w14:paraId="3DA26C14" w14:textId="695E2DF4">
      <w:pPr>
        <w:pStyle w:val="Akapitzlist"/>
        <w:numPr>
          <w:ilvl w:val="0"/>
          <w:numId w:val="2"/>
        </w:numPr>
        <w:spacing w:after="720" w:line="360" w:lineRule="auto"/>
        <w:rPr>
          <w:rFonts w:eastAsia="Yu Mincho" w:cs="Arial"/>
          <w:i w:val="0"/>
          <w:iCs w:val="0"/>
          <w:sz w:val="22"/>
          <w:szCs w:val="22"/>
        </w:rPr>
      </w:pPr>
      <w:r w:rsidRPr="615C0B99" w:rsidR="003B343B">
        <w:rPr>
          <w:rFonts w:eastAsia="Yu Mincho" w:cs="Arial"/>
          <w:i w:val="0"/>
          <w:iCs w:val="0"/>
          <w:sz w:val="22"/>
          <w:szCs w:val="22"/>
        </w:rPr>
        <w:t>Zmienia</w:t>
      </w:r>
      <w:r w:rsidRPr="615C0B99" w:rsidR="00086A3F">
        <w:rPr>
          <w:rFonts w:eastAsia="Yu Mincho" w:cs="Arial"/>
          <w:i w:val="0"/>
          <w:iCs w:val="0"/>
          <w:sz w:val="22"/>
          <w:szCs w:val="22"/>
        </w:rPr>
        <w:t xml:space="preserve"> się kryteria wyboru</w:t>
      </w:r>
      <w:r w:rsidRPr="615C0B99" w:rsidR="00684632">
        <w:rPr>
          <w:rFonts w:eastAsia="Yu Mincho" w:cs="Arial"/>
          <w:i w:val="0"/>
          <w:iCs w:val="0"/>
          <w:sz w:val="22"/>
          <w:szCs w:val="22"/>
        </w:rPr>
        <w:t xml:space="preserve"> pr</w:t>
      </w:r>
      <w:r w:rsidRPr="615C0B99" w:rsidR="00937639">
        <w:rPr>
          <w:rFonts w:eastAsia="Yu Mincho" w:cs="Arial"/>
          <w:i w:val="0"/>
          <w:iCs w:val="0"/>
          <w:sz w:val="22"/>
          <w:szCs w:val="22"/>
        </w:rPr>
        <w:t>ojektów dla działania FESL.05.14</w:t>
      </w:r>
      <w:r w:rsidRPr="615C0B99" w:rsidR="00086A3F">
        <w:rPr>
          <w:rFonts w:eastAsia="Yu Mincho" w:cs="Arial"/>
          <w:i w:val="0"/>
          <w:iCs w:val="0"/>
          <w:sz w:val="22"/>
          <w:szCs w:val="22"/>
        </w:rPr>
        <w:t xml:space="preserve"> </w:t>
      </w:r>
      <w:r w:rsidRPr="615C0B99" w:rsidR="00937639">
        <w:rPr>
          <w:rFonts w:eastAsia="Yu Mincho" w:cs="Arial"/>
          <w:i w:val="0"/>
          <w:iCs w:val="0"/>
          <w:sz w:val="22"/>
          <w:szCs w:val="22"/>
        </w:rPr>
        <w:t>Usługi rozwojowe dla kadr administracji samorządowej</w:t>
      </w:r>
      <w:r w:rsidRPr="615C0B99" w:rsidR="3E6EE84F">
        <w:rPr>
          <w:rFonts w:eastAsia="Yu Mincho" w:cs="Arial"/>
          <w:i w:val="0"/>
          <w:iCs w:val="0"/>
          <w:sz w:val="22"/>
          <w:szCs w:val="22"/>
        </w:rPr>
        <w:t xml:space="preserve">, </w:t>
      </w:r>
      <w:r w:rsidRPr="615C0B99" w:rsidR="00D141FE">
        <w:rPr>
          <w:rFonts w:eastAsia="Yu Mincho" w:cs="Arial"/>
          <w:i w:val="0"/>
          <w:iCs w:val="0"/>
          <w:sz w:val="22"/>
          <w:szCs w:val="22"/>
        </w:rPr>
        <w:t>typ I</w:t>
      </w:r>
      <w:r w:rsidRPr="615C0B99" w:rsidR="003B343B">
        <w:rPr>
          <w:rFonts w:eastAsia="Yu Mincho" w:cs="Arial"/>
          <w:i w:val="0"/>
          <w:iCs w:val="0"/>
          <w:sz w:val="22"/>
          <w:szCs w:val="22"/>
        </w:rPr>
        <w:t>, tryb konkurencyjny</w:t>
      </w:r>
      <w:r w:rsidRPr="615C0B99" w:rsidR="0A10EC82">
        <w:rPr>
          <w:rFonts w:eastAsia="Yu Mincho" w:cs="Arial"/>
          <w:i w:val="0"/>
          <w:iCs w:val="0"/>
          <w:sz w:val="22"/>
          <w:szCs w:val="22"/>
        </w:rPr>
        <w:t>,</w:t>
      </w:r>
      <w:r w:rsidRPr="615C0B99" w:rsidR="00D964DD">
        <w:rPr>
          <w:rFonts w:eastAsia="Yu Mincho" w:cs="Arial"/>
          <w:i w:val="0"/>
          <w:iCs w:val="0"/>
          <w:sz w:val="22"/>
          <w:szCs w:val="22"/>
        </w:rPr>
        <w:t xml:space="preserve"> poprzez zmianę uchwały nr 62 Komitetu Monitorującego program Fundusze Europejskie dla Śląskiego 2021-2027 z dnia 6 czerwca 2023 r</w:t>
      </w:r>
      <w:r w:rsidRPr="615C0B99" w:rsidR="00086A3F">
        <w:rPr>
          <w:rFonts w:eastAsia="Yu Mincho" w:cs="Arial"/>
          <w:i w:val="0"/>
          <w:iCs w:val="0"/>
          <w:sz w:val="22"/>
          <w:szCs w:val="22"/>
        </w:rPr>
        <w:t>.</w:t>
      </w:r>
      <w:r w:rsidRPr="615C0B99" w:rsidR="00D964DD">
        <w:rPr>
          <w:rFonts w:eastAsia="Yu Mincho" w:cs="Arial"/>
          <w:i w:val="0"/>
          <w:iCs w:val="0"/>
          <w:sz w:val="22"/>
          <w:szCs w:val="22"/>
        </w:rPr>
        <w:t xml:space="preserve"> Zmianie podlega</w:t>
      </w:r>
      <w:r w:rsidRPr="615C0B99" w:rsidR="008F1226">
        <w:rPr>
          <w:rFonts w:eastAsia="Yu Mincho" w:cs="Arial"/>
          <w:i w:val="0"/>
          <w:iCs w:val="0"/>
          <w:sz w:val="22"/>
          <w:szCs w:val="22"/>
        </w:rPr>
        <w:t>ją kryterium ogólne formalne nr 3,</w:t>
      </w:r>
      <w:r w:rsidRPr="615C0B99" w:rsidR="00D964DD">
        <w:rPr>
          <w:rFonts w:eastAsia="Yu Mincho" w:cs="Arial"/>
          <w:i w:val="0"/>
          <w:iCs w:val="0"/>
          <w:sz w:val="22"/>
          <w:szCs w:val="22"/>
        </w:rPr>
        <w:t xml:space="preserve"> kryterium szczegółowe dostępu nr 4</w:t>
      </w:r>
      <w:r w:rsidRPr="615C0B99" w:rsidR="0023199C">
        <w:rPr>
          <w:rFonts w:eastAsia="Yu Mincho" w:cs="Arial"/>
          <w:i w:val="0"/>
          <w:iCs w:val="0"/>
          <w:sz w:val="22"/>
          <w:szCs w:val="22"/>
        </w:rPr>
        <w:t xml:space="preserve"> oraz</w:t>
      </w:r>
      <w:r w:rsidRPr="615C0B99" w:rsidR="008F1226">
        <w:rPr>
          <w:rFonts w:eastAsia="Yu Mincho" w:cs="Arial"/>
          <w:i w:val="0"/>
          <w:iCs w:val="0"/>
          <w:sz w:val="22"/>
          <w:szCs w:val="22"/>
        </w:rPr>
        <w:t xml:space="preserve"> kryterium ogó</w:t>
      </w:r>
      <w:r w:rsidRPr="615C0B99" w:rsidR="0023199C">
        <w:rPr>
          <w:rFonts w:eastAsia="Yu Mincho" w:cs="Arial"/>
          <w:i w:val="0"/>
          <w:iCs w:val="0"/>
          <w:sz w:val="22"/>
          <w:szCs w:val="22"/>
        </w:rPr>
        <w:t>lne negocjacyjne a także dodano</w:t>
      </w:r>
      <w:r w:rsidRPr="615C0B99" w:rsidR="008F1226">
        <w:rPr>
          <w:rFonts w:eastAsia="Yu Mincho" w:cs="Arial"/>
          <w:i w:val="0"/>
          <w:iCs w:val="0"/>
          <w:sz w:val="22"/>
          <w:szCs w:val="22"/>
        </w:rPr>
        <w:t xml:space="preserve"> dwa kryteria szczegółowe dodatkowe</w:t>
      </w:r>
      <w:r w:rsidRPr="615C0B99" w:rsidR="00D964DD">
        <w:rPr>
          <w:rFonts w:eastAsia="Yu Mincho" w:cs="Arial"/>
          <w:i w:val="0"/>
          <w:iCs w:val="0"/>
          <w:sz w:val="22"/>
          <w:szCs w:val="22"/>
        </w:rPr>
        <w:t>.</w:t>
      </w:r>
    </w:p>
    <w:p w:rsidRPr="00086A3F" w:rsidR="00086A3F" w:rsidP="615C0B99" w:rsidRDefault="00086A3F" w14:paraId="1B1901DA" w14:textId="5250F3C7" w14:noSpellErr="1">
      <w:pPr>
        <w:pStyle w:val="Akapitzlist"/>
        <w:numPr>
          <w:ilvl w:val="0"/>
          <w:numId w:val="2"/>
        </w:numPr>
        <w:spacing w:after="480" w:line="360" w:lineRule="auto"/>
        <w:ind w:left="714" w:hanging="357"/>
        <w:rPr>
          <w:rFonts w:eastAsia="Yu Mincho" w:cs="Arial"/>
          <w:i w:val="0"/>
          <w:iCs w:val="0"/>
          <w:sz w:val="22"/>
          <w:szCs w:val="22"/>
        </w:rPr>
      </w:pPr>
      <w:r w:rsidRPr="615C0B99" w:rsidR="00086A3F">
        <w:rPr>
          <w:rFonts w:eastAsia="Yu Mincho" w:cs="Arial"/>
          <w:i w:val="0"/>
          <w:iCs w:val="0"/>
          <w:sz w:val="22"/>
          <w:szCs w:val="22"/>
        </w:rPr>
        <w:t>Kryteria wyboru projektów</w:t>
      </w:r>
      <w:r w:rsidRPr="615C0B99" w:rsidR="00D964DD">
        <w:rPr>
          <w:rFonts w:eastAsia="Yu Mincho" w:cs="Arial"/>
          <w:i w:val="0"/>
          <w:iCs w:val="0"/>
          <w:sz w:val="22"/>
          <w:szCs w:val="22"/>
        </w:rPr>
        <w:t xml:space="preserve"> (tekst jednolity)</w:t>
      </w:r>
      <w:r w:rsidRPr="615C0B99" w:rsidR="00086A3F">
        <w:rPr>
          <w:rFonts w:eastAsia="Yu Mincho" w:cs="Arial"/>
          <w:i w:val="0"/>
          <w:iCs w:val="0"/>
          <w:sz w:val="22"/>
          <w:szCs w:val="22"/>
        </w:rPr>
        <w:t xml:space="preserve"> stanowią załącznik do niniejszej uchwały.</w:t>
      </w:r>
    </w:p>
    <w:p w:rsidR="00086A3F" w:rsidP="615C0B99" w:rsidRDefault="00086A3F" w14:paraId="2968BFB8" w14:textId="3B568015" w14:noSpellErr="1">
      <w:pPr>
        <w:spacing w:after="120" w:line="360" w:lineRule="auto"/>
        <w:jc w:val="center"/>
        <w:outlineLvl w:val="1"/>
        <w:rPr>
          <w:rFonts w:eastAsia="Yu Mincho" w:cs="Arial"/>
          <w:sz w:val="22"/>
          <w:szCs w:val="22"/>
        </w:rPr>
      </w:pPr>
      <w:r w:rsidRPr="615C0B99" w:rsidR="00086A3F">
        <w:rPr>
          <w:rFonts w:eastAsia="Yu Mincho" w:cs="Arial"/>
          <w:sz w:val="22"/>
          <w:szCs w:val="22"/>
        </w:rPr>
        <w:t>§ 2</w:t>
      </w:r>
    </w:p>
    <w:p w:rsidR="00D964DD" w:rsidP="615C0B99" w:rsidRDefault="00D964DD" w14:paraId="007C8444" w14:textId="48E480DC" w14:noSpellErr="1">
      <w:pPr>
        <w:spacing w:after="1680" w:line="360" w:lineRule="auto"/>
        <w:outlineLvl w:val="1"/>
        <w:rPr>
          <w:rFonts w:eastAsia="Yu Mincho" w:cs="Arial"/>
          <w:sz w:val="22"/>
          <w:szCs w:val="22"/>
        </w:rPr>
      </w:pPr>
      <w:r w:rsidRPr="615C0B99" w:rsidR="00D964DD">
        <w:rPr>
          <w:rFonts w:eastAsia="Yu Mincho" w:cs="Arial"/>
          <w:sz w:val="22"/>
          <w:szCs w:val="22"/>
        </w:rPr>
        <w:t>Pozostałe postanowienia uchwały nr 62 Komitetu Monitorującego z dnia 6 czerwca 2023 r. pozostają bez zmian.</w:t>
      </w:r>
    </w:p>
    <w:p w:rsidRPr="00086A3F" w:rsidR="00D964DD" w:rsidP="615C0B99" w:rsidRDefault="00D964DD" w14:paraId="24269822" w14:textId="6D3E1550" w14:noSpellErr="1">
      <w:pPr>
        <w:spacing w:after="120" w:line="360" w:lineRule="auto"/>
        <w:jc w:val="center"/>
        <w:outlineLvl w:val="1"/>
        <w:rPr>
          <w:rFonts w:eastAsia="Yu Mincho" w:cs="Arial"/>
          <w:sz w:val="22"/>
          <w:szCs w:val="22"/>
        </w:rPr>
      </w:pPr>
      <w:r w:rsidRPr="615C0B99" w:rsidR="00D964DD">
        <w:rPr>
          <w:rFonts w:eastAsia="Yu Mincho" w:cs="Arial"/>
          <w:sz w:val="22"/>
          <w:szCs w:val="22"/>
        </w:rPr>
        <w:t>§ 3</w:t>
      </w:r>
    </w:p>
    <w:p w:rsidRPr="00D964DD" w:rsidR="00733590" w:rsidP="615C0B99" w:rsidRDefault="00086A3F" w14:paraId="328FC02C" w14:textId="1388532D" w14:noSpellErr="1">
      <w:pPr>
        <w:spacing w:before="120" w:after="120" w:line="360" w:lineRule="auto"/>
        <w:rPr>
          <w:rFonts w:eastAsia="Yu Mincho" w:cs="Arial"/>
          <w:sz w:val="22"/>
          <w:szCs w:val="22"/>
        </w:rPr>
      </w:pPr>
      <w:r w:rsidRPr="49D9AF3B" w:rsidR="00086A3F">
        <w:rPr>
          <w:rFonts w:eastAsia="Yu Mincho" w:cs="Arial"/>
          <w:sz w:val="22"/>
          <w:szCs w:val="22"/>
        </w:rPr>
        <w:t>Uchwała wchodzi w życie z dniem podjęcia.</w:t>
      </w:r>
    </w:p>
    <w:p w:rsidR="42DD675F" w:rsidP="49D9AF3B" w:rsidRDefault="42DD675F" w14:paraId="6DB8A86A" w14:textId="7C2B53C9">
      <w:pPr>
        <w:spacing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49D9AF3B" w:rsidR="42DD675F">
        <w:rPr>
          <w:rFonts w:ascii="Calibri" w:hAnsi="Calibri" w:eastAsia="Calibri" w:cs="Calibri"/>
          <w:b w:val="1"/>
          <w:bCs w:val="1"/>
          <w:i w:val="0"/>
          <w:iCs w:val="0"/>
          <w:noProof w:val="0"/>
          <w:sz w:val="22"/>
          <w:szCs w:val="22"/>
          <w:lang w:val="pl-PL"/>
        </w:rPr>
        <w:t>Przewodniczący</w:t>
      </w:r>
      <w:r>
        <w:br/>
      </w:r>
      <w:r w:rsidRPr="49D9AF3B" w:rsidR="42DD675F">
        <w:rPr>
          <w:rFonts w:ascii="Calibri" w:hAnsi="Calibri" w:eastAsia="Calibri" w:cs="Calibri"/>
          <w:b w:val="1"/>
          <w:bCs w:val="1"/>
          <w:i w:val="0"/>
          <w:iCs w:val="0"/>
          <w:noProof w:val="0"/>
          <w:sz w:val="22"/>
          <w:szCs w:val="22"/>
          <w:lang w:val="pl-PL"/>
        </w:rPr>
        <w:t>KM FE SL 2021-2027</w:t>
      </w:r>
    </w:p>
    <w:p w:rsidR="42DD675F" w:rsidP="49D9AF3B" w:rsidRDefault="42DD675F" w14:paraId="7FA67347" w14:textId="27DE6DF6">
      <w:pPr>
        <w:spacing w:beforeAutospacing="on" w:after="160" w:afterAutospacing="on" w:line="276" w:lineRule="auto"/>
        <w:ind w:left="4248" w:right="0"/>
        <w:jc w:val="center"/>
        <w:rPr>
          <w:rFonts w:ascii="Calibri" w:hAnsi="Calibri" w:eastAsia="Calibri" w:cs="Calibri"/>
          <w:b w:val="0"/>
          <w:bCs w:val="0"/>
          <w:i w:val="0"/>
          <w:iCs w:val="0"/>
          <w:noProof w:val="0"/>
          <w:sz w:val="22"/>
          <w:szCs w:val="22"/>
          <w:lang w:val="pl-PL"/>
        </w:rPr>
      </w:pPr>
      <w:r w:rsidRPr="49D9AF3B" w:rsidR="42DD675F">
        <w:rPr>
          <w:rFonts w:ascii="Calibri" w:hAnsi="Calibri" w:eastAsia="Calibri" w:cs="Calibri"/>
          <w:b w:val="1"/>
          <w:bCs w:val="1"/>
          <w:i w:val="0"/>
          <w:iCs w:val="0"/>
          <w:noProof w:val="0"/>
          <w:sz w:val="22"/>
          <w:szCs w:val="22"/>
          <w:lang w:val="pl-PL"/>
        </w:rPr>
        <w:t>Jakub Chełstowski</w:t>
      </w:r>
    </w:p>
    <w:p w:rsidR="49D9AF3B" w:rsidP="49D9AF3B" w:rsidRDefault="49D9AF3B" w14:paraId="5E9F91AB" w14:textId="267A9EB2">
      <w:pPr>
        <w:pStyle w:val="Normalny"/>
        <w:spacing w:beforeAutospacing="on" w:afterAutospacing="on" w:line="276" w:lineRule="auto"/>
        <w:ind w:left="4248" w:right="0"/>
        <w:jc w:val="center"/>
        <w:rPr>
          <w:rFonts w:eastAsia="Yu Mincho" w:cs="Arial"/>
          <w:b w:val="1"/>
          <w:bCs w:val="1"/>
          <w:sz w:val="22"/>
          <w:szCs w:val="22"/>
          <w:lang w:eastAsia="pl-PL"/>
        </w:rPr>
      </w:pPr>
    </w:p>
    <w:p w:rsidRPr="00086A3F" w:rsidR="00086A3F" w:rsidP="615C0B99" w:rsidRDefault="00086A3F" w14:paraId="63C5280B" w14:textId="39FDDA9F">
      <w:pPr>
        <w:spacing w:before="100" w:beforeAutospacing="on" w:after="100" w:afterAutospacing="on"/>
        <w:ind w:left="4248"/>
        <w:jc w:val="center"/>
        <w:rPr>
          <w:rFonts w:eastAsia="Yu Mincho" w:cs="Arial"/>
          <w:b w:val="1"/>
          <w:bCs w:val="1"/>
          <w:sz w:val="22"/>
          <w:szCs w:val="22"/>
          <w:lang w:eastAsia="pl-PL"/>
        </w:rPr>
      </w:pPr>
      <w:bookmarkEnd w:id="0"/>
    </w:p>
    <w:p w:rsidR="00086A3F" w:rsidP="00EA1C36" w:rsidRDefault="00086A3F" w14:paraId="1D9E2030" w14:textId="77777777">
      <w:pPr>
        <w:pStyle w:val="Nagwek2"/>
        <w:spacing w:line="360" w:lineRule="auto"/>
        <w:rPr>
          <w:rFonts w:cs="Arial"/>
        </w:rPr>
        <w:sectPr w:rsidR="00086A3F" w:rsidSect="00086A3F">
          <w:footerReference w:type="default" r:id="rId12"/>
          <w:pgSz w:w="11906" w:h="16838" w:orient="portrait"/>
          <w:pgMar w:top="1418" w:right="1418" w:bottom="1418" w:left="1418" w:header="709" w:footer="709" w:gutter="0"/>
          <w:cols w:space="708"/>
          <w:docGrid w:linePitch="360"/>
        </w:sectPr>
      </w:pPr>
    </w:p>
    <w:p w:rsidRPr="000E5CCE" w:rsidR="000E5CCE" w:rsidP="000E5CCE" w:rsidRDefault="00EA1C36" w14:paraId="5645A462" w14:textId="77777777">
      <w:pPr>
        <w:pStyle w:val="Nagwek2"/>
        <w:spacing w:line="360" w:lineRule="auto"/>
        <w:rPr>
          <w:rFonts w:cs="Arial"/>
        </w:rPr>
      </w:pPr>
      <w:r w:rsidRPr="00FC2FBE">
        <w:rPr>
          <w:rFonts w:cs="Arial"/>
        </w:rPr>
        <w:t>Kryteria ogólne formalne</w:t>
      </w:r>
    </w:p>
    <w:tbl>
      <w:tblPr>
        <w:tblStyle w:val="Tabelasiatki1jasna1"/>
        <w:tblW w:w="0" w:type="auto"/>
        <w:tblLook w:val="04A0" w:firstRow="1" w:lastRow="0" w:firstColumn="1" w:lastColumn="0" w:noHBand="0" w:noVBand="1"/>
        <w:tblCaption w:val="Kryteria ogólne formalne"/>
        <w:tblDescription w:val="Tabela zawiera pięć kryteriów ogólnych formalnych. Kryteria te muszą być spełnione, aby wnioskowany projekt mógł być dofinansowany."/>
      </w:tblPr>
      <w:tblGrid>
        <w:gridCol w:w="672"/>
        <w:gridCol w:w="2502"/>
        <w:gridCol w:w="5146"/>
        <w:gridCol w:w="2429"/>
        <w:gridCol w:w="1828"/>
        <w:gridCol w:w="1415"/>
      </w:tblGrid>
      <w:tr w:rsidRPr="000E5CCE" w:rsidR="000E5CCE" w:rsidTr="00AC44D6" w14:paraId="765FFE4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BFBFBF" w:themeFill="background1" w:themeFillShade="BF"/>
            <w:vAlign w:val="center"/>
          </w:tcPr>
          <w:p w:rsidRPr="000E5CCE" w:rsidR="000E5CCE" w:rsidP="000E5CCE" w:rsidRDefault="000E5CCE" w14:paraId="48C0205D" w14:textId="77777777">
            <w:pPr>
              <w:spacing w:line="360" w:lineRule="auto"/>
              <w:jc w:val="center"/>
              <w:rPr>
                <w:rFonts w:ascii="Arial" w:hAnsi="Arial" w:cs="Arial"/>
              </w:rPr>
            </w:pPr>
            <w:r w:rsidRPr="000E5CCE">
              <w:rPr>
                <w:rFonts w:ascii="Arial" w:hAnsi="Arial" w:cs="Arial"/>
              </w:rPr>
              <w:t>Lp.</w:t>
            </w:r>
          </w:p>
        </w:tc>
        <w:tc>
          <w:tcPr>
            <w:tcW w:w="2542" w:type="dxa"/>
            <w:shd w:val="clear" w:color="auto" w:fill="BFBFBF" w:themeFill="background1" w:themeFillShade="BF"/>
            <w:vAlign w:val="center"/>
          </w:tcPr>
          <w:p w:rsidRPr="000E5CCE" w:rsidR="000E5CCE" w:rsidP="000E5CCE" w:rsidRDefault="000E5CCE" w14:paraId="0DA664A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Nazwa kryterium</w:t>
            </w:r>
          </w:p>
        </w:tc>
        <w:tc>
          <w:tcPr>
            <w:tcW w:w="5338" w:type="dxa"/>
            <w:shd w:val="clear" w:color="auto" w:fill="BFBFBF" w:themeFill="background1" w:themeFillShade="BF"/>
            <w:vAlign w:val="center"/>
          </w:tcPr>
          <w:p w:rsidRPr="000E5CCE" w:rsidR="000E5CCE" w:rsidP="000E5CCE" w:rsidRDefault="000E5CCE" w14:paraId="4371395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Definicja kryterium</w:t>
            </w:r>
          </w:p>
        </w:tc>
        <w:tc>
          <w:tcPr>
            <w:tcW w:w="2463" w:type="dxa"/>
            <w:shd w:val="clear" w:color="auto" w:fill="BFBFBF" w:themeFill="background1" w:themeFillShade="BF"/>
            <w:vAlign w:val="center"/>
          </w:tcPr>
          <w:p w:rsidRPr="000E5CCE" w:rsidR="000E5CCE" w:rsidP="000E5CCE" w:rsidRDefault="000E5CCE" w14:paraId="69B14EB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Czy spełnienie kryterium jest konieczne do przyznania dofinansowania?</w:t>
            </w:r>
            <w:r w:rsidRPr="000E5CCE" w:rsidDel="00882795">
              <w:rPr>
                <w:rFonts w:ascii="Arial" w:hAnsi="Arial" w:cs="Arial"/>
              </w:rPr>
              <w:t xml:space="preserve"> </w:t>
            </w:r>
          </w:p>
        </w:tc>
        <w:tc>
          <w:tcPr>
            <w:tcW w:w="1870" w:type="dxa"/>
            <w:shd w:val="clear" w:color="auto" w:fill="BFBFBF" w:themeFill="background1" w:themeFillShade="BF"/>
            <w:vAlign w:val="center"/>
          </w:tcPr>
          <w:p w:rsidRPr="000E5CCE" w:rsidR="000E5CCE" w:rsidP="000E5CCE" w:rsidRDefault="000E5CCE" w14:paraId="52259E5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Sposób oceny kryterium</w:t>
            </w:r>
          </w:p>
        </w:tc>
        <w:tc>
          <w:tcPr>
            <w:tcW w:w="1323" w:type="dxa"/>
            <w:shd w:val="clear" w:color="auto" w:fill="BFBFBF" w:themeFill="background1" w:themeFillShade="BF"/>
            <w:vAlign w:val="center"/>
          </w:tcPr>
          <w:p w:rsidRPr="000E5CCE" w:rsidR="000E5CCE" w:rsidP="000E5CCE" w:rsidRDefault="000E5CCE" w14:paraId="083863F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Szczególne znaczenie kryterium</w:t>
            </w:r>
          </w:p>
        </w:tc>
      </w:tr>
      <w:tr w:rsidRPr="000E5CCE" w:rsidR="000E5CCE" w:rsidTr="00D141FE" w14:paraId="0B21F405" w14:textId="77777777">
        <w:tc>
          <w:tcPr>
            <w:cnfStyle w:val="001000000000" w:firstRow="0" w:lastRow="0" w:firstColumn="1" w:lastColumn="0" w:oddVBand="0" w:evenVBand="0" w:oddHBand="0" w:evenHBand="0" w:firstRowFirstColumn="0" w:firstRowLastColumn="0" w:lastRowFirstColumn="0" w:lastRowLastColumn="0"/>
            <w:tcW w:w="682" w:type="dxa"/>
          </w:tcPr>
          <w:p w:rsidRPr="000E5CCE" w:rsidR="000E5CCE" w:rsidP="00987AE8" w:rsidRDefault="000E5CCE" w14:paraId="5BABCEAD" w14:textId="77777777">
            <w:pPr>
              <w:numPr>
                <w:ilvl w:val="0"/>
                <w:numId w:val="9"/>
              </w:numPr>
              <w:spacing w:after="0" w:line="360" w:lineRule="auto"/>
              <w:contextualSpacing/>
              <w:rPr>
                <w:rFonts w:ascii="Arial" w:hAnsi="Arial" w:cs="Arial"/>
              </w:rPr>
            </w:pPr>
          </w:p>
        </w:tc>
        <w:tc>
          <w:tcPr>
            <w:tcW w:w="2542" w:type="dxa"/>
          </w:tcPr>
          <w:p w:rsidRPr="000E5CCE" w:rsidR="000E5CCE" w:rsidP="000E5CCE" w:rsidRDefault="000E5CCE" w14:paraId="3D81D344" w14:textId="2F93254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Wnioskodawca oraz partner* (jeśli dotyczy) są podmiotami uprawn</w:t>
            </w:r>
            <w:r w:rsidR="00CF5E8A">
              <w:rPr>
                <w:rFonts w:ascii="Arial" w:hAnsi="Arial" w:cs="Arial"/>
              </w:rPr>
              <w:t>ionymi do aplikowania o środki w </w:t>
            </w:r>
            <w:r w:rsidR="00D2249A">
              <w:rPr>
                <w:rFonts w:ascii="Arial" w:hAnsi="Arial" w:cs="Arial"/>
              </w:rPr>
              <w:t>ramach naboru.</w:t>
            </w:r>
          </w:p>
          <w:p w:rsidRPr="000E5CCE" w:rsidR="000E5CCE" w:rsidP="000E5CCE" w:rsidRDefault="000E5CCE" w14:paraId="38929A51" w14:textId="648C7B9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Określon</w:t>
            </w:r>
            <w:r w:rsidR="00CF5E8A">
              <w:rPr>
                <w:rFonts w:ascii="Arial" w:hAnsi="Arial" w:cs="Arial"/>
              </w:rPr>
              <w:t>y jako „realizator” we wniosku o </w:t>
            </w:r>
            <w:r w:rsidRPr="000E5CCE">
              <w:rPr>
                <w:rFonts w:ascii="Arial" w:hAnsi="Arial" w:cs="Arial"/>
              </w:rPr>
              <w:t>dofinansowanie</w:t>
            </w:r>
            <w:r w:rsidRPr="000E5CCE">
              <w:rPr>
                <w:rFonts w:ascii="Arial" w:hAnsi="Arial" w:cs="Arial"/>
                <w:vertAlign w:val="superscript"/>
              </w:rPr>
              <w:footnoteReference w:id="1"/>
            </w:r>
            <w:r w:rsidRPr="000E5CCE">
              <w:rPr>
                <w:rFonts w:ascii="Arial" w:hAnsi="Arial" w:cs="Arial"/>
              </w:rPr>
              <w:t xml:space="preserve"> </w:t>
            </w:r>
          </w:p>
        </w:tc>
        <w:tc>
          <w:tcPr>
            <w:tcW w:w="5338" w:type="dxa"/>
          </w:tcPr>
          <w:p w:rsidRPr="000E5CCE" w:rsidR="000E5CCE" w:rsidP="000E5CCE" w:rsidRDefault="000E5CCE" w14:paraId="6B36DB42" w14:textId="14CBCBA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Wnioskodawca (i partner – jeśli dotyczy) są podmiotami uprawnionymi do aplikowania </w:t>
            </w:r>
            <w:r w:rsidR="00CF5E8A">
              <w:rPr>
                <w:rFonts w:ascii="Arial" w:hAnsi="Arial" w:cs="Arial"/>
              </w:rPr>
              <w:t>o </w:t>
            </w:r>
            <w:r w:rsidRPr="000E5CCE">
              <w:rPr>
                <w:rFonts w:ascii="Arial" w:hAnsi="Arial" w:cs="Arial"/>
              </w:rPr>
              <w:t>środki, zgodnie z regulaminem wyboru projektów</w:t>
            </w:r>
            <w:r w:rsidRPr="000E5CCE">
              <w:rPr>
                <w:rFonts w:ascii="Arial" w:hAnsi="Arial" w:cs="Arial"/>
                <w:vertAlign w:val="superscript"/>
              </w:rPr>
              <w:footnoteReference w:id="2"/>
            </w:r>
            <w:r w:rsidRPr="000E5CCE">
              <w:rPr>
                <w:rFonts w:ascii="Arial" w:hAnsi="Arial" w:cs="Arial"/>
              </w:rPr>
              <w:t>. Kryterium weryfikowane na podstawie części A.1 wniosku „Dane wnioskodawcy” – lidera projektu (oraz części A.2 „Partnerstwo w ramach projektu” – jeśli dotyczy).</w:t>
            </w:r>
          </w:p>
          <w:p w:rsidRPr="000E5CCE" w:rsidR="000E5CCE" w:rsidP="000E5CCE" w:rsidRDefault="000E5CCE" w14:paraId="328657E8" w14:textId="0080DF47">
            <w:pPr>
              <w:widowControl w:val="0"/>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Weryfikowane będzie, czy wnioskodawca </w:t>
            </w:r>
            <w:r w:rsidR="00CF5E8A">
              <w:rPr>
                <w:rFonts w:ascii="Arial" w:hAnsi="Arial" w:cs="Arial"/>
                <w:spacing w:val="-2"/>
              </w:rPr>
              <w:t>(i </w:t>
            </w:r>
            <w:r w:rsidRPr="000E5CCE">
              <w:rPr>
                <w:rFonts w:ascii="Arial" w:hAnsi="Arial" w:cs="Arial"/>
                <w:spacing w:val="-2"/>
              </w:rPr>
              <w:t>partner – jeśli do</w:t>
            </w:r>
            <w:r w:rsidR="00CF5E8A">
              <w:rPr>
                <w:rFonts w:ascii="Arial" w:hAnsi="Arial" w:cs="Arial"/>
                <w:spacing w:val="-2"/>
              </w:rPr>
              <w:t xml:space="preserve">tyczy) nie podlega wykluczeniu </w:t>
            </w:r>
            <w:r w:rsidRPr="000E5CCE">
              <w:rPr>
                <w:rFonts w:ascii="Arial" w:hAnsi="Arial" w:cs="Arial"/>
                <w:spacing w:val="-2"/>
              </w:rPr>
              <w:t>z możliwości otrzymania dofinansowania ze środków Unii Europejskiej na podstawie:</w:t>
            </w:r>
          </w:p>
          <w:p w:rsidRPr="000E5CCE" w:rsidR="000E5CCE" w:rsidP="00987AE8" w:rsidRDefault="000E5CCE" w14:paraId="66E72C88" w14:textId="18047D2A">
            <w:pPr>
              <w:widowControl w:val="0"/>
              <w:numPr>
                <w:ilvl w:val="0"/>
                <w:numId w:val="5"/>
              </w:numPr>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207 ust. 4 </w:t>
            </w:r>
            <w:hyperlink w:history="1" r:id="rId13">
              <w:r w:rsidRPr="009E0DF4">
                <w:rPr>
                  <w:rStyle w:val="Hipercze"/>
                  <w:rFonts w:ascii="Arial" w:hAnsi="Arial" w:cs="Arial"/>
                  <w:spacing w:val="-2"/>
                </w:rPr>
                <w:t>ustawy z dnia 27 sierpnia 2009 r. o finansach publicznych</w:t>
              </w:r>
            </w:hyperlink>
            <w:r w:rsidRPr="000E5CCE">
              <w:rPr>
                <w:rFonts w:ascii="Arial" w:hAnsi="Arial" w:cs="Arial"/>
                <w:spacing w:val="-2"/>
              </w:rPr>
              <w:t>;</w:t>
            </w:r>
          </w:p>
          <w:p w:rsidRPr="000E5CCE" w:rsidR="000E5CCE" w:rsidP="00987AE8" w:rsidRDefault="000E5CCE" w14:paraId="4DA441A9" w14:textId="2BFEA4EA">
            <w:pPr>
              <w:widowControl w:val="0"/>
              <w:numPr>
                <w:ilvl w:val="0"/>
                <w:numId w:val="5"/>
              </w:numPr>
              <w:autoSpaceDE w:val="0"/>
              <w:autoSpaceDN w:val="0"/>
              <w:spacing w:before="131" w:after="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12 ust. 1 pkt 1 </w:t>
            </w:r>
            <w:hyperlink w:history="1" r:id="rId14">
              <w:r w:rsidRPr="009E0DF4">
                <w:rPr>
                  <w:rStyle w:val="Hipercze"/>
                  <w:rFonts w:ascii="Arial" w:hAnsi="Arial" w:cs="Arial"/>
                  <w:spacing w:val="-2"/>
                </w:rPr>
                <w:t>ustawy z dnia 15 czerwca 2012 r. o skutkach powierzania wykonywania pracy cudzoziemcom przebywającym wbrew przepisom na terytorium Rzeczypospolitej Polskiej</w:t>
              </w:r>
            </w:hyperlink>
            <w:r w:rsidRPr="000E5CCE">
              <w:rPr>
                <w:rFonts w:ascii="Arial" w:hAnsi="Arial" w:cs="Arial"/>
                <w:spacing w:val="-2"/>
              </w:rPr>
              <w:t>;</w:t>
            </w:r>
          </w:p>
          <w:p w:rsidRPr="000E5CCE" w:rsidR="000E5CCE" w:rsidP="00D2249A" w:rsidRDefault="000E5CCE" w14:paraId="3177CB95" w14:textId="13452C99">
            <w:pPr>
              <w:widowControl w:val="0"/>
              <w:numPr>
                <w:ilvl w:val="0"/>
                <w:numId w:val="5"/>
              </w:numPr>
              <w:autoSpaceDE w:val="0"/>
              <w:autoSpaceDN w:val="0"/>
              <w:spacing w:before="131" w:after="240"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0E5CCE">
              <w:rPr>
                <w:rFonts w:ascii="Arial" w:hAnsi="Arial" w:cs="Arial"/>
                <w:spacing w:val="-2"/>
              </w:rPr>
              <w:t xml:space="preserve">art. 9 ust. 1 pkt 2a </w:t>
            </w:r>
            <w:hyperlink w:history="1" r:id="rId15">
              <w:r w:rsidRPr="009E0DF4">
                <w:rPr>
                  <w:rStyle w:val="Hipercze"/>
                  <w:rFonts w:ascii="Arial" w:hAnsi="Arial" w:cs="Arial"/>
                  <w:spacing w:val="-2"/>
                </w:rPr>
                <w:t>ustawy z dnia 28 października 2002 r. o odpowiedzialności podmiotów zbiorowych za czyny zabronione pod groźbą kary</w:t>
              </w:r>
            </w:hyperlink>
            <w:r w:rsidRPr="000E5CCE">
              <w:rPr>
                <w:rFonts w:ascii="Arial" w:hAnsi="Arial" w:cs="Arial"/>
                <w:spacing w:val="-2"/>
              </w:rPr>
              <w:t>.</w:t>
            </w:r>
          </w:p>
          <w:p w:rsidRPr="000E5CCE" w:rsidR="000E5CCE" w:rsidP="000E5CCE" w:rsidRDefault="000E5CCE" w14:paraId="5BC9EF24" w14:textId="158751C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uzasadnionych przypadkach Wojewódzki Urząd Pracy w Katowicach jako instytucja organizująca nabór</w:t>
            </w:r>
            <w:r w:rsidRPr="000E5CCE">
              <w:rPr>
                <w:rFonts w:ascii="Arial" w:hAnsi="Arial" w:cs="Arial"/>
                <w:vertAlign w:val="superscript"/>
              </w:rPr>
              <w:footnoteReference w:id="3"/>
            </w:r>
            <w:r w:rsidRPr="000E5CCE">
              <w:rPr>
                <w:rFonts w:ascii="Arial" w:hAnsi="Arial" w:cs="Arial"/>
              </w:rPr>
              <w:t xml:space="preserve"> dopuszcza możliwość zmiany partnera (jeśli dotyczy) na etapie realizacji projektu. Na etapie realizacji projektu, w przypadku projektów partnerskich, ION nie wyrazi zgody na zmiany </w:t>
            </w:r>
            <w:r w:rsidRPr="000E5CCE">
              <w:rPr>
                <w:rFonts w:ascii="Arial" w:hAnsi="Arial" w:cs="Arial"/>
              </w:rPr>
              <w:t>w</w:t>
            </w:r>
            <w:r w:rsidR="00CF5E8A">
              <w:rPr>
                <w:rFonts w:ascii="Arial" w:hAnsi="Arial" w:cs="Arial"/>
              </w:rPr>
              <w:t> </w:t>
            </w:r>
            <w:r w:rsidRPr="000E5CCE">
              <w:rPr>
                <w:rFonts w:ascii="Arial" w:hAnsi="Arial" w:cs="Arial"/>
              </w:rPr>
              <w:t>strukturze partnerstwa, które skutkowałyby naruszeniem tego kryterium. W takim przypadku kryterium będzie nadal uznane za spełnione, jeżeli nowy partner będzie spełniać warunki, które umożliwiłyby mu aplikowani</w:t>
            </w:r>
            <w:r w:rsidR="00D2249A">
              <w:rPr>
                <w:rFonts w:ascii="Arial" w:hAnsi="Arial" w:cs="Arial"/>
              </w:rPr>
              <w:t>e o środki w ramach naboru.</w:t>
            </w:r>
          </w:p>
          <w:p w:rsidRPr="000E5CCE" w:rsidR="000E5CCE" w:rsidP="000E5CCE" w:rsidRDefault="000E5CCE" w14:paraId="6CE814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Kryterium musi być spełnione zarówno </w:t>
            </w:r>
            <w:r w:rsidRPr="000E5CCE">
              <w:rPr>
                <w:rFonts w:ascii="Arial" w:hAnsi="Arial" w:cs="Arial"/>
              </w:rPr>
              <w:br/>
            </w:r>
            <w:r w:rsidRPr="000E5CCE">
              <w:rPr>
                <w:rFonts w:ascii="Arial" w:hAnsi="Arial" w:cs="Arial"/>
              </w:rPr>
              <w:t>w momencie oceny wniosku, jak i w dniu podpisania umowy o dofinansowanie projektu.</w:t>
            </w:r>
          </w:p>
        </w:tc>
        <w:tc>
          <w:tcPr>
            <w:tcW w:w="2463" w:type="dxa"/>
          </w:tcPr>
          <w:p w:rsidRPr="000E5CCE" w:rsidR="000E5CCE" w:rsidP="000E5CCE" w:rsidRDefault="000E5CCE" w14:paraId="1E54B26D" w14:textId="63F3F6E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TAK</w:t>
            </w:r>
            <w:r w:rsidR="00F518CB">
              <w:rPr>
                <w:rFonts w:ascii="Arial" w:hAnsi="Arial" w:cs="Arial"/>
              </w:rPr>
              <w:t>.</w:t>
            </w:r>
          </w:p>
          <w:p w:rsidRPr="000E5CCE" w:rsidR="000E5CCE" w:rsidP="000E5CCE" w:rsidRDefault="000E5CCE" w14:paraId="324DB27A" w14:textId="6FF641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rsidRPr="000E5CCE" w:rsidR="000E5CCE" w:rsidP="000E5CCE" w:rsidRDefault="000E5CCE" w14:paraId="69C4B2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p>
          <w:p w:rsidRPr="000E5CCE" w:rsidR="000E5CCE" w:rsidP="000E5CCE" w:rsidRDefault="000E5CCE" w14:paraId="3A04DEAB"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rsidRPr="000E5CCE" w:rsidR="000E5CCE" w:rsidP="000E5CCE" w:rsidRDefault="000E5CCE" w14:paraId="67DF115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rsidRPr="000E5CCE" w:rsidR="000E5CCE" w:rsidP="000E5CCE" w:rsidRDefault="000E5CCE" w14:paraId="73A96B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323" w:type="dxa"/>
          </w:tcPr>
          <w:p w:rsidRPr="000E5CCE" w:rsidR="000E5CCE" w:rsidP="000E5CCE" w:rsidRDefault="000E5CCE" w14:paraId="45849A58" w14:textId="5103C3B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Pr="000E5CCE" w:rsidR="000E5CCE" w:rsidTr="00D141FE" w14:paraId="7D15D8BE" w14:textId="77777777">
        <w:tc>
          <w:tcPr>
            <w:cnfStyle w:val="001000000000" w:firstRow="0" w:lastRow="0" w:firstColumn="1" w:lastColumn="0" w:oddVBand="0" w:evenVBand="0" w:oddHBand="0" w:evenHBand="0" w:firstRowFirstColumn="0" w:firstRowLastColumn="0" w:lastRowFirstColumn="0" w:lastRowLastColumn="0"/>
            <w:tcW w:w="682" w:type="dxa"/>
          </w:tcPr>
          <w:p w:rsidRPr="000E5CCE" w:rsidR="000E5CCE" w:rsidP="00987AE8" w:rsidRDefault="000E5CCE" w14:paraId="309B1352" w14:textId="77777777">
            <w:pPr>
              <w:numPr>
                <w:ilvl w:val="0"/>
                <w:numId w:val="9"/>
              </w:numPr>
              <w:spacing w:after="0" w:line="360" w:lineRule="auto"/>
              <w:contextualSpacing/>
              <w:rPr>
                <w:rFonts w:ascii="Arial" w:hAnsi="Arial" w:cs="Arial"/>
              </w:rPr>
            </w:pPr>
          </w:p>
        </w:tc>
        <w:tc>
          <w:tcPr>
            <w:tcW w:w="2542" w:type="dxa"/>
          </w:tcPr>
          <w:p w:rsidRPr="000E5CCE" w:rsidR="000E5CCE" w:rsidP="000E5CCE" w:rsidRDefault="000E5CCE" w14:paraId="484110C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Do wnioskodawcy, partnera (jeśli dotyczy) oraz podmiotów z nimi powiązanych nie mają zastosowania środki sankcyjne, które mają zastosowanie wobec podmiotów, które </w:t>
            </w:r>
            <w:r w:rsidRPr="000E5CCE">
              <w:rPr>
                <w:rFonts w:ascii="Arial" w:hAnsi="Arial" w:cs="Arial"/>
              </w:rPr>
              <w:br/>
            </w:r>
            <w:r w:rsidRPr="000E5CCE">
              <w:rPr>
                <w:rFonts w:ascii="Arial" w:hAnsi="Arial" w:cs="Arial"/>
              </w:rPr>
              <w:t>w bezpośredni lub pośredni sposób wspierają działania wojenne Federacji Rosyjskiej lub są za nie odpowiedzialne.</w:t>
            </w:r>
          </w:p>
        </w:tc>
        <w:tc>
          <w:tcPr>
            <w:tcW w:w="5338" w:type="dxa"/>
          </w:tcPr>
          <w:p w:rsidRPr="000E5CCE" w:rsidR="000E5CCE" w:rsidP="000E5CCE" w:rsidRDefault="000E5CCE" w14:paraId="032D498F" w14:textId="0AEF04A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Weryfikowane będzie, czy wnioskodawca, partnerzy (jeśli dotyczy) oraz podmioty z nimi powiązane nie podlegają sankcjom na podstawie prawodawstwa unijnego i krajowego wprowadza</w:t>
            </w:r>
            <w:r w:rsidR="00CF5E8A">
              <w:rPr>
                <w:rFonts w:ascii="Arial" w:hAnsi="Arial" w:cs="Arial"/>
              </w:rPr>
              <w:t>jącego sankcje wobec podmiotów i </w:t>
            </w:r>
            <w:r w:rsidRPr="000E5CCE">
              <w:rPr>
                <w:rFonts w:ascii="Arial" w:hAnsi="Arial" w:cs="Arial"/>
              </w:rPr>
              <w:t xml:space="preserve">osób, które w bezpośredni lub pośredni sposób wspierają działania wojenne Federacji Rosyjskiej lub są za nie odpowiedzialne (w szczególności </w:t>
            </w:r>
            <w:hyperlink w:history="1" r:id="rId16">
              <w:r w:rsidRPr="004332B2">
                <w:rPr>
                  <w:rStyle w:val="Hipercze"/>
                  <w:rFonts w:ascii="Arial" w:hAnsi="Arial" w:cs="Arial"/>
                </w:rPr>
                <w:t>ustawy z dnia 13 kwietnia 2022 r. o szczególnych rozwiązaniach w zakresie przeciwdziałania wspieraniu agresji na Ukrainę oraz służących ochronie bezpieczeństwa narodowego</w:t>
              </w:r>
            </w:hyperlink>
            <w:r w:rsidRPr="000E5CCE">
              <w:rPr>
                <w:rFonts w:ascii="Arial" w:hAnsi="Arial" w:cs="Arial"/>
              </w:rPr>
              <w:t xml:space="preserve"> oraz </w:t>
            </w:r>
            <w:hyperlink w:history="1" r:id="rId17">
              <w:r w:rsidRPr="004332B2">
                <w:rPr>
                  <w:rStyle w:val="Hipercze"/>
                  <w:rFonts w:ascii="Arial" w:hAnsi="Arial" w:cs="Arial"/>
                </w:rPr>
                <w:t>Rozporzą</w:t>
              </w:r>
              <w:r w:rsidR="00CF5E8A">
                <w:rPr>
                  <w:rStyle w:val="Hipercze"/>
                  <w:rFonts w:ascii="Arial" w:hAnsi="Arial" w:cs="Arial"/>
                </w:rPr>
                <w:t xml:space="preserve">dzenia (UE) nr 833/2014 z dnia </w:t>
              </w:r>
              <w:r w:rsidRPr="004332B2">
                <w:rPr>
                  <w:rStyle w:val="Hipercze"/>
                  <w:rFonts w:ascii="Arial" w:hAnsi="Arial" w:cs="Arial"/>
                </w:rPr>
                <w:t>31 lipca 2014 r. dotyczące</w:t>
              </w:r>
              <w:r w:rsidRPr="004332B2" w:rsidR="004332B2">
                <w:rPr>
                  <w:rStyle w:val="Hipercze"/>
                  <w:rFonts w:ascii="Arial" w:hAnsi="Arial" w:cs="Arial"/>
                </w:rPr>
                <w:t>go</w:t>
              </w:r>
              <w:r w:rsidR="00CF5E8A">
                <w:rPr>
                  <w:rStyle w:val="Hipercze"/>
                  <w:rFonts w:ascii="Arial" w:hAnsi="Arial" w:cs="Arial"/>
                </w:rPr>
                <w:t xml:space="preserve"> środków ograniczających w </w:t>
              </w:r>
              <w:r w:rsidRPr="004332B2">
                <w:rPr>
                  <w:rStyle w:val="Hipercze"/>
                  <w:rFonts w:ascii="Arial" w:hAnsi="Arial" w:cs="Arial"/>
                </w:rPr>
                <w:t>związku z działaniami Rosji destabilizującymi sytuację na</w:t>
              </w:r>
              <w:r w:rsidRPr="004332B2" w:rsidR="004332B2">
                <w:rPr>
                  <w:rStyle w:val="Hipercze"/>
                  <w:rFonts w:ascii="Arial" w:hAnsi="Arial" w:cs="Arial"/>
                </w:rPr>
                <w:t xml:space="preserve"> Ukrainie</w:t>
              </w:r>
            </w:hyperlink>
            <w:r w:rsidR="00D2249A">
              <w:rPr>
                <w:rFonts w:ascii="Arial" w:hAnsi="Arial" w:cs="Arial"/>
              </w:rPr>
              <w:t>.</w:t>
            </w:r>
          </w:p>
          <w:p w:rsidRPr="000E5CCE" w:rsidR="000E5CCE" w:rsidP="000E5CCE" w:rsidRDefault="000E5CCE" w14:paraId="7B6BAD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weryfikowane na podstawie dostępnych list i rejestrów, np. listy osób i podmiotów objętych sankcjami prowadzonej przez ministra właściwego do spraw wewnętrznych. Kryterium musi być spełnione zarówno w momencie oceny wniosku, jak i w dniu podpisania umowy o dofinansowanie projektu.</w:t>
            </w:r>
          </w:p>
        </w:tc>
        <w:tc>
          <w:tcPr>
            <w:tcW w:w="2463" w:type="dxa"/>
          </w:tcPr>
          <w:p w:rsidRPr="000E5CCE" w:rsidR="000E5CCE" w:rsidP="000E5CCE" w:rsidRDefault="000E5CCE" w14:paraId="6CE4E95F" w14:textId="1000084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r w:rsidR="00F518CB">
              <w:rPr>
                <w:rFonts w:ascii="Arial" w:hAnsi="Arial" w:cs="Arial"/>
              </w:rPr>
              <w:t>.</w:t>
            </w:r>
          </w:p>
          <w:p w:rsidRPr="000E5CCE" w:rsidR="000E5CCE" w:rsidP="000E5CCE" w:rsidRDefault="000E5CCE" w14:paraId="24D9D67A" w14:textId="0BCD054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rsidRPr="000E5CCE" w:rsidR="000E5CCE" w:rsidP="000E5CCE" w:rsidRDefault="000E5CCE" w14:paraId="5405CEA0" w14:textId="38DE08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rsidRPr="000E5CCE" w:rsidR="000E5CCE" w:rsidP="000E5CCE" w:rsidRDefault="000E5CCE" w14:paraId="7DD4B4D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Ocena spełnienia kryterium będzie polegała </w:t>
            </w:r>
            <w:r w:rsidRPr="000E5CCE">
              <w:rPr>
                <w:rFonts w:ascii="Arial" w:hAnsi="Arial" w:cs="Arial"/>
              </w:rPr>
              <w:t>na przyznaniu wartości logicznych:</w:t>
            </w:r>
          </w:p>
          <w:p w:rsidRPr="000E5CCE" w:rsidR="000E5CCE" w:rsidP="000E5CCE" w:rsidRDefault="000E5CCE" w14:paraId="642A07A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rsidRPr="000E5CCE" w:rsidR="000E5CCE" w:rsidP="000E5CCE" w:rsidRDefault="000E5CCE" w14:paraId="3B745507" w14:textId="6386925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w:t>
            </w:r>
          </w:p>
        </w:tc>
        <w:tc>
          <w:tcPr>
            <w:tcW w:w="1323" w:type="dxa"/>
          </w:tcPr>
          <w:p w:rsidRPr="000E5CCE" w:rsidR="000E5CCE" w:rsidP="000E5CCE" w:rsidRDefault="000E5CCE" w14:paraId="78EED2B1" w14:textId="0E879E0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Pr="000E5CCE" w:rsidR="000E5CCE" w:rsidTr="00D141FE" w14:paraId="6752BA17" w14:textId="77777777">
        <w:tc>
          <w:tcPr>
            <w:cnfStyle w:val="001000000000" w:firstRow="0" w:lastRow="0" w:firstColumn="1" w:lastColumn="0" w:oddVBand="0" w:evenVBand="0" w:oddHBand="0" w:evenHBand="0" w:firstRowFirstColumn="0" w:firstRowLastColumn="0" w:lastRowFirstColumn="0" w:lastRowLastColumn="0"/>
            <w:tcW w:w="682" w:type="dxa"/>
          </w:tcPr>
          <w:p w:rsidRPr="000E5CCE" w:rsidR="000E5CCE" w:rsidP="00987AE8" w:rsidRDefault="000E5CCE" w14:paraId="4A28E862" w14:textId="77777777">
            <w:pPr>
              <w:numPr>
                <w:ilvl w:val="0"/>
                <w:numId w:val="9"/>
              </w:numPr>
              <w:spacing w:after="0" w:line="360" w:lineRule="auto"/>
              <w:contextualSpacing/>
              <w:rPr>
                <w:rFonts w:ascii="Arial" w:hAnsi="Arial" w:cs="Arial"/>
              </w:rPr>
            </w:pPr>
          </w:p>
        </w:tc>
        <w:tc>
          <w:tcPr>
            <w:tcW w:w="2542" w:type="dxa"/>
          </w:tcPr>
          <w:p w:rsidRPr="000E5CCE" w:rsidR="000E5CCE" w:rsidP="000E5CCE" w:rsidRDefault="000E5CCE" w14:paraId="1E67DF14" w14:textId="5BF09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Pote</w:t>
            </w:r>
            <w:r w:rsidR="00CF5E8A">
              <w:rPr>
                <w:rFonts w:ascii="Arial" w:hAnsi="Arial" w:cs="Arial"/>
              </w:rPr>
              <w:t>ncjał ekonomiczny wnioskodawcy i </w:t>
            </w:r>
            <w:r w:rsidRPr="000E5CCE">
              <w:rPr>
                <w:rFonts w:ascii="Arial" w:hAnsi="Arial" w:cs="Arial"/>
              </w:rPr>
              <w:t>partnera (jeśli dotyczy) zapewnia prawidłową realizację projektu.</w:t>
            </w:r>
          </w:p>
        </w:tc>
        <w:tc>
          <w:tcPr>
            <w:tcW w:w="5338" w:type="dxa"/>
          </w:tcPr>
          <w:p w:rsidRPr="000E5CCE" w:rsidR="000E5CCE" w:rsidP="000E5CCE" w:rsidRDefault="000E5CCE" w14:paraId="11E5D630" w14:textId="6057093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nie dotyczy projektów, w których wnioskodawcą jest jednostka sektora finansów publicznych (</w:t>
            </w:r>
            <w:proofErr w:type="spellStart"/>
            <w:r w:rsidRPr="000E5CCE">
              <w:rPr>
                <w:rFonts w:ascii="Arial" w:hAnsi="Arial" w:cs="Arial"/>
              </w:rPr>
              <w:t>jsfp</w:t>
            </w:r>
            <w:proofErr w:type="spellEnd"/>
            <w:r w:rsidRPr="000E5CCE">
              <w:rPr>
                <w:rFonts w:ascii="Arial" w:hAnsi="Arial" w:cs="Arial"/>
              </w:rPr>
              <w:t>).</w:t>
            </w:r>
            <w:r w:rsidR="009106DB">
              <w:rPr>
                <w:rFonts w:ascii="Arial" w:hAnsi="Arial" w:cs="Arial"/>
              </w:rPr>
              <w:t xml:space="preserve"> Uznaje się, </w:t>
            </w:r>
            <w:r w:rsidRPr="009106DB" w:rsidR="009106DB">
              <w:rPr>
                <w:rFonts w:ascii="Arial" w:hAnsi="Arial" w:cs="Arial"/>
              </w:rPr>
              <w:t>ż</w:t>
            </w:r>
            <w:r w:rsidR="009106DB">
              <w:rPr>
                <w:rFonts w:ascii="Arial" w:hAnsi="Arial" w:cs="Arial"/>
              </w:rPr>
              <w:t>e</w:t>
            </w:r>
            <w:r w:rsidRPr="009106DB" w:rsidR="009106DB">
              <w:rPr>
                <w:rFonts w:ascii="Arial" w:hAnsi="Arial" w:cs="Arial"/>
              </w:rPr>
              <w:t xml:space="preserve"> deklaracja jednostki sa</w:t>
            </w:r>
            <w:r w:rsidR="009106DB">
              <w:rPr>
                <w:rFonts w:ascii="Arial" w:hAnsi="Arial" w:cs="Arial"/>
              </w:rPr>
              <w:t>morządu terytorialnego (oraz jej związku i stowarzyszenia oraz jednost</w:t>
            </w:r>
            <w:r w:rsidRPr="009106DB" w:rsidR="009106DB">
              <w:rPr>
                <w:rFonts w:ascii="Arial" w:hAnsi="Arial" w:cs="Arial"/>
              </w:rPr>
              <w:t>k</w:t>
            </w:r>
            <w:r w:rsidR="009106DB">
              <w:rPr>
                <w:rFonts w:ascii="Arial" w:hAnsi="Arial" w:cs="Arial"/>
              </w:rPr>
              <w:t>i, w której JST ma</w:t>
            </w:r>
            <w:r w:rsidRPr="009106DB" w:rsidR="009106DB">
              <w:rPr>
                <w:rFonts w:ascii="Arial" w:hAnsi="Arial" w:cs="Arial"/>
              </w:rPr>
              <w:t xml:space="preserve"> p</w:t>
            </w:r>
            <w:r w:rsidR="009106DB">
              <w:rPr>
                <w:rFonts w:ascii="Arial" w:hAnsi="Arial" w:cs="Arial"/>
              </w:rPr>
              <w:t>onad  50% udziałów lub akcji) o </w:t>
            </w:r>
            <w:r w:rsidRPr="009106DB" w:rsidR="009106DB">
              <w:rPr>
                <w:rFonts w:ascii="Arial" w:hAnsi="Arial" w:cs="Arial"/>
              </w:rPr>
              <w:t>zapewnieniu finansowania ze środków budżetowych dla utrzymania trwałości finansowej jest wyst</w:t>
            </w:r>
            <w:r w:rsidR="009106DB">
              <w:rPr>
                <w:rFonts w:ascii="Arial" w:hAnsi="Arial" w:cs="Arial"/>
              </w:rPr>
              <w:t>arczają</w:t>
            </w:r>
            <w:r w:rsidRPr="009106DB" w:rsidR="009106DB">
              <w:rPr>
                <w:rFonts w:ascii="Arial" w:hAnsi="Arial" w:cs="Arial"/>
              </w:rPr>
              <w:t>ca w tym zakresie.</w:t>
            </w:r>
          </w:p>
          <w:p w:rsidRPr="000E5CCE" w:rsidR="000E5CCE" w:rsidP="000E5CCE" w:rsidRDefault="000E5CCE" w14:paraId="3956B3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Wnioskodawca wskazał we wniosku sumę bilansową lub roczne obroty swoje oraz partnerów rozumiane jako przychody. Wartość należy wskazać za poprzedni zamknięty rok obrotowy.</w:t>
            </w:r>
          </w:p>
          <w:p w:rsidRPr="000E5CCE" w:rsidR="000E5CCE" w:rsidP="000E5CCE" w:rsidRDefault="000E5CCE" w14:paraId="4E389F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Suma bilansowa lub roczny obrót wnioskodawcy oraz partnerów muszą być równe lub wyższe od łącznych rocznych wydatków w projektach złożonych w ramach danego naboru oraz </w:t>
            </w:r>
            <w:r w:rsidRPr="000E5CCE">
              <w:rPr>
                <w:rFonts w:ascii="Arial" w:hAnsi="Arial" w:cs="Arial"/>
              </w:rPr>
              <w:t>realizowanych w danej instytucji w ramach FE SL 2021-2027 przez wnioskodawcę. W przypadku projektów trwających powyżej 1 roku suma bilansowa lub obrót powinny być równe bądź wyższe od wydatków w roku, w którym koszty są najwyższe.</w:t>
            </w:r>
          </w:p>
          <w:p w:rsidRPr="000E5CCE" w:rsidR="000E5CCE" w:rsidP="000E5CCE" w:rsidRDefault="000E5CCE" w14:paraId="6D53E01B" w14:textId="600DD1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sytuac</w:t>
            </w:r>
            <w:r w:rsidR="00CF5E8A">
              <w:rPr>
                <w:rFonts w:ascii="Arial" w:hAnsi="Arial" w:cs="Arial"/>
              </w:rPr>
              <w:t>ji, gdy podmiot ubiegający się o </w:t>
            </w:r>
            <w:r w:rsidRPr="000E5CCE">
              <w:rPr>
                <w:rFonts w:ascii="Arial" w:hAnsi="Arial" w:cs="Arial"/>
              </w:rPr>
              <w:t>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w:t>
            </w:r>
            <w:r w:rsidR="00CF5E8A">
              <w:rPr>
                <w:rFonts w:ascii="Arial" w:hAnsi="Arial" w:cs="Arial"/>
              </w:rPr>
              <w:t xml:space="preserve">tawie listy realizowanych umów </w:t>
            </w:r>
            <w:r w:rsidR="00CF5E8A">
              <w:rPr>
                <w:rFonts w:ascii="Arial" w:hAnsi="Arial" w:cs="Arial"/>
              </w:rPr>
              <w:t>o </w:t>
            </w:r>
            <w:r w:rsidRPr="000E5CCE">
              <w:rPr>
                <w:rFonts w:ascii="Arial" w:hAnsi="Arial" w:cs="Arial"/>
              </w:rPr>
              <w:t>dofinansowanie w ION w ramach FE SL 2021-2027 pr</w:t>
            </w:r>
            <w:r w:rsidR="00D2249A">
              <w:rPr>
                <w:rFonts w:ascii="Arial" w:hAnsi="Arial" w:cs="Arial"/>
              </w:rPr>
              <w:t>zez wnioskodawcę, widniejących w </w:t>
            </w:r>
            <w:r w:rsidRPr="000E5CCE">
              <w:rPr>
                <w:rFonts w:ascii="Arial" w:hAnsi="Arial" w:cs="Arial"/>
              </w:rPr>
              <w:t>systemie informatycznym LSI 2021. Weryfikacja następuje na dzień zamknięcia naboru.</w:t>
            </w:r>
          </w:p>
          <w:p w:rsidRPr="000E5CCE" w:rsidR="000E5CCE" w:rsidP="000E5CCE" w:rsidRDefault="000E5CCE" w14:paraId="45C967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0E5CCE" w:rsidR="000E5CCE" w:rsidP="000E5CCE" w:rsidRDefault="000E5CCE" w14:paraId="5A97E864" w14:textId="78C79A8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Kryterium zostanie ponownie zweryfikowane w dniu podpisania </w:t>
            </w:r>
            <w:r w:rsidR="00CF5E8A">
              <w:rPr>
                <w:rFonts w:ascii="Arial" w:hAnsi="Arial" w:cs="Arial"/>
              </w:rPr>
              <w:t xml:space="preserve">umowy o dofinansowanie projektu </w:t>
            </w:r>
            <w:r w:rsidRPr="000E5CCE">
              <w:rPr>
                <w:rFonts w:ascii="Arial" w:hAnsi="Arial" w:cs="Arial"/>
              </w:rPr>
              <w:t xml:space="preserve">(w przypadku, gdy na tym etapie nie będzie spełnione, odstępuje się od podpisania umowy). </w:t>
            </w:r>
          </w:p>
        </w:tc>
        <w:tc>
          <w:tcPr>
            <w:tcW w:w="2463" w:type="dxa"/>
          </w:tcPr>
          <w:p w:rsidRPr="000E5CCE" w:rsidR="000E5CCE" w:rsidP="000E5CCE" w:rsidRDefault="000E5CCE" w14:paraId="10BB2AAF" w14:textId="69F956D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TAK (jeśli dotyczy)</w:t>
            </w:r>
            <w:r w:rsidR="00F518CB">
              <w:rPr>
                <w:rFonts w:ascii="Arial" w:hAnsi="Arial" w:cs="Arial"/>
              </w:rPr>
              <w:t>.</w:t>
            </w:r>
          </w:p>
          <w:p w:rsidRPr="000E5CCE" w:rsidR="000E5CCE" w:rsidP="000E5CCE" w:rsidRDefault="000E5CCE" w14:paraId="776133B1" w14:textId="49FB064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rsidRPr="000E5CCE" w:rsidR="000E5CCE" w:rsidP="000E5CCE" w:rsidRDefault="000E5CCE" w14:paraId="67090F60" w14:textId="4F3A40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rsidRPr="000E5CCE" w:rsidR="000E5CCE" w:rsidP="000E5CCE" w:rsidRDefault="000E5CCE" w14:paraId="619FBC4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rsidRPr="000E5CCE" w:rsidR="000E5CCE" w:rsidP="000E5CCE" w:rsidRDefault="000E5CCE" w14:paraId="4807BB6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rsidRPr="000E5CCE" w:rsidR="000E5CCE" w:rsidP="000E5CCE" w:rsidRDefault="000E5CCE" w14:paraId="6BAE1C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p>
        </w:tc>
        <w:tc>
          <w:tcPr>
            <w:tcW w:w="1323" w:type="dxa"/>
          </w:tcPr>
          <w:p w:rsidRPr="000E5CCE" w:rsidR="000E5CCE" w:rsidP="000E5CCE" w:rsidRDefault="000E5CCE" w14:paraId="117C443E" w14:textId="2944507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Pr="000E5CCE" w:rsidR="000E5CCE" w:rsidTr="00D141FE" w14:paraId="4AE63AA2" w14:textId="77777777">
        <w:tc>
          <w:tcPr>
            <w:cnfStyle w:val="001000000000" w:firstRow="0" w:lastRow="0" w:firstColumn="1" w:lastColumn="0" w:oddVBand="0" w:evenVBand="0" w:oddHBand="0" w:evenHBand="0" w:firstRowFirstColumn="0" w:firstRowLastColumn="0" w:lastRowFirstColumn="0" w:lastRowLastColumn="0"/>
            <w:tcW w:w="682" w:type="dxa"/>
          </w:tcPr>
          <w:p w:rsidRPr="000E5CCE" w:rsidR="000E5CCE" w:rsidP="00987AE8" w:rsidRDefault="000E5CCE" w14:paraId="6BB9EDB4" w14:textId="77777777">
            <w:pPr>
              <w:numPr>
                <w:ilvl w:val="0"/>
                <w:numId w:val="9"/>
              </w:numPr>
              <w:spacing w:after="0" w:line="360" w:lineRule="auto"/>
              <w:contextualSpacing/>
              <w:rPr>
                <w:rFonts w:ascii="Arial" w:hAnsi="Arial" w:cs="Arial"/>
              </w:rPr>
            </w:pPr>
          </w:p>
        </w:tc>
        <w:tc>
          <w:tcPr>
            <w:tcW w:w="2542" w:type="dxa"/>
          </w:tcPr>
          <w:p w:rsidRPr="000E5CCE" w:rsidR="000E5CCE" w:rsidP="000E5CCE" w:rsidRDefault="000E5CCE" w14:paraId="56E0FB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Wartość projektu została prawidłowo określona.</w:t>
            </w:r>
          </w:p>
        </w:tc>
        <w:tc>
          <w:tcPr>
            <w:tcW w:w="5338" w:type="dxa"/>
          </w:tcPr>
          <w:p w:rsidRPr="000E5CCE" w:rsidR="000E5CCE" w:rsidP="000E5CCE" w:rsidRDefault="000E5CCE" w14:paraId="100C8B94" w14:textId="624D9F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Weryfikowane będzie, czy wartość projektu jest zgodna z minimalną i maksymalną wartością projektów określoną </w:t>
            </w:r>
            <w:r w:rsidR="00D2249A">
              <w:rPr>
                <w:rFonts w:ascii="Arial" w:hAnsi="Arial" w:cs="Arial"/>
              </w:rPr>
              <w:t>w regulaminie wyboru projektów.</w:t>
            </w:r>
          </w:p>
          <w:p w:rsidRPr="000E5CCE" w:rsidR="000E5CCE" w:rsidP="000E5CCE" w:rsidRDefault="000E5CCE" w14:paraId="350D62CB" w14:textId="2E0E05E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w:t>
            </w:r>
            <w:r w:rsidR="00CF5E8A">
              <w:rPr>
                <w:rFonts w:ascii="Arial" w:hAnsi="Arial" w:cs="Arial"/>
              </w:rPr>
              <w:t>kację przedmiotowego kryterium.</w:t>
            </w:r>
          </w:p>
        </w:tc>
        <w:tc>
          <w:tcPr>
            <w:tcW w:w="2463" w:type="dxa"/>
          </w:tcPr>
          <w:p w:rsidRPr="000E5CCE" w:rsidR="000E5CCE" w:rsidP="000E5CCE" w:rsidRDefault="000E5CCE" w14:paraId="5D93CB21" w14:textId="072AB05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r w:rsidR="00F518CB">
              <w:rPr>
                <w:rFonts w:ascii="Arial" w:hAnsi="Arial" w:cs="Arial"/>
              </w:rPr>
              <w:t>.</w:t>
            </w:r>
          </w:p>
          <w:p w:rsidRPr="000E5CCE" w:rsidR="000E5CCE" w:rsidP="000E5CCE" w:rsidRDefault="000E5CCE" w14:paraId="09E49279" w14:textId="7F89D54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rsidRPr="000E5CCE" w:rsidR="000E5CCE" w:rsidP="000E5CCE" w:rsidRDefault="000E5CCE" w14:paraId="20D3EB80" w14:textId="13B96DD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rsidRPr="000E5CCE" w:rsidR="000E5CCE" w:rsidP="000E5CCE" w:rsidRDefault="000E5CCE" w14:paraId="7CFE422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rsidRPr="000E5CCE" w:rsidR="000E5CCE" w:rsidP="000E5CCE" w:rsidRDefault="000E5CCE" w14:paraId="413D866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rsidRPr="000E5CCE" w:rsidR="000E5CCE" w:rsidP="000E5CCE" w:rsidRDefault="000E5CCE" w14:paraId="705AC1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p>
        </w:tc>
        <w:tc>
          <w:tcPr>
            <w:tcW w:w="1323" w:type="dxa"/>
          </w:tcPr>
          <w:p w:rsidRPr="000E5CCE" w:rsidR="000E5CCE" w:rsidP="000E5CCE" w:rsidRDefault="000E5CCE" w14:paraId="64C09377" w14:textId="433E55D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r w:rsidRPr="000E5CCE" w:rsidR="000E5CCE" w:rsidTr="00D141FE" w14:paraId="211C170C" w14:textId="77777777">
        <w:tc>
          <w:tcPr>
            <w:cnfStyle w:val="001000000000" w:firstRow="0" w:lastRow="0" w:firstColumn="1" w:lastColumn="0" w:oddVBand="0" w:evenVBand="0" w:oddHBand="0" w:evenHBand="0" w:firstRowFirstColumn="0" w:firstRowLastColumn="0" w:lastRowFirstColumn="0" w:lastRowLastColumn="0"/>
            <w:tcW w:w="682" w:type="dxa"/>
          </w:tcPr>
          <w:p w:rsidRPr="000E5CCE" w:rsidR="000E5CCE" w:rsidP="00987AE8" w:rsidRDefault="000E5CCE" w14:paraId="7D644319" w14:textId="77777777">
            <w:pPr>
              <w:numPr>
                <w:ilvl w:val="0"/>
                <w:numId w:val="9"/>
              </w:numPr>
              <w:spacing w:after="0" w:line="360" w:lineRule="auto"/>
              <w:contextualSpacing/>
              <w:rPr>
                <w:rFonts w:ascii="Arial" w:hAnsi="Arial" w:cs="Arial"/>
              </w:rPr>
            </w:pPr>
          </w:p>
        </w:tc>
        <w:tc>
          <w:tcPr>
            <w:tcW w:w="2542" w:type="dxa"/>
          </w:tcPr>
          <w:p w:rsidRPr="000E5CCE" w:rsidR="000E5CCE" w:rsidP="000E5CCE" w:rsidRDefault="00CF5E8A" w14:paraId="0A6F05A7" w14:textId="2013736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ION nie rozwiązała z wnioskodawcą umowy o </w:t>
            </w:r>
            <w:r w:rsidRPr="000E5CCE" w:rsidR="000E5CCE">
              <w:rPr>
                <w:rFonts w:ascii="Arial" w:hAnsi="Arial" w:cs="Arial"/>
              </w:rPr>
              <w:t xml:space="preserve">dofinansowanie projektu z przyczyn </w:t>
            </w:r>
            <w:r w:rsidRPr="000E5CCE" w:rsidR="000E5CCE">
              <w:rPr>
                <w:rFonts w:ascii="Arial" w:hAnsi="Arial" w:cs="Arial"/>
              </w:rPr>
              <w:t>leżących po stronie wnioskodawcy.</w:t>
            </w:r>
          </w:p>
        </w:tc>
        <w:tc>
          <w:tcPr>
            <w:tcW w:w="5338" w:type="dxa"/>
          </w:tcPr>
          <w:p w:rsidRPr="000E5CCE" w:rsidR="000E5CCE" w:rsidP="000E5CCE" w:rsidRDefault="000E5CCE" w14:paraId="60389CFA" w14:textId="5108503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Weryfikowane będzie, czy w ciągu ostatnich 3 lat (wliczając rok, w którym składany jest wniosek / podpisywana u</w:t>
            </w:r>
            <w:r w:rsidR="00CF5E8A">
              <w:rPr>
                <w:rFonts w:ascii="Arial" w:hAnsi="Arial" w:cs="Arial"/>
              </w:rPr>
              <w:t>mowa o dofinansowanie projektu i </w:t>
            </w:r>
            <w:r w:rsidRPr="000E5CCE">
              <w:rPr>
                <w:rFonts w:ascii="Arial" w:hAnsi="Arial" w:cs="Arial"/>
              </w:rPr>
              <w:t>dwa poprzedzają</w:t>
            </w:r>
            <w:r w:rsidR="00CF5E8A">
              <w:rPr>
                <w:rFonts w:ascii="Arial" w:hAnsi="Arial" w:cs="Arial"/>
              </w:rPr>
              <w:t>ce go lata) ION nie rozwiązała z </w:t>
            </w:r>
            <w:r w:rsidRPr="000E5CCE">
              <w:rPr>
                <w:rFonts w:ascii="Arial" w:hAnsi="Arial" w:cs="Arial"/>
              </w:rPr>
              <w:t>wnioskodawcą</w:t>
            </w:r>
            <w:r w:rsidR="00CF5E8A">
              <w:rPr>
                <w:rFonts w:ascii="Arial" w:hAnsi="Arial" w:cs="Arial"/>
              </w:rPr>
              <w:t xml:space="preserve">, w trybie natychmiastowym lub </w:t>
            </w:r>
            <w:r w:rsidR="00CF5E8A">
              <w:rPr>
                <w:rFonts w:ascii="Arial" w:hAnsi="Arial" w:cs="Arial"/>
              </w:rPr>
              <w:t>z </w:t>
            </w:r>
            <w:r w:rsidRPr="000E5CCE">
              <w:rPr>
                <w:rFonts w:ascii="Arial" w:hAnsi="Arial" w:cs="Arial"/>
              </w:rPr>
              <w:t xml:space="preserve">zachowaniem jednomiesięcznego okresu wypowiedzenia, umowy o dofinansowanie projektu realizowanego ze środków RPO WSL 2014-2020, PO WER </w:t>
            </w:r>
            <w:r w:rsidR="00CF5E8A">
              <w:rPr>
                <w:rFonts w:ascii="Arial" w:hAnsi="Arial" w:cs="Arial"/>
              </w:rPr>
              <w:t>2014-2020 oraz FE SL 2021-2027 z </w:t>
            </w:r>
            <w:r w:rsidRPr="000E5CCE">
              <w:rPr>
                <w:rFonts w:ascii="Arial" w:hAnsi="Arial" w:cs="Arial"/>
              </w:rPr>
              <w:t>przyczyn leżących po stronie wnioskodawcy, które z</w:t>
            </w:r>
            <w:r w:rsidR="00CF5E8A">
              <w:rPr>
                <w:rFonts w:ascii="Arial" w:hAnsi="Arial" w:cs="Arial"/>
              </w:rPr>
              <w:t>ostały wskazane w treści umowy o </w:t>
            </w:r>
            <w:r w:rsidRPr="000E5CCE">
              <w:rPr>
                <w:rFonts w:ascii="Arial" w:hAnsi="Arial" w:cs="Arial"/>
              </w:rPr>
              <w:t>dofinansowanie projektu.</w:t>
            </w:r>
          </w:p>
          <w:p w:rsidRPr="000E5CCE" w:rsidR="000E5CCE" w:rsidP="000E5CCE" w:rsidRDefault="000E5CCE" w14:paraId="76EAFD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będzie weryfikowane w momencie oceny wniosku (na dzień zamknięcia naboru) oraz w dniu podpisania umowy o dofinansowanie projektu na podstawie danych posiadanych przez ION, w tym wygenerowanych z systemów informatycznych.</w:t>
            </w:r>
          </w:p>
        </w:tc>
        <w:tc>
          <w:tcPr>
            <w:tcW w:w="2463" w:type="dxa"/>
          </w:tcPr>
          <w:p w:rsidRPr="000E5CCE" w:rsidR="000E5CCE" w:rsidP="000E5CCE" w:rsidRDefault="000E5CCE" w14:paraId="30058FE7" w14:textId="68CA496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r w:rsidR="00F518CB">
              <w:rPr>
                <w:rFonts w:ascii="Arial" w:hAnsi="Arial" w:cs="Arial"/>
              </w:rPr>
              <w:t>.</w:t>
            </w:r>
          </w:p>
          <w:p w:rsidRPr="000E5CCE" w:rsidR="000E5CCE" w:rsidP="000E5CCE" w:rsidRDefault="000E5CCE" w14:paraId="606E6BA8" w14:textId="388E5DB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Podlega uzupełnieniom </w:t>
            </w:r>
            <w:r w:rsidR="00F518CB">
              <w:rPr>
                <w:rFonts w:ascii="Arial" w:hAnsi="Arial" w:cs="Arial"/>
              </w:rPr>
              <w:t>–</w:t>
            </w:r>
            <w:r w:rsidRPr="000E5CCE">
              <w:rPr>
                <w:rFonts w:ascii="Arial" w:hAnsi="Arial" w:cs="Arial"/>
              </w:rPr>
              <w:t xml:space="preserve"> NIE</w:t>
            </w:r>
            <w:r w:rsidR="00F518CB">
              <w:rPr>
                <w:rFonts w:ascii="Arial" w:hAnsi="Arial" w:cs="Arial"/>
              </w:rPr>
              <w:t>.</w:t>
            </w:r>
          </w:p>
        </w:tc>
        <w:tc>
          <w:tcPr>
            <w:tcW w:w="1870" w:type="dxa"/>
          </w:tcPr>
          <w:p w:rsidRPr="000E5CCE" w:rsidR="000E5CCE" w:rsidP="000E5CCE" w:rsidRDefault="000E5CCE" w14:paraId="0724E49A" w14:textId="17C0201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Kryterium formalne zero-jedynkowe</w:t>
            </w:r>
            <w:r w:rsidR="00F518CB">
              <w:rPr>
                <w:rFonts w:ascii="Arial" w:hAnsi="Arial" w:cs="Arial"/>
              </w:rPr>
              <w:t>.</w:t>
            </w:r>
          </w:p>
          <w:p w:rsidRPr="000E5CCE" w:rsidR="000E5CCE" w:rsidP="000E5CCE" w:rsidRDefault="000E5CCE" w14:paraId="2D628FE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Ocena spełnienia kryterium będzie polegała na przyznaniu wartości logicznych:</w:t>
            </w:r>
          </w:p>
          <w:p w:rsidRPr="000E5CCE" w:rsidR="000E5CCE" w:rsidP="000E5CCE" w:rsidRDefault="000E5CCE" w14:paraId="3936A3D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„TAK”;</w:t>
            </w:r>
          </w:p>
          <w:p w:rsidRPr="000E5CCE" w:rsidR="000E5CCE" w:rsidP="000E5CCE" w:rsidRDefault="000E5CCE" w14:paraId="00379D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 xml:space="preserve"> „NIE”.</w:t>
            </w:r>
          </w:p>
        </w:tc>
        <w:tc>
          <w:tcPr>
            <w:tcW w:w="1323" w:type="dxa"/>
          </w:tcPr>
          <w:p w:rsidRPr="000E5CCE" w:rsidR="000E5CCE" w:rsidP="000E5CCE" w:rsidRDefault="000E5CCE" w14:paraId="70A2657B" w14:textId="6BE0ADD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E5CCE">
              <w:rPr>
                <w:rFonts w:ascii="Arial" w:hAnsi="Arial" w:cs="Arial"/>
              </w:rPr>
              <w:t>Nie dotyczy</w:t>
            </w:r>
            <w:r w:rsidR="00F518CB">
              <w:rPr>
                <w:rFonts w:ascii="Arial" w:hAnsi="Arial" w:cs="Arial"/>
              </w:rPr>
              <w:t>.</w:t>
            </w:r>
          </w:p>
        </w:tc>
      </w:tr>
    </w:tbl>
    <w:p w:rsidR="000E5CCE" w:rsidRDefault="000E5CCE" w14:paraId="7F87250B" w14:textId="16256686">
      <w:pPr>
        <w:spacing w:after="0" w:line="240" w:lineRule="auto"/>
        <w:rPr>
          <w:rFonts w:ascii="Arial" w:hAnsi="Arial" w:cs="Arial" w:eastAsiaTheme="majorEastAsia"/>
          <w:b/>
          <w:bCs/>
          <w:color w:val="44546A" w:themeColor="text2"/>
          <w:sz w:val="24"/>
          <w:szCs w:val="26"/>
        </w:rPr>
      </w:pPr>
      <w:r>
        <w:rPr>
          <w:rFonts w:cs="Arial"/>
        </w:rPr>
        <w:br w:type="page"/>
      </w:r>
    </w:p>
    <w:p w:rsidR="00847D0D" w:rsidP="00EA1C36" w:rsidRDefault="00EA1C36" w14:paraId="7EA51000" w14:textId="77777777">
      <w:pPr>
        <w:pStyle w:val="Nagwek2"/>
        <w:spacing w:line="360" w:lineRule="auto"/>
        <w:rPr>
          <w:rFonts w:cs="Arial"/>
        </w:rPr>
      </w:pPr>
      <w:r w:rsidRPr="00FC2FBE">
        <w:rPr>
          <w:rFonts w:cs="Arial"/>
        </w:rPr>
        <w:t>Kryteria ogólne merytoryczne</w:t>
      </w:r>
    </w:p>
    <w:p w:rsidR="000E5CCE" w:rsidP="000E5CCE" w:rsidRDefault="000E5CCE" w14:paraId="1B3C955C" w14:textId="7777777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rsidRPr="00960627" w:rsidR="000E5CCE" w:rsidP="000E5CCE" w:rsidRDefault="000E5CCE" w14:paraId="7E3ABDE3" w14:textId="310C18CE">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sidR="00D2249A">
        <w:rPr>
          <w:rFonts w:ascii="Arial" w:hAnsi="Arial" w:cs="Arial"/>
          <w:sz w:val="24"/>
          <w:szCs w:val="24"/>
        </w:rPr>
        <w:t>w </w:t>
      </w:r>
      <w:r w:rsidRPr="00960627">
        <w:rPr>
          <w:rFonts w:ascii="Arial" w:hAnsi="Arial" w:cs="Arial"/>
          <w:sz w:val="24"/>
          <w:szCs w:val="24"/>
        </w:rPr>
        <w:t>kryteriach zgodnie z kolejnością wskazaną poniżej:</w:t>
      </w:r>
    </w:p>
    <w:p w:rsidR="000E5CCE" w:rsidP="00987AE8" w:rsidRDefault="000E5CCE" w14:paraId="2E93BB01" w14:textId="77777777">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w:t>
      </w:r>
      <w:r>
        <w:rPr>
          <w:rFonts w:ascii="Arial" w:hAnsi="Arial" w:cs="Arial"/>
          <w:sz w:val="24"/>
          <w:szCs w:val="24"/>
        </w:rPr>
        <w:t>Wnioskodawca</w:t>
      </w:r>
      <w:r w:rsidRPr="00960627" w:rsidDel="00961C36">
        <w:rPr>
          <w:rFonts w:ascii="Arial" w:hAnsi="Arial" w:cs="Arial"/>
          <w:sz w:val="24"/>
          <w:szCs w:val="24"/>
        </w:rPr>
        <w:t xml:space="preserve"> </w:t>
      </w:r>
      <w:r w:rsidRPr="00960627">
        <w:rPr>
          <w:rFonts w:ascii="Arial" w:hAnsi="Arial" w:cs="Arial"/>
          <w:sz w:val="24"/>
          <w:szCs w:val="24"/>
        </w:rPr>
        <w:t xml:space="preserve">/ partner </w:t>
      </w:r>
      <w:r>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rsidRPr="00960627" w:rsidR="000E5CCE" w:rsidP="00987AE8" w:rsidRDefault="000E5CCE" w14:paraId="7479F3D8" w14:textId="033FC182">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"Zadania w projekcie zostały zaplanowane i opisane w sposób popr</w:t>
      </w:r>
      <w:r w:rsidR="00D2249A">
        <w:rPr>
          <w:rFonts w:ascii="Arial" w:hAnsi="Arial" w:cs="Arial"/>
          <w:sz w:val="24"/>
          <w:szCs w:val="24"/>
        </w:rPr>
        <w:t>awny";</w:t>
      </w:r>
    </w:p>
    <w:p w:rsidRPr="00960627" w:rsidR="000E5CCE" w:rsidP="00987AE8" w:rsidRDefault="000E5CCE" w14:paraId="058CA78C" w14:textId="6559C684">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 xml:space="preserve"> "Scharakteryzowano grupę docelową i op</w:t>
      </w:r>
      <w:r w:rsidR="00D2249A">
        <w:rPr>
          <w:rFonts w:ascii="Arial" w:hAnsi="Arial" w:cs="Arial"/>
          <w:sz w:val="24"/>
          <w:szCs w:val="24"/>
        </w:rPr>
        <w:t>isano jej sytuację problemową";</w:t>
      </w:r>
    </w:p>
    <w:p w:rsidRPr="006B098A" w:rsidR="000E5CCE" w:rsidP="00987AE8" w:rsidRDefault="000E5CCE" w14:paraId="000465ED" w14:textId="517232AC">
      <w:pPr>
        <w:pStyle w:val="Akapitzlist"/>
        <w:numPr>
          <w:ilvl w:val="0"/>
          <w:numId w:val="10"/>
        </w:numPr>
        <w:spacing w:after="160" w:line="360" w:lineRule="auto"/>
        <w:rPr>
          <w:rFonts w:ascii="Arial" w:hAnsi="Arial" w:cs="Arial"/>
          <w:sz w:val="24"/>
          <w:szCs w:val="24"/>
        </w:rPr>
      </w:pPr>
      <w:r w:rsidRPr="001C3062">
        <w:rPr>
          <w:rFonts w:ascii="Arial" w:hAnsi="Arial" w:cs="Arial"/>
          <w:sz w:val="24"/>
          <w:szCs w:val="24"/>
        </w:rPr>
        <w:t>"Wskaźniki realizowane w ramach projektu oraz poszczególnych kwot ryczałtowych (jeśl</w:t>
      </w:r>
      <w:r w:rsidR="00D2249A">
        <w:rPr>
          <w:rFonts w:ascii="Arial" w:hAnsi="Arial" w:cs="Arial"/>
          <w:sz w:val="24"/>
          <w:szCs w:val="24"/>
        </w:rPr>
        <w:t>i dotyczy) zostały zaplanowane w </w:t>
      </w:r>
      <w:r w:rsidRPr="001C3062">
        <w:rPr>
          <w:rFonts w:ascii="Arial" w:hAnsi="Arial" w:cs="Arial"/>
          <w:sz w:val="24"/>
          <w:szCs w:val="24"/>
        </w:rPr>
        <w:t xml:space="preserve">sposób prawidłowy"; </w:t>
      </w:r>
    </w:p>
    <w:p w:rsidRPr="00960627" w:rsidR="000E5CCE" w:rsidP="00987AE8" w:rsidRDefault="000E5CCE" w14:paraId="43C6F430" w14:textId="77777777">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Pr>
          <w:rFonts w:ascii="Arial" w:hAnsi="Arial" w:cs="Arial"/>
          <w:sz w:val="24"/>
          <w:szCs w:val="24"/>
        </w:rPr>
        <w:t>;</w:t>
      </w:r>
    </w:p>
    <w:p w:rsidR="000E5CCE" w:rsidP="00987AE8" w:rsidRDefault="000E5CCE" w14:paraId="4292AD08" w14:textId="77777777">
      <w:pPr>
        <w:pStyle w:val="Akapitzlist"/>
        <w:numPr>
          <w:ilvl w:val="0"/>
          <w:numId w:val="10"/>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Pr>
          <w:rFonts w:ascii="Arial" w:hAnsi="Arial" w:cs="Arial"/>
          <w:sz w:val="24"/>
          <w:szCs w:val="24"/>
        </w:rPr>
        <w:t>;</w:t>
      </w:r>
    </w:p>
    <w:p w:rsidRPr="00960627" w:rsidR="000E5CCE" w:rsidP="00987AE8" w:rsidRDefault="00733590" w14:paraId="1004DA36" w14:textId="77777777">
      <w:pPr>
        <w:pStyle w:val="Akapitzlist"/>
        <w:numPr>
          <w:ilvl w:val="0"/>
          <w:numId w:val="10"/>
        </w:numPr>
        <w:spacing w:after="160" w:line="360" w:lineRule="auto"/>
        <w:rPr>
          <w:rFonts w:ascii="Arial" w:hAnsi="Arial" w:cs="Arial"/>
          <w:sz w:val="24"/>
          <w:szCs w:val="24"/>
        </w:rPr>
      </w:pPr>
      <w:r>
        <w:rPr>
          <w:rFonts w:ascii="Arial" w:hAnsi="Arial" w:cs="Arial"/>
          <w:sz w:val="24"/>
          <w:szCs w:val="24"/>
        </w:rPr>
        <w:t>„</w:t>
      </w:r>
      <w:r w:rsidR="000E5CCE">
        <w:rPr>
          <w:rFonts w:ascii="Arial" w:hAnsi="Arial" w:cs="Arial"/>
          <w:sz w:val="24"/>
          <w:szCs w:val="24"/>
        </w:rPr>
        <w:t>Budżet został sporządzony w sposób prawidłowy</w:t>
      </w:r>
      <w:r>
        <w:rPr>
          <w:rFonts w:ascii="Arial" w:hAnsi="Arial" w:cs="Arial"/>
          <w:sz w:val="24"/>
          <w:szCs w:val="24"/>
        </w:rPr>
        <w:t>”</w:t>
      </w:r>
      <w:r w:rsidRPr="00960627" w:rsidR="000E5CCE">
        <w:rPr>
          <w:rFonts w:ascii="Arial" w:hAnsi="Arial" w:cs="Arial"/>
          <w:sz w:val="24"/>
          <w:szCs w:val="24"/>
        </w:rPr>
        <w:t>.</w:t>
      </w:r>
    </w:p>
    <w:p w:rsidR="000E5CCE" w:rsidP="000E5CCE" w:rsidRDefault="000E5CCE" w14:paraId="2533F5FA" w14:textId="77777777">
      <w:r>
        <w:rPr>
          <w:b/>
          <w:bCs/>
        </w:rPr>
        <w:br w:type="page"/>
      </w:r>
    </w:p>
    <w:tbl>
      <w:tblPr>
        <w:tblStyle w:val="Tabelasiatki1jasna1"/>
        <w:tblW w:w="15126" w:type="dxa"/>
        <w:tblLayout w:type="fixed"/>
        <w:tblLook w:val="04A0" w:firstRow="1" w:lastRow="0" w:firstColumn="1" w:lastColumn="0" w:noHBand="0" w:noVBand="1"/>
        <w:tblCaption w:val="Kryteria ogólne merytoryczne"/>
        <w:tblDescription w:val="Tabela zawiera jedenaście kryteriów ogólnych merytorycznych. Kryteria te muszą być spełnione, aby wnioskowany projekt mógł być dofinansowany."/>
      </w:tblPr>
      <w:tblGrid>
        <w:gridCol w:w="846"/>
        <w:gridCol w:w="2549"/>
        <w:gridCol w:w="5956"/>
        <w:gridCol w:w="2410"/>
        <w:gridCol w:w="1701"/>
        <w:gridCol w:w="1664"/>
      </w:tblGrid>
      <w:tr w:rsidRPr="007B5DA0" w:rsidR="000E5CCE" w:rsidTr="00AC44D6" w14:paraId="7B7D2CAD"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BFBFBF" w:themeFill="background1" w:themeFillShade="BF"/>
            <w:vAlign w:val="center"/>
          </w:tcPr>
          <w:p w:rsidRPr="00973CC2" w:rsidR="000E5CCE" w:rsidP="00D141FE" w:rsidRDefault="000E5CCE" w14:paraId="55703FAD" w14:textId="77777777">
            <w:pPr>
              <w:spacing w:line="360" w:lineRule="auto"/>
              <w:jc w:val="center"/>
              <w:rPr>
                <w:rFonts w:ascii="Arial" w:hAnsi="Arial" w:cs="Arial"/>
              </w:rPr>
            </w:pPr>
            <w:r w:rsidRPr="00973CC2">
              <w:rPr>
                <w:rFonts w:ascii="Arial" w:hAnsi="Arial" w:cs="Arial"/>
              </w:rPr>
              <w:t>Lp.</w:t>
            </w:r>
          </w:p>
        </w:tc>
        <w:tc>
          <w:tcPr>
            <w:tcW w:w="2549" w:type="dxa"/>
            <w:shd w:val="clear" w:color="auto" w:fill="BFBFBF" w:themeFill="background1" w:themeFillShade="BF"/>
            <w:vAlign w:val="center"/>
          </w:tcPr>
          <w:p w:rsidRPr="00973CC2" w:rsidR="000E5CCE" w:rsidP="00D141FE" w:rsidRDefault="000E5CCE" w14:paraId="4E47B11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BFBFBF" w:themeFill="background1" w:themeFillShade="BF"/>
            <w:vAlign w:val="center"/>
          </w:tcPr>
          <w:p w:rsidRPr="00973CC2" w:rsidR="000E5CCE" w:rsidP="00D141FE" w:rsidRDefault="000E5CCE" w14:paraId="2F6229C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BFBFBF" w:themeFill="background1" w:themeFillShade="BF"/>
            <w:vAlign w:val="center"/>
          </w:tcPr>
          <w:p w:rsidRPr="00973CC2" w:rsidR="000E5CCE" w:rsidP="00D141FE" w:rsidRDefault="000E5CCE" w14:paraId="63EAAB3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BFBFBF" w:themeFill="background1" w:themeFillShade="BF"/>
            <w:vAlign w:val="center"/>
          </w:tcPr>
          <w:p w:rsidRPr="00973CC2" w:rsidR="000E5CCE" w:rsidP="00D141FE" w:rsidRDefault="000E5CCE" w14:paraId="3CB8101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BFBFBF" w:themeFill="background1" w:themeFillShade="BF"/>
            <w:vAlign w:val="center"/>
          </w:tcPr>
          <w:p w:rsidRPr="00973CC2" w:rsidR="000E5CCE" w:rsidP="00D141FE" w:rsidRDefault="000E5CCE" w14:paraId="7C4EF0E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Pr="007B5DA0" w:rsidR="000E5CCE" w:rsidTr="00D141FE" w14:paraId="440F90DB"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0C27E9CE" w14:textId="77777777">
            <w:pPr>
              <w:pStyle w:val="Akapitzlist"/>
              <w:numPr>
                <w:ilvl w:val="0"/>
                <w:numId w:val="11"/>
              </w:numPr>
              <w:spacing w:after="0" w:line="360" w:lineRule="auto"/>
              <w:rPr>
                <w:rFonts w:ascii="Arial" w:hAnsi="Arial" w:cs="Arial"/>
              </w:rPr>
            </w:pPr>
          </w:p>
        </w:tc>
        <w:tc>
          <w:tcPr>
            <w:tcW w:w="2549" w:type="dxa"/>
          </w:tcPr>
          <w:p w:rsidRPr="00973CC2" w:rsidR="000E5CCE" w:rsidP="00D141FE" w:rsidRDefault="000E5CCE" w14:paraId="7241282C" w14:textId="10D91C5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D2249A">
              <w:rPr>
                <w:rFonts w:ascii="Arial" w:hAnsi="Arial" w:cs="Arial"/>
              </w:rPr>
              <w:t>z </w:t>
            </w:r>
            <w:r w:rsidRPr="00973CC2">
              <w:rPr>
                <w:rFonts w:ascii="Arial" w:hAnsi="Arial" w:cs="Arial"/>
              </w:rPr>
              <w:t xml:space="preserve">przepisami art. 63 ust. 6 i art. </w:t>
            </w:r>
            <w:r>
              <w:rPr>
                <w:rFonts w:ascii="Arial" w:hAnsi="Arial" w:cs="Arial"/>
              </w:rPr>
              <w:t xml:space="preserve">73  ust. 2 lit. f), h), i), j) </w:t>
            </w:r>
            <w:hyperlink w:history="1" r:id="rId18">
              <w:r w:rsidRPr="00BC20F3">
                <w:rPr>
                  <w:rStyle w:val="Hipercze"/>
                  <w:rFonts w:ascii="Arial" w:hAnsi="Arial" w:cs="Arial"/>
                </w:rPr>
                <w:t>rozporządzenia Parlamentu Europejs</w:t>
              </w:r>
              <w:r w:rsidR="00D2249A">
                <w:rPr>
                  <w:rStyle w:val="Hipercze"/>
                  <w:rFonts w:ascii="Arial" w:hAnsi="Arial" w:cs="Arial"/>
                </w:rPr>
                <w:t>kiego i Rady (UE) nr 2021/1060 z </w:t>
              </w:r>
              <w:r w:rsidRPr="00BC20F3">
                <w:rPr>
                  <w:rStyle w:val="Hipercze"/>
                  <w:rFonts w:ascii="Arial" w:hAnsi="Arial" w:cs="Arial"/>
                </w:rPr>
                <w:t>dnia 24 czerwca 2021 r.</w:t>
              </w:r>
            </w:hyperlink>
            <w:r w:rsidR="00347033">
              <w:rPr>
                <w:rFonts w:ascii="Arial" w:hAnsi="Arial" w:cs="Arial"/>
              </w:rPr>
              <w:t xml:space="preserve"> (dalej: rozporządzenia ogólnego)</w:t>
            </w:r>
          </w:p>
        </w:tc>
        <w:tc>
          <w:tcPr>
            <w:tcW w:w="5956" w:type="dxa"/>
          </w:tcPr>
          <w:p w:rsidRPr="00973CC2" w:rsidR="000E5CCE" w:rsidP="00D141FE" w:rsidRDefault="000E5CCE" w14:paraId="48AF23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Pr>
                <w:rFonts w:ascii="Arial" w:hAnsi="Arial" w:cs="Arial"/>
              </w:rPr>
              <w:t>wniosku</w:t>
            </w:r>
            <w:r w:rsidRPr="00973CC2">
              <w:rPr>
                <w:rFonts w:ascii="Arial" w:hAnsi="Arial" w:cs="Arial"/>
              </w:rPr>
              <w:t xml:space="preserve"> wskazują, że:</w:t>
            </w:r>
          </w:p>
          <w:p w:rsidRPr="00973CC2" w:rsidR="000E5CCE" w:rsidP="00D141FE" w:rsidRDefault="000E5CCE" w14:paraId="01FF7CC7" w14:textId="3838E3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projekt nie został zakończo</w:t>
            </w:r>
            <w:r w:rsidR="00D2249A">
              <w:rPr>
                <w:rFonts w:ascii="Arial" w:hAnsi="Arial" w:cs="Arial"/>
              </w:rPr>
              <w:t>ny w rozumieniu art. 63 ust. 6,</w:t>
            </w:r>
          </w:p>
          <w:p w:rsidRPr="00973CC2" w:rsidR="000E5CCE" w:rsidP="00D141FE" w:rsidRDefault="000E5CCE" w14:paraId="41628734" w14:textId="6714B3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D2249A">
              <w:rPr>
                <w:rFonts w:ascii="Arial" w:hAnsi="Arial" w:cs="Arial"/>
              </w:rPr>
              <w:t>z </w:t>
            </w:r>
            <w:r w:rsidRPr="00973CC2">
              <w:rPr>
                <w:rFonts w:ascii="Arial" w:hAnsi="Arial" w:cs="Arial"/>
              </w:rPr>
              <w:t>art. 66 lub które stanowiłyby przeniesienie działalności produkcyjnej zgodnie z art. 65 ust. 1 lit. a)</w:t>
            </w:r>
          </w:p>
          <w:p w:rsidRPr="00973CC2" w:rsidR="000E5CCE" w:rsidP="00D141FE" w:rsidRDefault="000E5CCE" w14:paraId="7BE9B67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Pr>
                <w:rFonts w:ascii="Arial" w:hAnsi="Arial" w:cs="Arial"/>
              </w:rPr>
              <w:t>wniosku</w:t>
            </w:r>
            <w:r w:rsidRPr="00973CC2">
              <w:rPr>
                <w:rFonts w:ascii="Arial" w:hAnsi="Arial" w:cs="Arial"/>
              </w:rPr>
              <w:t xml:space="preserve"> o dofinansowanie do Instytucji Zarządzającej*, przestrzegano obowiązujących przepisów prawa</w:t>
            </w:r>
          </w:p>
          <w:p w:rsidRPr="00973CC2" w:rsidR="000E5CCE" w:rsidP="00D141FE" w:rsidRDefault="000E5CCE" w14:paraId="500A35F8" w14:textId="69FBBF7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w:history="1" r:id="rId19">
              <w:r w:rsidRPr="00BC20F3">
                <w:rPr>
                  <w:rStyle w:val="Hipercze"/>
                  <w:rFonts w:ascii="Arial" w:hAnsi="Arial" w:cs="Arial"/>
                </w:rPr>
                <w:t>TFUE</w:t>
              </w:r>
            </w:hyperlink>
            <w:r w:rsidRPr="00973CC2">
              <w:rPr>
                <w:rFonts w:ascii="Arial" w:hAnsi="Arial" w:cs="Arial"/>
              </w:rPr>
              <w:t xml:space="preserve">, kwestionująca zgodność z prawem </w:t>
            </w:r>
            <w:r w:rsidR="006B62EC">
              <w:rPr>
                <w:rFonts w:ascii="Arial" w:hAnsi="Arial" w:cs="Arial"/>
              </w:rPr>
              <w:t>i </w:t>
            </w:r>
            <w:r w:rsidRPr="00973CC2">
              <w:rPr>
                <w:rFonts w:ascii="Arial" w:hAnsi="Arial" w:cs="Arial"/>
              </w:rPr>
              <w:t>prawidłowość wydatków lub wykonania operacji</w:t>
            </w:r>
          </w:p>
          <w:p w:rsidRPr="00973CC2" w:rsidR="000E5CCE" w:rsidP="00D141FE" w:rsidRDefault="000E5CCE" w14:paraId="32C548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wnioskodawca zapewnia uodparnianie na zmiany klimatu w przypadku inwestycji w infrastrukturę o przewidywanej trwałości wynoszącej co najmniej pięć lat.</w:t>
            </w:r>
          </w:p>
          <w:p w:rsidRPr="00973CC2" w:rsidR="000E5CCE" w:rsidP="00D141FE" w:rsidRDefault="000E5CCE" w14:paraId="5570D0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Pr>
                <w:rFonts w:ascii="Arial" w:hAnsi="Arial" w:cs="Arial"/>
              </w:rPr>
              <w:t>wniosku</w:t>
            </w:r>
            <w:r w:rsidRPr="00973CC2">
              <w:rPr>
                <w:rFonts w:ascii="Arial" w:hAnsi="Arial" w:cs="Arial"/>
              </w:rPr>
              <w:t xml:space="preserve">. Warunkiem podpisania umowy o dofinansowanie </w:t>
            </w:r>
            <w:r>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rsidRPr="00973CC2" w:rsidR="000E5CCE" w:rsidP="00D141FE" w:rsidRDefault="000E5CCE" w14:paraId="640752B7" w14:textId="7676E5DE">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r w:rsidR="006B62EC">
              <w:rPr>
                <w:rFonts w:ascii="Arial" w:hAnsi="Arial" w:cs="Arial"/>
              </w:rPr>
              <w:t>.</w:t>
            </w:r>
          </w:p>
        </w:tc>
        <w:tc>
          <w:tcPr>
            <w:tcW w:w="2410" w:type="dxa"/>
          </w:tcPr>
          <w:p w:rsidRPr="00973CC2" w:rsidR="000E5CCE" w:rsidP="00D141FE" w:rsidRDefault="000E5CCE" w14:paraId="07FD1532" w14:textId="2BB8EF6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r w:rsidR="00F518CB">
              <w:rPr>
                <w:rFonts w:ascii="Arial" w:hAnsi="Arial" w:cs="Arial"/>
              </w:rPr>
              <w:t>.</w:t>
            </w:r>
          </w:p>
          <w:p w:rsidRPr="00973CC2" w:rsidR="000E5CCE" w:rsidP="00D141FE" w:rsidRDefault="000E5CCE" w14:paraId="1322C30F" w14:textId="724625A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000E5CCE" w:rsidP="00D141FE" w:rsidRDefault="000E5CCE" w14:paraId="37A1CA27" w14:textId="0B0C9BE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rsidRPr="00AC35DB" w:rsidR="000E5CCE" w:rsidP="00D141FE" w:rsidRDefault="000E5CCE" w14:paraId="54D4FA6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0E5CCE" w:rsidP="00D141FE" w:rsidRDefault="000E5CCE" w14:paraId="09964EA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0E5CCE" w:rsidP="00D141FE" w:rsidRDefault="000E5CCE" w14:paraId="665345D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t>etapie negocjacji”;</w:t>
            </w:r>
          </w:p>
          <w:p w:rsidRPr="00973CC2" w:rsidR="000E5CCE" w:rsidP="00D141FE" w:rsidRDefault="000E5CCE" w14:paraId="23AB0A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0E5CCE" w:rsidP="00D141FE" w:rsidRDefault="000E5CCE" w14:paraId="73B6BA22" w14:textId="2BDE83D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F518CB">
              <w:rPr>
                <w:rFonts w:ascii="Arial" w:hAnsi="Arial" w:cs="Arial"/>
              </w:rPr>
              <w:t>.</w:t>
            </w:r>
          </w:p>
        </w:tc>
      </w:tr>
      <w:tr w:rsidRPr="007B5DA0" w:rsidR="000E5CCE" w:rsidTr="00D141FE" w14:paraId="06837F56"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2434E79E" w14:textId="77777777">
            <w:pPr>
              <w:pStyle w:val="Akapitzlist"/>
              <w:numPr>
                <w:ilvl w:val="0"/>
                <w:numId w:val="11"/>
              </w:numPr>
              <w:spacing w:after="0" w:line="360" w:lineRule="auto"/>
              <w:rPr>
                <w:rFonts w:ascii="Arial" w:hAnsi="Arial" w:cs="Arial"/>
              </w:rPr>
            </w:pPr>
          </w:p>
        </w:tc>
        <w:tc>
          <w:tcPr>
            <w:tcW w:w="2549" w:type="dxa"/>
          </w:tcPr>
          <w:p w:rsidRPr="00973CC2" w:rsidR="000E5CCE" w:rsidP="00D141FE" w:rsidRDefault="000E5CCE" w14:paraId="1CA66B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Pr>
                <w:rStyle w:val="markedcontent"/>
                <w:rFonts w:ascii="Arial" w:hAnsi="Arial" w:cs="Arial"/>
              </w:rPr>
              <w:t>wniosku</w:t>
            </w:r>
            <w:r w:rsidRPr="00973CC2">
              <w:rPr>
                <w:rFonts w:ascii="Arial" w:hAnsi="Arial" w:cs="Arial"/>
              </w:rPr>
              <w:t xml:space="preserve"> są zgodne</w:t>
            </w:r>
            <w:r>
              <w:rPr>
                <w:rFonts w:ascii="Arial" w:hAnsi="Arial" w:cs="Arial"/>
              </w:rPr>
              <w:t xml:space="preserve"> z regulaminem</w:t>
            </w:r>
            <w:r w:rsidRPr="00973CC2">
              <w:rPr>
                <w:rFonts w:ascii="Arial" w:hAnsi="Arial" w:cs="Arial"/>
              </w:rPr>
              <w:t xml:space="preserve"> </w:t>
            </w:r>
          </w:p>
        </w:tc>
        <w:tc>
          <w:tcPr>
            <w:tcW w:w="5956" w:type="dxa"/>
          </w:tcPr>
          <w:p w:rsidRPr="00973CC2" w:rsidR="000E5CCE" w:rsidP="00D141FE" w:rsidRDefault="000E5CCE" w14:paraId="37850AD3" w14:textId="48691C5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Pr="00973CC2">
              <w:rPr>
                <w:rFonts w:ascii="Arial" w:hAnsi="Arial" w:cs="Arial"/>
              </w:rPr>
              <w:t xml:space="preserve">nioskodawca zastosował się do warunków określonych przez ION sformułowanych </w:t>
            </w:r>
            <w:r w:rsidR="006B62EC">
              <w:rPr>
                <w:rFonts w:ascii="Arial" w:hAnsi="Arial" w:cs="Arial"/>
              </w:rPr>
              <w:t>w </w:t>
            </w:r>
            <w:r>
              <w:rPr>
                <w:rFonts w:ascii="Arial" w:hAnsi="Arial" w:cs="Arial"/>
              </w:rPr>
              <w:t xml:space="preserve">regulaminie. </w:t>
            </w:r>
            <w:r w:rsidRPr="00973CC2">
              <w:rPr>
                <w:rFonts w:ascii="Arial" w:hAnsi="Arial" w:cs="Arial"/>
              </w:rPr>
              <w:t>W ramach kryterium nie b</w:t>
            </w:r>
            <w:r>
              <w:rPr>
                <w:rFonts w:ascii="Arial" w:hAnsi="Arial" w:cs="Arial"/>
              </w:rPr>
              <w:t>ędą oceniane wymogi wskazane w r</w:t>
            </w:r>
            <w:r w:rsidRPr="00973CC2">
              <w:rPr>
                <w:rFonts w:ascii="Arial" w:hAnsi="Arial" w:cs="Arial"/>
              </w:rPr>
              <w:t xml:space="preserve">egulaminie, które weryfikowane są </w:t>
            </w:r>
            <w:r w:rsidR="006B62EC">
              <w:rPr>
                <w:rFonts w:ascii="Arial" w:hAnsi="Arial" w:cs="Arial"/>
              </w:rPr>
              <w:t>w </w:t>
            </w:r>
            <w:r w:rsidRPr="00973CC2">
              <w:rPr>
                <w:rFonts w:ascii="Arial" w:hAnsi="Arial" w:cs="Arial"/>
              </w:rPr>
              <w:t>ramach pozostałych kryteriów.</w:t>
            </w:r>
          </w:p>
        </w:tc>
        <w:tc>
          <w:tcPr>
            <w:tcW w:w="2410" w:type="dxa"/>
          </w:tcPr>
          <w:p w:rsidRPr="00973CC2" w:rsidR="000E5CCE" w:rsidP="00D141FE" w:rsidRDefault="000E5CCE" w14:paraId="05FD1F11" w14:textId="1B5E0E9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r w:rsidR="00F518CB">
              <w:rPr>
                <w:rFonts w:ascii="Arial" w:hAnsi="Arial" w:cs="Arial"/>
              </w:rPr>
              <w:t>.</w:t>
            </w:r>
          </w:p>
          <w:p w:rsidRPr="00973CC2" w:rsidR="000E5CCE" w:rsidP="00D141FE" w:rsidRDefault="000E5CCE" w14:paraId="5A9D7D8E" w14:textId="7DFC692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000E5CCE" w:rsidP="00D141FE" w:rsidRDefault="000E5CCE" w14:paraId="66E69B22" w14:textId="3236FD5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rsidRPr="00AC35DB" w:rsidR="000E5CCE" w:rsidP="00D141FE" w:rsidRDefault="000E5CCE" w14:paraId="37DA4C6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t>będzie polegała na przyznaniu wartości logicznych:</w:t>
            </w:r>
          </w:p>
          <w:p w:rsidRPr="00AC35DB" w:rsidR="000E5CCE" w:rsidP="00D141FE" w:rsidRDefault="000E5CCE" w14:paraId="4CB2F31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0E5CCE" w:rsidP="00D141FE" w:rsidRDefault="000E5CCE" w14:paraId="0823F4F3"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0E5CCE" w:rsidP="00D141FE" w:rsidRDefault="000E5CCE" w14:paraId="6678C7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0E5CCE" w:rsidP="00D141FE" w:rsidRDefault="000E5CCE" w14:paraId="429C700D" w14:textId="274D5DA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F518CB">
              <w:rPr>
                <w:rFonts w:ascii="Arial" w:hAnsi="Arial" w:cs="Arial"/>
              </w:rPr>
              <w:t>.</w:t>
            </w:r>
          </w:p>
        </w:tc>
      </w:tr>
      <w:tr w:rsidRPr="007B5DA0" w:rsidR="000E5CCE" w:rsidTr="00D141FE" w14:paraId="04EC61D8"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7DB8CD32" w14:textId="77777777">
            <w:pPr>
              <w:pStyle w:val="Akapitzlist"/>
              <w:numPr>
                <w:ilvl w:val="0"/>
                <w:numId w:val="11"/>
              </w:numPr>
              <w:spacing w:after="0" w:line="360" w:lineRule="auto"/>
              <w:rPr>
                <w:rFonts w:ascii="Arial" w:hAnsi="Arial" w:cs="Arial"/>
              </w:rPr>
            </w:pPr>
          </w:p>
        </w:tc>
        <w:tc>
          <w:tcPr>
            <w:tcW w:w="2549" w:type="dxa"/>
          </w:tcPr>
          <w:p w:rsidRPr="00973CC2" w:rsidR="000E5CCE" w:rsidP="00D141FE" w:rsidRDefault="000E5CCE" w14:paraId="35A4F7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Pr>
                <w:rFonts w:ascii="Arial" w:hAnsi="Arial" w:cs="Arial"/>
              </w:rPr>
              <w:t>został sformułowany prawidłowo</w:t>
            </w:r>
          </w:p>
        </w:tc>
        <w:tc>
          <w:tcPr>
            <w:tcW w:w="5956" w:type="dxa"/>
          </w:tcPr>
          <w:p w:rsidRPr="00973CC2" w:rsidR="000E5CCE" w:rsidP="00D141FE" w:rsidRDefault="000E5CCE" w14:paraId="14C6C21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Pr>
                <w:rFonts w:ascii="Arial" w:hAnsi="Arial" w:cs="Arial"/>
              </w:rPr>
              <w:t>B.2 wniosku pn. „C</w:t>
            </w:r>
            <w:r w:rsidRPr="00973CC2">
              <w:rPr>
                <w:rFonts w:ascii="Arial" w:hAnsi="Arial" w:cs="Arial"/>
              </w:rPr>
              <w:t>el projektu i krótki opis jego założeń</w:t>
            </w:r>
            <w:r>
              <w:rPr>
                <w:rFonts w:ascii="Arial" w:hAnsi="Arial" w:cs="Arial"/>
              </w:rPr>
              <w:t>”</w:t>
            </w:r>
            <w:r w:rsidRPr="00973CC2">
              <w:rPr>
                <w:rFonts w:ascii="Arial" w:hAnsi="Arial" w:cs="Arial"/>
              </w:rPr>
              <w:t xml:space="preserve"> wskazano:</w:t>
            </w:r>
          </w:p>
          <w:p w:rsidRPr="00973CC2" w:rsidR="000E5CCE" w:rsidP="00D141FE" w:rsidRDefault="000E5CCE" w14:paraId="280FD0A8" w14:textId="2F59EFC9">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prawidłowo sformułowany i </w:t>
            </w:r>
            <w:r>
              <w:rPr>
                <w:rFonts w:ascii="Arial" w:hAnsi="Arial" w:cs="Arial"/>
              </w:rPr>
              <w:t>zgodny z założeniami</w:t>
            </w:r>
            <w:r w:rsidRPr="00973CC2">
              <w:rPr>
                <w:rFonts w:ascii="Arial" w:hAnsi="Arial" w:cs="Arial"/>
              </w:rPr>
              <w:t xml:space="preserve"> cel projektu (tj. cel określa</w:t>
            </w:r>
            <w:r>
              <w:rPr>
                <w:rFonts w:ascii="Arial" w:hAnsi="Arial" w:cs="Arial"/>
              </w:rPr>
              <w:t>,</w:t>
            </w:r>
            <w:r w:rsidRPr="00973CC2">
              <w:rPr>
                <w:rFonts w:ascii="Arial" w:hAnsi="Arial" w:cs="Arial"/>
              </w:rPr>
              <w:t xml:space="preserve"> jaki problem jest do rozwiązania </w:t>
            </w:r>
            <w:r w:rsidR="006B62EC">
              <w:rPr>
                <w:rFonts w:ascii="Arial" w:hAnsi="Arial" w:cs="Arial"/>
              </w:rPr>
              <w:t>i </w:t>
            </w:r>
            <w:r w:rsidRPr="00973CC2">
              <w:rPr>
                <w:rFonts w:ascii="Arial" w:hAnsi="Arial" w:cs="Arial"/>
              </w:rPr>
              <w:t>jaki rezultat zostanie osiągnięty dzięki realizacji projektu)</w:t>
            </w:r>
            <w:r>
              <w:rPr>
                <w:rFonts w:ascii="Arial" w:hAnsi="Arial" w:cs="Arial"/>
              </w:rPr>
              <w:t>;</w:t>
            </w:r>
          </w:p>
          <w:p w:rsidRPr="00973CC2" w:rsidR="000E5CCE" w:rsidP="00D141FE" w:rsidRDefault="000E5CCE" w14:paraId="01C485A4"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Pr>
                <w:rFonts w:ascii="Arial" w:hAnsi="Arial" w:cs="Arial"/>
              </w:rPr>
              <w:t>;</w:t>
            </w:r>
          </w:p>
          <w:p w:rsidRPr="00973CC2" w:rsidR="000E5CCE" w:rsidP="00D141FE" w:rsidRDefault="000E5CCE" w14:paraId="6B47986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Pr>
                <w:rFonts w:ascii="Arial" w:hAnsi="Arial" w:cs="Arial"/>
              </w:rPr>
              <w:t>;</w:t>
            </w:r>
          </w:p>
          <w:p w:rsidRPr="00973CC2" w:rsidR="000E5CCE" w:rsidP="00D141FE" w:rsidRDefault="000E5CCE" w14:paraId="34AF821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Pr>
                <w:rFonts w:ascii="Arial" w:hAnsi="Arial" w:cs="Arial"/>
              </w:rPr>
              <w:t>;</w:t>
            </w:r>
          </w:p>
          <w:p w:rsidRPr="00973CC2" w:rsidR="000E5CCE" w:rsidP="00D141FE" w:rsidRDefault="000E5CCE" w14:paraId="4C1F6E5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Pr>
                <w:rFonts w:ascii="Arial" w:hAnsi="Arial" w:cs="Arial"/>
              </w:rPr>
              <w:t>;</w:t>
            </w:r>
          </w:p>
          <w:p w:rsidRPr="00973CC2" w:rsidR="000E5CCE" w:rsidP="00D141FE" w:rsidRDefault="000E5CCE" w14:paraId="6CD82D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rsidRPr="00973CC2" w:rsidR="000E5CCE" w:rsidP="00D141FE" w:rsidRDefault="000E5CCE" w14:paraId="3C4A4568" w14:textId="0CB5DD7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r w:rsidR="00F518CB">
              <w:rPr>
                <w:rFonts w:ascii="Arial" w:hAnsi="Arial" w:cs="Arial"/>
              </w:rPr>
              <w:t>.</w:t>
            </w:r>
          </w:p>
          <w:p w:rsidRPr="00973CC2" w:rsidR="000E5CCE" w:rsidP="00D141FE" w:rsidRDefault="000E5CCE" w14:paraId="08557ED3" w14:textId="39FFB3A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000E5CCE" w:rsidP="00D141FE" w:rsidRDefault="000E5CCE" w14:paraId="52EF2889" w14:textId="7E5644C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Pr>
                <w:rFonts w:ascii="Arial" w:hAnsi="Arial" w:cs="Arial"/>
              </w:rPr>
              <w:t>zero-jedynkowe</w:t>
            </w:r>
            <w:r w:rsidR="00F518CB">
              <w:rPr>
                <w:rFonts w:ascii="Arial" w:hAnsi="Arial" w:cs="Arial"/>
              </w:rPr>
              <w:t>.</w:t>
            </w:r>
          </w:p>
          <w:p w:rsidRPr="00AC35DB" w:rsidR="000E5CCE" w:rsidP="00D141FE" w:rsidRDefault="000E5CCE" w14:paraId="3BF2FF5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0E5CCE" w:rsidP="00D141FE" w:rsidRDefault="000E5CCE" w14:paraId="743A71D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0E5CCE" w:rsidP="00D141FE" w:rsidRDefault="000E5CCE" w14:paraId="012E18A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733590" w:rsidP="00F518CB" w:rsidRDefault="000E5CCE" w14:paraId="7159A3EF" w14:textId="2D7070FF">
            <w:pPr>
              <w:spacing w:after="60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sidR="00F518CB">
              <w:rPr>
                <w:rFonts w:ascii="Arial" w:hAnsi="Arial" w:cs="Arial"/>
              </w:rPr>
              <w:t>.</w:t>
            </w:r>
          </w:p>
        </w:tc>
        <w:tc>
          <w:tcPr>
            <w:tcW w:w="1664" w:type="dxa"/>
          </w:tcPr>
          <w:p w:rsidRPr="00973CC2" w:rsidR="000E5CCE" w:rsidP="00D141FE" w:rsidRDefault="000E5CCE" w14:paraId="16F30AA7" w14:textId="76A5AF2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r w:rsidR="00F518CB">
              <w:rPr>
                <w:rFonts w:ascii="Arial" w:hAnsi="Arial" w:cs="Arial"/>
              </w:rPr>
              <w:t>.</w:t>
            </w:r>
          </w:p>
        </w:tc>
      </w:tr>
      <w:tr w:rsidRPr="007B5DA0" w:rsidR="000E5CCE" w:rsidTr="00D141FE" w14:paraId="7259D720"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7B723F48" w14:textId="77777777">
            <w:pPr>
              <w:pStyle w:val="Akapitzlist"/>
              <w:numPr>
                <w:ilvl w:val="0"/>
                <w:numId w:val="11"/>
              </w:numPr>
              <w:spacing w:after="0" w:line="360" w:lineRule="auto"/>
              <w:rPr>
                <w:rFonts w:ascii="Arial" w:hAnsi="Arial" w:cs="Arial"/>
              </w:rPr>
            </w:pPr>
          </w:p>
        </w:tc>
        <w:tc>
          <w:tcPr>
            <w:tcW w:w="2549" w:type="dxa"/>
          </w:tcPr>
          <w:p w:rsidRPr="00F4352D" w:rsidR="000E5CCE" w:rsidP="00D141FE" w:rsidRDefault="000E5CCE" w14:paraId="68F2A69D" w14:textId="64A1022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6B62EC">
              <w:rPr>
                <w:rFonts w:ascii="Arial" w:hAnsi="Arial" w:cs="Arial"/>
              </w:rPr>
              <w:t>w </w:t>
            </w:r>
            <w:r w:rsidRPr="001C3062">
              <w:rPr>
                <w:rFonts w:ascii="Arial" w:hAnsi="Arial" w:cs="Arial"/>
              </w:rPr>
              <w:t xml:space="preserve">projekcie jest merytorycznie uzasadniony </w:t>
            </w:r>
            <w:r>
              <w:rPr>
                <w:rFonts w:ascii="Arial" w:hAnsi="Arial" w:cs="Arial"/>
              </w:rPr>
              <w:t>założeniami projektu,</w:t>
            </w:r>
            <w:r w:rsidRPr="001C3062">
              <w:rPr>
                <w:rFonts w:ascii="Arial" w:hAnsi="Arial" w:cs="Arial"/>
              </w:rPr>
              <w:t xml:space="preserve"> partnerstwo zostało zawiązane w sposób zgodny z przepisami.</w:t>
            </w:r>
          </w:p>
        </w:tc>
        <w:tc>
          <w:tcPr>
            <w:tcW w:w="5956" w:type="dxa"/>
          </w:tcPr>
          <w:p w:rsidRPr="00F4352D" w:rsidR="000E5CCE" w:rsidP="00D141FE" w:rsidRDefault="000E5CCE" w14:paraId="3FEEBFC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rsidR="000E5CCE" w:rsidP="00D141FE" w:rsidRDefault="006B62EC" w14:paraId="45413BD2" w14:textId="569BA87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r w:rsidRPr="001C3062" w:rsidR="000E5CCE">
              <w:rPr>
                <w:rFonts w:ascii="Arial" w:hAnsi="Arial" w:cs="Arial"/>
              </w:rPr>
              <w:t>wybór partnera został dokonany zgodnie z art. 39 ust.</w:t>
            </w:r>
            <w:r>
              <w:rPr>
                <w:rFonts w:ascii="Arial" w:hAnsi="Arial" w:cs="Arial"/>
              </w:rPr>
              <w:t xml:space="preserve"> </w:t>
            </w:r>
            <w:r w:rsidRPr="001C3062" w:rsidR="000E5CCE">
              <w:rPr>
                <w:rFonts w:ascii="Arial" w:hAnsi="Arial" w:cs="Arial"/>
              </w:rPr>
              <w:t xml:space="preserve">2-4 </w:t>
            </w:r>
            <w:hyperlink w:history="1" r:id="rId20">
              <w:r w:rsidRPr="00BC20F3" w:rsidR="000E5CCE">
                <w:rPr>
                  <w:rStyle w:val="Hipercze"/>
                  <w:rFonts w:ascii="Arial" w:hAnsi="Arial" w:cs="Arial"/>
                </w:rPr>
                <w:t>ust</w:t>
              </w:r>
              <w:r w:rsidRPr="00BC20F3" w:rsidR="009E0DF4">
                <w:rPr>
                  <w:rStyle w:val="Hipercze"/>
                  <w:rFonts w:ascii="Arial" w:hAnsi="Arial" w:cs="Arial"/>
                </w:rPr>
                <w:t xml:space="preserve">awy z dnia 28 kwietnia 2022 r. </w:t>
              </w:r>
              <w:r w:rsidRPr="00BC20F3" w:rsidR="000E5CCE">
                <w:rPr>
                  <w:rStyle w:val="Hipercze"/>
                  <w:rFonts w:ascii="Arial" w:hAnsi="Arial" w:cs="Arial"/>
                </w:rPr>
                <w:t xml:space="preserve">o zasadach realizacji zadań finansowanych ze środków europejskich </w:t>
              </w:r>
              <w:r w:rsidRPr="00BC20F3" w:rsidR="000E5CCE">
                <w:rPr>
                  <w:rStyle w:val="Hipercze"/>
                  <w:rFonts w:ascii="Arial" w:hAnsi="Arial" w:cs="Arial"/>
                </w:rPr>
                <w:br/>
              </w:r>
              <w:r w:rsidRPr="00BC20F3" w:rsidR="000E5CCE">
                <w:rPr>
                  <w:rStyle w:val="Hipercze"/>
                  <w:rFonts w:ascii="Arial" w:hAnsi="Arial" w:cs="Arial"/>
                </w:rPr>
                <w:t>w perspektywie finansowej 2021-2027</w:t>
              </w:r>
            </w:hyperlink>
            <w:r w:rsidR="009E0DF4">
              <w:rPr>
                <w:rFonts w:ascii="Arial" w:hAnsi="Arial" w:cs="Arial"/>
              </w:rPr>
              <w:t>;</w:t>
            </w:r>
          </w:p>
          <w:p w:rsidRPr="00F4352D" w:rsidR="000E5CCE" w:rsidP="00D141FE" w:rsidRDefault="000E5CCE" w14:paraId="72A0B609" w14:textId="3F8C736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w:t>
            </w:r>
            <w:r w:rsidR="009E0DF4">
              <w:rPr>
                <w:rFonts w:ascii="Arial" w:hAnsi="Arial" w:cs="Arial"/>
              </w:rPr>
              <w:t xml:space="preserve"> zrealizowania założeń projektu;</w:t>
            </w:r>
          </w:p>
          <w:p w:rsidRPr="00F4352D" w:rsidR="000E5CCE" w:rsidP="00D141FE" w:rsidRDefault="000E5CCE" w14:paraId="1A7473CE" w14:textId="404A52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każdy partner wnosi do projektu zasoby ludzkie, organizac</w:t>
            </w:r>
            <w:r w:rsidR="006B62EC">
              <w:rPr>
                <w:rFonts w:ascii="Arial" w:hAnsi="Arial" w:cs="Arial"/>
              </w:rPr>
              <w:t>yjne, techniczne lub finansowe.</w:t>
            </w:r>
          </w:p>
          <w:p w:rsidRPr="00F4352D" w:rsidR="000E5CCE" w:rsidP="00D141FE" w:rsidRDefault="000E5CCE" w14:paraId="008B551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Pr>
                <w:rFonts w:ascii="Arial" w:hAnsi="Arial" w:cs="Arial"/>
              </w:rPr>
              <w:t xml:space="preserve">dzie weryfikowane na podstawie </w:t>
            </w:r>
            <w:r w:rsidRPr="001C3062">
              <w:rPr>
                <w:rFonts w:ascii="Arial" w:hAnsi="Arial" w:cs="Arial"/>
              </w:rPr>
              <w:t>części D.2. wniosku oraz w odniesieniu do pozostałych zapisów wniosku.</w:t>
            </w:r>
          </w:p>
          <w:p w:rsidRPr="00F4352D" w:rsidR="000E5CCE" w:rsidP="00D141FE" w:rsidRDefault="000E5CCE" w14:paraId="7C4D2AF9" w14:textId="11E626A0">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6B62EC">
              <w:rPr>
                <w:rFonts w:ascii="Arial" w:hAnsi="Arial" w:cs="Arial"/>
              </w:rPr>
              <w:t>w </w:t>
            </w:r>
            <w:r w:rsidRPr="001C3062">
              <w:rPr>
                <w:rFonts w:ascii="Arial" w:hAnsi="Arial" w:cs="Arial"/>
              </w:rPr>
              <w:t xml:space="preserve">zakresie usunięcia partnera z wniosku, jeżeli </w:t>
            </w:r>
            <w:r w:rsidRPr="001C3062">
              <w:rPr>
                <w:rFonts w:ascii="Arial" w:hAnsi="Arial" w:cs="Arial"/>
              </w:rPr>
              <w:t xml:space="preserve">przydzielone mu zadania i/lub wydatki mogą być zrealizowane przez pozostałe podmioty wchodzące </w:t>
            </w:r>
            <w:r w:rsidR="006B62EC">
              <w:rPr>
                <w:rFonts w:ascii="Arial" w:hAnsi="Arial" w:cs="Arial"/>
              </w:rPr>
              <w:t>w </w:t>
            </w:r>
            <w:r w:rsidRPr="001C3062">
              <w:rPr>
                <w:rFonts w:ascii="Arial" w:hAnsi="Arial" w:cs="Arial"/>
              </w:rPr>
              <w:t>skład partnerstwa (zmiana nie może mieć wpływu na jakość i intensywność wsparcia  oraz wysokość wydatków przewidzianych na zadanie).</w:t>
            </w:r>
          </w:p>
        </w:tc>
        <w:tc>
          <w:tcPr>
            <w:tcW w:w="2410" w:type="dxa"/>
          </w:tcPr>
          <w:p w:rsidR="000E5CCE" w:rsidP="00D141FE" w:rsidRDefault="000E5CCE" w14:paraId="377692D0" w14:textId="0FDFC35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(jeśli dotyczy)</w:t>
            </w:r>
            <w:r w:rsidR="00F518CB">
              <w:rPr>
                <w:rFonts w:ascii="Arial" w:hAnsi="Arial" w:cs="Arial"/>
              </w:rPr>
              <w:t>.</w:t>
            </w:r>
          </w:p>
          <w:p w:rsidRPr="00973CC2" w:rsidR="000E5CCE" w:rsidDel="00EE4A38" w:rsidP="00D141FE" w:rsidRDefault="000E5CCE" w14:paraId="5AEAFA6C" w14:textId="688D13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Podlega uzupełnieniom </w:t>
            </w:r>
            <w:r w:rsidR="00F518CB">
              <w:rPr>
                <w:rFonts w:ascii="Arial" w:hAnsi="Arial" w:cs="Arial"/>
              </w:rPr>
              <w:t>–</w:t>
            </w:r>
            <w:r>
              <w:rPr>
                <w:rFonts w:ascii="Arial" w:hAnsi="Arial" w:cs="Arial"/>
              </w:rPr>
              <w:t xml:space="preserve"> TAK</w:t>
            </w:r>
            <w:r w:rsidR="00F518CB">
              <w:rPr>
                <w:rFonts w:ascii="Arial" w:hAnsi="Arial" w:cs="Arial"/>
              </w:rPr>
              <w:t>.</w:t>
            </w:r>
          </w:p>
        </w:tc>
        <w:tc>
          <w:tcPr>
            <w:tcW w:w="1701" w:type="dxa"/>
          </w:tcPr>
          <w:p w:rsidR="000E5CCE" w:rsidP="00D141FE" w:rsidRDefault="000E5CCE" w14:paraId="0395D84E" w14:textId="3702B7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Kryterium merytoryczne zero-jedynkowe</w:t>
            </w:r>
            <w:r w:rsidR="00F518CB">
              <w:rPr>
                <w:rFonts w:ascii="Arial" w:hAnsi="Arial" w:cs="Arial"/>
              </w:rPr>
              <w:t>.</w:t>
            </w:r>
          </w:p>
          <w:p w:rsidRPr="00AC35DB" w:rsidR="000E5CCE" w:rsidP="00D141FE" w:rsidRDefault="000E5CCE" w14:paraId="2697DE5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0E5CCE" w:rsidP="00D141FE" w:rsidRDefault="000E5CCE" w14:paraId="2B3A47D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0E5CCE" w:rsidP="00D141FE" w:rsidRDefault="000E5CCE" w14:paraId="75E2C37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t>etapie negocjacji”;</w:t>
            </w:r>
          </w:p>
          <w:p w:rsidRPr="00973CC2" w:rsidR="000E5CCE" w:rsidP="00D141FE" w:rsidRDefault="000E5CCE" w14:paraId="1771AD8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0E5CCE" w:rsidP="00D141FE" w:rsidRDefault="000E5CCE" w14:paraId="7F1C0E34" w14:textId="2A3D92E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r w:rsidR="00F518CB">
              <w:rPr>
                <w:rFonts w:ascii="Arial" w:hAnsi="Arial" w:cs="Arial"/>
              </w:rPr>
              <w:t>.</w:t>
            </w:r>
          </w:p>
        </w:tc>
      </w:tr>
      <w:tr w:rsidRPr="007B5DA0" w:rsidR="000E5CCE" w:rsidTr="00D141FE" w14:paraId="6ECB8638"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7B9ED8BD"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17EDBD1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Pr>
                <w:rFonts w:ascii="Arial" w:hAnsi="Arial" w:cs="Arial"/>
              </w:rPr>
              <w:br/>
            </w:r>
            <w:r w:rsidRPr="00973CC2">
              <w:rPr>
                <w:rFonts w:ascii="Arial" w:hAnsi="Arial" w:cs="Arial"/>
              </w:rPr>
              <w:t>i opi</w:t>
            </w:r>
            <w:r>
              <w:rPr>
                <w:rFonts w:ascii="Arial" w:hAnsi="Arial" w:cs="Arial"/>
              </w:rPr>
              <w:t>sano jej sytuację problemową</w:t>
            </w:r>
          </w:p>
        </w:tc>
        <w:tc>
          <w:tcPr>
            <w:tcW w:w="5956" w:type="dxa"/>
          </w:tcPr>
          <w:p w:rsidRPr="00973CC2" w:rsidR="000E5CCE" w:rsidP="00D141FE" w:rsidRDefault="000E5CCE" w14:paraId="167B69D5" w14:textId="6B240B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 xml:space="preserve">Każda ze wskazanych we </w:t>
            </w:r>
            <w:r>
              <w:rPr>
                <w:rFonts w:ascii="Arial" w:hAnsi="Arial" w:cs="Arial"/>
              </w:rPr>
              <w:t>wniosku</w:t>
            </w:r>
            <w:r w:rsidRPr="00973CC2">
              <w:rPr>
                <w:rFonts w:ascii="Arial" w:hAnsi="Arial" w:cs="Arial"/>
              </w:rPr>
              <w:t xml:space="preserve"> kategorii uczestników projektu (i ich otoczenia - jeśli dotyczy) została scharakteryzowana pod kątem cech istotnych </w:t>
            </w:r>
            <w:r w:rsidR="006B62EC">
              <w:rPr>
                <w:rFonts w:ascii="Arial" w:hAnsi="Arial" w:cs="Arial"/>
              </w:rPr>
              <w:t>z </w:t>
            </w:r>
            <w:r w:rsidRPr="00973CC2">
              <w:rPr>
                <w:rFonts w:ascii="Arial" w:hAnsi="Arial" w:cs="Arial"/>
              </w:rPr>
              <w:t>punktu widzenia zaplanowanych w projekcie działań.</w:t>
            </w:r>
          </w:p>
          <w:p w:rsidRPr="00973CC2" w:rsidR="000E5CCE" w:rsidP="00D141FE" w:rsidRDefault="000E5CCE" w14:paraId="1797C1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rsidRPr="00973CC2" w:rsidR="000E5CCE" w:rsidP="00D141FE" w:rsidRDefault="000E5CCE" w14:paraId="33E29E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17E75C6F" w14:textId="4D31CE6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rsidRPr="00973CC2" w:rsidR="000E5CCE" w:rsidP="00D141FE" w:rsidRDefault="000E5CCE" w14:paraId="21D1D030" w14:textId="29A5ACE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scharakteryzowano tylko część kategorii osób/instytucji lub opis jest niewystarczający z punkt</w:t>
            </w:r>
            <w:r w:rsidR="004C2C9C">
              <w:rPr>
                <w:rFonts w:ascii="Arial" w:hAnsi="Arial" w:cs="Arial"/>
              </w:rPr>
              <w:t>u widzenia planowanych zadań – 1-3 pkt</w:t>
            </w:r>
            <w:r w:rsidRPr="00973CC2">
              <w:rPr>
                <w:rFonts w:ascii="Arial" w:hAnsi="Arial" w:cs="Arial"/>
              </w:rPr>
              <w:t xml:space="preserve"> </w:t>
            </w:r>
            <w:r w:rsidR="004C2C9C">
              <w:rPr>
                <w:rFonts w:ascii="Arial" w:hAnsi="Arial" w:cs="Arial"/>
              </w:rPr>
              <w:t>(</w:t>
            </w:r>
            <w:r w:rsidRPr="00973CC2">
              <w:rPr>
                <w:rFonts w:ascii="Arial" w:hAnsi="Arial" w:cs="Arial"/>
              </w:rPr>
              <w:t>w zależności od skali uchybień)</w:t>
            </w:r>
            <w:r w:rsidR="004C2C9C">
              <w:rPr>
                <w:rFonts w:ascii="Arial" w:hAnsi="Arial" w:cs="Arial"/>
              </w:rPr>
              <w:t>;</w:t>
            </w:r>
          </w:p>
          <w:p w:rsidRPr="00973CC2" w:rsidR="000E5CCE" w:rsidP="00D141FE" w:rsidRDefault="000E5CCE" w14:paraId="092C8E51" w14:textId="59C46F8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0D5C7AD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973CC2" w:rsidR="000E5CCE" w:rsidP="00D141FE" w:rsidRDefault="000E5CCE" w14:paraId="2FE153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724E88E8" w14:textId="6A5512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r w:rsidR="004C2C9C">
              <w:rPr>
                <w:rFonts w:ascii="Arial" w:hAnsi="Arial" w:cs="Arial"/>
              </w:rPr>
              <w:t>;</w:t>
            </w:r>
          </w:p>
          <w:p w:rsidRPr="00973CC2" w:rsidR="000E5CCE" w:rsidP="00D141FE" w:rsidRDefault="000E5CCE" w14:paraId="49E719D3" w14:textId="5727C96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niekompletnie opisano sytuację problemową grupy docelowej </w:t>
            </w:r>
            <w:r w:rsidR="004C2C9C">
              <w:rPr>
                <w:rFonts w:ascii="Arial" w:hAnsi="Arial" w:cs="Arial"/>
              </w:rPr>
              <w:t>– 1-3 pkt</w:t>
            </w:r>
            <w:r w:rsidRPr="00973CC2">
              <w:rPr>
                <w:rFonts w:ascii="Arial" w:hAnsi="Arial" w:cs="Arial"/>
              </w:rPr>
              <w:t xml:space="preserve"> (w zależności od skali uchybień)</w:t>
            </w:r>
            <w:r w:rsidR="004C2C9C">
              <w:rPr>
                <w:rFonts w:ascii="Arial" w:hAnsi="Arial" w:cs="Arial"/>
              </w:rPr>
              <w:t>;</w:t>
            </w:r>
          </w:p>
          <w:p w:rsidRPr="00973CC2" w:rsidR="000E5CCE" w:rsidP="00D141FE" w:rsidRDefault="000E5CCE" w14:paraId="41D6A312" w14:textId="7197A0F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623AC733" w14:textId="7FB86D4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Wskazano</w:t>
            </w:r>
            <w:r w:rsidR="004C2C9C">
              <w:rPr>
                <w:rStyle w:val="ui-provider"/>
                <w:rFonts w:ascii="Arial" w:hAnsi="Arial" w:cs="Arial"/>
              </w:rPr>
              <w:t>,</w:t>
            </w:r>
            <w:r w:rsidRPr="00973CC2">
              <w:rPr>
                <w:rStyle w:val="ui-provider"/>
                <w:rFonts w:ascii="Arial" w:hAnsi="Arial" w:cs="Arial"/>
              </w:rPr>
              <w:t xml:space="preserve"> kto przeprowadził diagnozę, kiedy była przeprowadzona diagnoza i na jakiej grupie uczestników. Termin przeprowadzenia diagnozy nie może być dłuższy niż </w:t>
            </w:r>
            <w:r>
              <w:rPr>
                <w:rStyle w:val="ui-provider"/>
                <w:rFonts w:ascii="Arial" w:hAnsi="Arial" w:cs="Arial"/>
              </w:rPr>
              <w:t>rok</w:t>
            </w:r>
            <w:r w:rsidRPr="00973CC2">
              <w:rPr>
                <w:rStyle w:val="ui-provider"/>
                <w:rFonts w:ascii="Arial" w:hAnsi="Arial" w:cs="Arial"/>
              </w:rPr>
              <w:t xml:space="preserve"> od daty złożenia </w:t>
            </w:r>
            <w:r>
              <w:rPr>
                <w:rStyle w:val="ui-provider"/>
                <w:rFonts w:ascii="Arial" w:hAnsi="Arial" w:cs="Arial"/>
              </w:rPr>
              <w:t>wniosku</w:t>
            </w:r>
            <w:r w:rsidRPr="00973CC2">
              <w:rPr>
                <w:rStyle w:val="ui-provider"/>
                <w:rFonts w:ascii="Arial" w:hAnsi="Arial" w:cs="Arial"/>
              </w:rPr>
              <w:t>.</w:t>
            </w:r>
          </w:p>
          <w:p w:rsidRPr="00973CC2" w:rsidR="000E5CCE" w:rsidP="00D141FE" w:rsidRDefault="000E5CCE" w14:paraId="03F8CB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7A9CA974" w14:textId="580E4AF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4C2C9C">
              <w:rPr>
                <w:rFonts w:ascii="Arial" w:hAnsi="Arial" w:cs="Arial"/>
              </w:rPr>
              <w:t>;</w:t>
            </w:r>
          </w:p>
          <w:p w:rsidRPr="00973CC2" w:rsidR="000E5CCE" w:rsidP="00D141FE" w:rsidRDefault="000E5CCE" w14:paraId="671DCED5" w14:textId="56973CF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7D94BF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Pr="00973CC2">
              <w:rPr>
                <w:rFonts w:ascii="Arial" w:hAnsi="Arial" w:cs="Arial"/>
              </w:rPr>
              <w:t xml:space="preserve">Opisana sytuacja grupy docelowej (w tym otoczenia – jeśli dotyczy) została poparta danymi statystycznymi lub badaniami własnymi (nie starszymi niż </w:t>
            </w:r>
            <w:r>
              <w:rPr>
                <w:rFonts w:ascii="Arial" w:hAnsi="Arial" w:cs="Arial"/>
              </w:rPr>
              <w:t xml:space="preserve">rok </w:t>
            </w:r>
            <w:r w:rsidRPr="00973CC2">
              <w:rPr>
                <w:rFonts w:ascii="Arial" w:hAnsi="Arial" w:cs="Arial"/>
              </w:rPr>
              <w:t xml:space="preserve">poprzedzający moment złożenia </w:t>
            </w:r>
            <w:r>
              <w:rPr>
                <w:rFonts w:ascii="Arial" w:hAnsi="Arial" w:cs="Arial"/>
              </w:rPr>
              <w:t>wniosku lub ostatnimi dostępnymi danymi</w:t>
            </w:r>
            <w:r w:rsidRPr="00973CC2">
              <w:rPr>
                <w:rFonts w:ascii="Arial" w:hAnsi="Arial" w:cs="Arial"/>
              </w:rPr>
              <w:t>), adekwatnymi do obszaru objętego wsparciem i rozwiązywanych problemów.</w:t>
            </w:r>
          </w:p>
          <w:p w:rsidRPr="00973CC2" w:rsidR="000E5CCE" w:rsidP="00D141FE" w:rsidRDefault="000E5CCE" w14:paraId="4E8E45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431C9EA3" w14:textId="5B2B55D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4C2C9C">
              <w:rPr>
                <w:rFonts w:ascii="Arial" w:hAnsi="Arial" w:cs="Arial"/>
              </w:rPr>
              <w:t>;</w:t>
            </w:r>
          </w:p>
          <w:p w:rsidRPr="00973CC2" w:rsidR="000E5CCE" w:rsidP="00D141FE" w:rsidRDefault="000E5CCE" w14:paraId="3BFEA663" w14:textId="43B86E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-2 </w:t>
            </w:r>
            <w:r w:rsidRPr="00973CC2">
              <w:rPr>
                <w:rFonts w:ascii="Arial" w:hAnsi="Arial" w:cs="Arial"/>
              </w:rPr>
              <w:t>pkt</w:t>
            </w:r>
            <w:r w:rsidR="004C2C9C">
              <w:rPr>
                <w:rFonts w:ascii="Arial" w:hAnsi="Arial" w:cs="Arial"/>
              </w:rPr>
              <w:t>;</w:t>
            </w:r>
          </w:p>
          <w:p w:rsidRPr="00973CC2" w:rsidR="000E5CCE" w:rsidP="00D141FE" w:rsidRDefault="000E5CCE" w14:paraId="3341EF45" w14:textId="4E89203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tc>
        <w:tc>
          <w:tcPr>
            <w:tcW w:w="2410" w:type="dxa"/>
          </w:tcPr>
          <w:p w:rsidRPr="00973CC2" w:rsidR="000E5CCE" w:rsidP="00D141FE" w:rsidRDefault="000E5CCE" w14:paraId="0384F29A" w14:textId="579AE51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F518CB">
              <w:rPr>
                <w:rFonts w:ascii="Arial" w:hAnsi="Arial" w:cs="Arial"/>
              </w:rPr>
              <w:t>.</w:t>
            </w:r>
          </w:p>
          <w:p w:rsidRPr="00973CC2" w:rsidR="000E5CCE" w:rsidP="00D141FE" w:rsidRDefault="000E5CCE" w14:paraId="1E5BAAD4" w14:textId="6C5135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Pr="00973CC2" w:rsidR="000E5CCE" w:rsidP="00D141FE" w:rsidRDefault="000E5CCE" w14:paraId="3DB5594A" w14:textId="7B67C72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rsidRPr="00973CC2" w:rsidR="000E5CCE" w:rsidP="00D141FE" w:rsidRDefault="000E5CCE" w14:paraId="712F304A" w14:textId="4E7278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Pr>
                <w:rFonts w:ascii="Arial" w:hAnsi="Arial" w:cs="Arial"/>
              </w:rPr>
              <w:t>2</w:t>
            </w:r>
            <w:r w:rsidR="00F518CB">
              <w:rPr>
                <w:rFonts w:ascii="Arial" w:hAnsi="Arial" w:cs="Arial"/>
              </w:rPr>
              <w:t>.</w:t>
            </w:r>
          </w:p>
          <w:p w:rsidRPr="00973CC2" w:rsidR="000E5CCE" w:rsidP="00D141FE" w:rsidRDefault="000E5CCE" w14:paraId="3A5C80DE" w14:textId="30201DB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7</w:t>
            </w:r>
            <w:r w:rsidR="006B62EC">
              <w:rPr>
                <w:rFonts w:ascii="Arial" w:hAnsi="Arial" w:cs="Arial"/>
              </w:rPr>
              <w:t>.</w:t>
            </w:r>
          </w:p>
        </w:tc>
        <w:tc>
          <w:tcPr>
            <w:tcW w:w="1664" w:type="dxa"/>
          </w:tcPr>
          <w:p w:rsidRPr="00973CC2" w:rsidR="000E5CCE" w:rsidP="00D141FE" w:rsidRDefault="000E5CCE" w14:paraId="09C89367" w14:textId="1223A8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 xml:space="preserve">w części </w:t>
            </w:r>
            <w:r>
              <w:rPr>
                <w:rFonts w:ascii="Arial" w:hAnsi="Arial" w:cs="Arial"/>
              </w:rPr>
              <w:t>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Pr="007B5DA0" w:rsidR="000E5CCE" w:rsidTr="00D141FE" w14:paraId="475FEAE0"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10E90E34"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57D29E1B" w14:textId="53ED0A5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6B62EC">
              <w:rPr>
                <w:rFonts w:ascii="Arial" w:hAnsi="Arial" w:cs="Arial"/>
              </w:rPr>
              <w:t>w </w:t>
            </w:r>
            <w:r w:rsidRPr="00973CC2">
              <w:rPr>
                <w:rFonts w:ascii="Arial" w:hAnsi="Arial" w:cs="Arial"/>
              </w:rPr>
              <w:t xml:space="preserve">sposób </w:t>
            </w:r>
            <w:r>
              <w:rPr>
                <w:rFonts w:ascii="Arial" w:hAnsi="Arial" w:cs="Arial"/>
              </w:rPr>
              <w:t>zgodny z</w:t>
            </w:r>
            <w:r w:rsidRPr="00973CC2">
              <w:rPr>
                <w:rFonts w:ascii="Arial" w:hAnsi="Arial" w:cs="Arial"/>
              </w:rPr>
              <w:t xml:space="preserve"> ich potrzeb</w:t>
            </w:r>
            <w:r>
              <w:rPr>
                <w:rFonts w:ascii="Arial" w:hAnsi="Arial" w:cs="Arial"/>
              </w:rPr>
              <w:t>ami</w:t>
            </w:r>
            <w:r w:rsidRPr="00973CC2">
              <w:rPr>
                <w:rFonts w:ascii="Arial" w:hAnsi="Arial" w:cs="Arial"/>
              </w:rPr>
              <w:t xml:space="preserve"> </w:t>
            </w:r>
            <w:r w:rsidR="006B62EC">
              <w:rPr>
                <w:rFonts w:ascii="Arial" w:hAnsi="Arial" w:cs="Arial"/>
              </w:rPr>
              <w:t>i </w:t>
            </w:r>
            <w:r w:rsidRPr="00973CC2">
              <w:rPr>
                <w:rFonts w:ascii="Arial" w:hAnsi="Arial" w:cs="Arial"/>
              </w:rPr>
              <w:t>możliwości</w:t>
            </w:r>
            <w:r>
              <w:rPr>
                <w:rFonts w:ascii="Arial" w:hAnsi="Arial" w:cs="Arial"/>
              </w:rPr>
              <w:t>ami</w:t>
            </w:r>
            <w:r w:rsidRPr="00973CC2">
              <w:rPr>
                <w:rFonts w:ascii="Arial" w:hAnsi="Arial" w:cs="Arial"/>
              </w:rPr>
              <w:t xml:space="preserve"> </w:t>
            </w:r>
          </w:p>
        </w:tc>
        <w:tc>
          <w:tcPr>
            <w:tcW w:w="5956" w:type="dxa"/>
          </w:tcPr>
          <w:p w:rsidRPr="00973CC2" w:rsidR="000E5CCE" w:rsidP="00D141FE" w:rsidRDefault="000E5CCE" w14:paraId="46085B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Zaplanowane działania promocyjno-informacyjne są adekwatne do wskazanych w projekcie grup docelowych.</w:t>
            </w:r>
          </w:p>
          <w:p w:rsidRPr="00973CC2" w:rsidR="000E5CCE" w:rsidP="00D141FE" w:rsidRDefault="000E5CCE" w14:paraId="499836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6F6E4BCB" w14:textId="16F20D0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r w:rsidR="004C2C9C">
              <w:rPr>
                <w:rFonts w:ascii="Arial" w:hAnsi="Arial" w:cs="Arial"/>
              </w:rPr>
              <w:t>;</w:t>
            </w:r>
          </w:p>
          <w:p w:rsidRPr="00973CC2" w:rsidR="000E5CCE" w:rsidP="00D141FE" w:rsidRDefault="000E5CCE" w14:paraId="755E9F68" w14:textId="6E6F498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 </w:t>
            </w:r>
            <w:r w:rsidRPr="00973CC2">
              <w:rPr>
                <w:rFonts w:ascii="Arial" w:hAnsi="Arial" w:cs="Arial"/>
              </w:rPr>
              <w:t>pkt</w:t>
            </w:r>
            <w:r w:rsidR="004C2C9C">
              <w:rPr>
                <w:rFonts w:ascii="Arial" w:hAnsi="Arial" w:cs="Arial"/>
              </w:rPr>
              <w:t>;</w:t>
            </w:r>
          </w:p>
          <w:p w:rsidRPr="00973CC2" w:rsidR="000E5CCE" w:rsidP="00D141FE" w:rsidRDefault="000E5CCE" w14:paraId="4A1651F1" w14:textId="01ED622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rsidRPr="00973CC2" w:rsidR="000E5CCE" w:rsidP="00D141FE" w:rsidRDefault="000E5CCE" w14:paraId="55525973" w14:textId="33C2BC3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Zastosowane kryteria rekrutacji są adekwatne do opisanej w</w:t>
            </w:r>
            <w:r>
              <w:rPr>
                <w:rFonts w:ascii="Arial" w:hAnsi="Arial" w:cs="Arial"/>
              </w:rPr>
              <w:t xml:space="preserve">e wniosku </w:t>
            </w:r>
            <w:r w:rsidR="004C2C9C">
              <w:rPr>
                <w:rFonts w:ascii="Arial" w:hAnsi="Arial" w:cs="Arial"/>
              </w:rPr>
              <w:t xml:space="preserve">charakterystyki i problematyki </w:t>
            </w:r>
            <w:r w:rsidRPr="00973CC2">
              <w:rPr>
                <w:rFonts w:ascii="Arial" w:hAnsi="Arial" w:cs="Arial"/>
              </w:rPr>
              <w:t>grup docelowych objętych wsparciem oraz przypisane zostały wagi punktowe dla poszczególnych kryteriów.</w:t>
            </w:r>
          </w:p>
          <w:p w:rsidRPr="00973CC2" w:rsidR="000E5CCE" w:rsidP="00D141FE" w:rsidRDefault="000E5CCE" w14:paraId="533E74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1E16CF5B" w14:textId="3F89EA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r w:rsidR="004C2C9C">
              <w:rPr>
                <w:rFonts w:ascii="Arial" w:hAnsi="Arial" w:cs="Arial"/>
              </w:rPr>
              <w:t>;</w:t>
            </w:r>
          </w:p>
          <w:p w:rsidRPr="00973CC2" w:rsidR="000E5CCE" w:rsidP="00D141FE" w:rsidRDefault="000E5CCE" w14:paraId="6C1D93F2" w14:textId="1D29805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 xml:space="preserve">-2 </w:t>
            </w:r>
            <w:r w:rsidRPr="00973CC2">
              <w:rPr>
                <w:rFonts w:ascii="Arial" w:hAnsi="Arial" w:cs="Arial"/>
              </w:rPr>
              <w:t>pkt</w:t>
            </w:r>
            <w:r w:rsidR="004C2C9C">
              <w:rPr>
                <w:rFonts w:ascii="Arial" w:hAnsi="Arial" w:cs="Arial"/>
              </w:rPr>
              <w:t>;</w:t>
            </w:r>
          </w:p>
          <w:p w:rsidR="000E5CCE" w:rsidP="00D141FE" w:rsidRDefault="000E5CCE" w14:paraId="45C1AC77" w14:textId="4A3985B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rsidRPr="00973CC2" w:rsidR="000E5CCE" w:rsidP="00D141FE" w:rsidRDefault="000E5CCE" w14:paraId="32022D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Wskazano miejsce, terminy i sposób prowadzenia rekrutacji.</w:t>
            </w:r>
          </w:p>
          <w:p w:rsidRPr="00973CC2" w:rsidR="000E5CCE" w:rsidP="00D141FE" w:rsidRDefault="000E5CCE" w14:paraId="18915F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0E5CCE" w:rsidP="00D141FE" w:rsidRDefault="000E5CCE" w14:paraId="1C0310BB" w14:textId="32F0B6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2</w:t>
            </w:r>
            <w:r w:rsidR="004C2C9C">
              <w:rPr>
                <w:rFonts w:ascii="Arial" w:hAnsi="Arial" w:cs="Arial"/>
              </w:rPr>
              <w:t xml:space="preserve"> pkt;</w:t>
            </w:r>
          </w:p>
          <w:p w:rsidRPr="00973CC2" w:rsidR="000E5CCE" w:rsidP="00D141FE" w:rsidRDefault="004C2C9C" w14:paraId="3CA58909" w14:textId="5BF6E24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 pkt;</w:t>
            </w:r>
          </w:p>
          <w:p w:rsidRPr="00973CC2" w:rsidR="000E5CCE" w:rsidP="00D141FE" w:rsidRDefault="000E5CCE" w14:paraId="3586F377" w14:textId="44434AE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tc>
        <w:tc>
          <w:tcPr>
            <w:tcW w:w="2410" w:type="dxa"/>
          </w:tcPr>
          <w:p w:rsidRPr="00973CC2" w:rsidR="000E5CCE" w:rsidP="00D141FE" w:rsidRDefault="000E5CCE" w14:paraId="1536E3DD" w14:textId="37D7BF9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F518CB">
              <w:rPr>
                <w:rFonts w:ascii="Arial" w:hAnsi="Arial" w:cs="Arial"/>
              </w:rPr>
              <w:t>.</w:t>
            </w:r>
          </w:p>
          <w:p w:rsidRPr="00973CC2" w:rsidR="000E5CCE" w:rsidP="00D141FE" w:rsidRDefault="000E5CCE" w14:paraId="75D061A2" w14:textId="76721F9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Pr="00973CC2" w:rsidR="000E5CCE" w:rsidP="00D141FE" w:rsidRDefault="000E5CCE" w14:paraId="563E8793" w14:textId="1FF603A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rsidRPr="00973CC2" w:rsidR="000E5CCE" w:rsidP="00D141FE" w:rsidRDefault="000E5CCE" w14:paraId="37E3F8D5" w14:textId="51A993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t>możliwych do uzyskania: 0-</w:t>
            </w:r>
            <w:r>
              <w:rPr>
                <w:rFonts w:ascii="Arial" w:hAnsi="Arial" w:cs="Arial"/>
              </w:rPr>
              <w:t>7</w:t>
            </w:r>
            <w:r w:rsidR="00F518CB">
              <w:rPr>
                <w:rFonts w:ascii="Arial" w:hAnsi="Arial" w:cs="Arial"/>
              </w:rPr>
              <w:t>.</w:t>
            </w:r>
          </w:p>
          <w:p w:rsidRPr="00973CC2" w:rsidR="000E5CCE" w:rsidP="00D141FE" w:rsidRDefault="000E5CCE" w14:paraId="3FCDC278" w14:textId="4B6C361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4</w:t>
            </w:r>
            <w:r w:rsidR="006B62EC">
              <w:rPr>
                <w:rFonts w:ascii="Arial" w:hAnsi="Arial" w:cs="Arial"/>
              </w:rPr>
              <w:t>.</w:t>
            </w:r>
          </w:p>
        </w:tc>
        <w:tc>
          <w:tcPr>
            <w:tcW w:w="1664" w:type="dxa"/>
          </w:tcPr>
          <w:p w:rsidRPr="00973CC2" w:rsidR="000E5CCE" w:rsidP="00D141FE" w:rsidRDefault="000E5CCE" w14:paraId="53AA4D2F" w14:textId="4728D7D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w </w:t>
            </w:r>
            <w:r>
              <w:rPr>
                <w:rFonts w:ascii="Arial" w:hAnsi="Arial" w:cs="Arial"/>
              </w:rPr>
              <w:t>części pn. K</w:t>
            </w:r>
            <w:r w:rsidRPr="00973CC2">
              <w:rPr>
                <w:rFonts w:ascii="Arial" w:hAnsi="Arial" w:cs="Arial"/>
              </w:rPr>
              <w:t>ryteria</w:t>
            </w:r>
            <w:r>
              <w:rPr>
                <w:rFonts w:ascii="Arial" w:hAnsi="Arial" w:cs="Arial"/>
              </w:rPr>
              <w:t xml:space="preserve"> </w:t>
            </w:r>
            <w:r>
              <w:rPr>
                <w:rFonts w:ascii="Arial" w:hAnsi="Arial" w:cs="Arial"/>
              </w:rPr>
              <w:t>ogólne</w:t>
            </w:r>
            <w:r w:rsidRPr="00973CC2">
              <w:rPr>
                <w:rFonts w:ascii="Arial" w:hAnsi="Arial" w:cs="Arial"/>
              </w:rPr>
              <w:t xml:space="preserve"> merytoryczne</w:t>
            </w:r>
            <w:r w:rsidR="00F518CB">
              <w:rPr>
                <w:rFonts w:ascii="Arial" w:hAnsi="Arial" w:cs="Arial"/>
              </w:rPr>
              <w:t>.</w:t>
            </w:r>
          </w:p>
        </w:tc>
      </w:tr>
      <w:tr w:rsidRPr="007B5DA0" w:rsidR="000E5CCE" w:rsidTr="00D141FE" w14:paraId="14DAF1F1"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45C2754E"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501B1AAF" w14:textId="198680E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6B62EC">
              <w:rPr>
                <w:rFonts w:ascii="Arial" w:hAnsi="Arial" w:cs="Arial"/>
              </w:rPr>
              <w:t>i </w:t>
            </w:r>
            <w:r w:rsidRPr="00973CC2">
              <w:rPr>
                <w:rFonts w:ascii="Arial" w:hAnsi="Arial" w:cs="Arial"/>
              </w:rPr>
              <w:t xml:space="preserve">opisane w sposób </w:t>
            </w:r>
            <w:r w:rsidR="006B62EC">
              <w:rPr>
                <w:rFonts w:ascii="Arial" w:hAnsi="Arial" w:cs="Arial"/>
              </w:rPr>
              <w:t>zgodny z </w:t>
            </w:r>
            <w:r>
              <w:rPr>
                <w:rFonts w:ascii="Arial" w:hAnsi="Arial" w:cs="Arial"/>
              </w:rPr>
              <w:t>zaplanowanym wsparciem</w:t>
            </w:r>
            <w:r w:rsidRPr="00973CC2">
              <w:rPr>
                <w:rFonts w:ascii="Arial" w:hAnsi="Arial" w:cs="Arial"/>
              </w:rPr>
              <w:t>.</w:t>
            </w:r>
          </w:p>
        </w:tc>
        <w:tc>
          <w:tcPr>
            <w:tcW w:w="5956" w:type="dxa"/>
          </w:tcPr>
          <w:p w:rsidR="000E5CCE" w:rsidP="00D141FE" w:rsidRDefault="000E5CCE" w14:paraId="3ADB94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Powiązanie zadań z grupą docelową</w:t>
            </w:r>
            <w:r>
              <w:rPr>
                <w:rFonts w:ascii="Arial" w:hAnsi="Arial" w:cs="Arial"/>
              </w:rPr>
              <w:t xml:space="preserve"> i celem projektu</w:t>
            </w:r>
            <w:r w:rsidRPr="00973CC2">
              <w:rPr>
                <w:rFonts w:ascii="Arial" w:hAnsi="Arial" w:cs="Arial"/>
              </w:rPr>
              <w:t xml:space="preserve">. </w:t>
            </w:r>
          </w:p>
          <w:p w:rsidRPr="00973CC2" w:rsidR="000E5CCE" w:rsidP="00D141FE" w:rsidRDefault="000E5CCE" w14:paraId="14D32B9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Pr>
                <w:rFonts w:ascii="Arial" w:hAnsi="Arial" w:cs="Arial"/>
              </w:rPr>
              <w:t xml:space="preserve"> </w:t>
            </w:r>
            <w:r w:rsidRPr="00973CC2">
              <w:rPr>
                <w:rFonts w:ascii="Arial" w:hAnsi="Arial" w:cs="Arial"/>
              </w:rPr>
              <w:t>Zadania wpływają na realizację celu projektu i są zgodne z wybranym rodzajem/typem wsparcia.</w:t>
            </w:r>
          </w:p>
          <w:p w:rsidRPr="00973CC2" w:rsidR="000E5CCE" w:rsidP="00D141FE" w:rsidRDefault="000E5CCE" w14:paraId="043B75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7815AED1" w14:textId="3D0E0F6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10</w:t>
            </w:r>
            <w:r w:rsidRPr="00973CC2">
              <w:rPr>
                <w:rFonts w:ascii="Arial" w:hAnsi="Arial" w:cs="Arial"/>
              </w:rPr>
              <w:t xml:space="preserve"> pkt</w:t>
            </w:r>
            <w:r w:rsidR="004C2C9C">
              <w:rPr>
                <w:rFonts w:ascii="Arial" w:hAnsi="Arial" w:cs="Arial"/>
              </w:rPr>
              <w:t>;</w:t>
            </w:r>
          </w:p>
          <w:p w:rsidRPr="00973CC2" w:rsidR="000E5CCE" w:rsidP="00D141FE" w:rsidRDefault="000E5CCE" w14:paraId="72E0734C" w14:textId="20E0FF7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9</w:t>
            </w:r>
            <w:r w:rsidRPr="00973CC2">
              <w:rPr>
                <w:rFonts w:ascii="Arial" w:hAnsi="Arial" w:cs="Arial"/>
              </w:rPr>
              <w:t xml:space="preserve"> pkt</w:t>
            </w:r>
            <w:r w:rsidR="004C2C9C">
              <w:rPr>
                <w:rFonts w:ascii="Arial" w:hAnsi="Arial" w:cs="Arial"/>
              </w:rPr>
              <w:t>;</w:t>
            </w:r>
          </w:p>
          <w:p w:rsidRPr="00973CC2" w:rsidR="000E5CCE" w:rsidP="00D141FE" w:rsidRDefault="000E5CCE" w14:paraId="27B40FB1" w14:textId="1D90B46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000E5CCE" w:rsidP="00D141FE" w:rsidRDefault="000E5CCE" w14:paraId="41CAAE2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Pr>
                <w:rFonts w:ascii="Arial" w:hAnsi="Arial" w:cs="Arial"/>
              </w:rPr>
              <w:t>.</w:t>
            </w:r>
            <w:r w:rsidRPr="00973CC2">
              <w:rPr>
                <w:rFonts w:ascii="Arial" w:hAnsi="Arial" w:cs="Arial"/>
              </w:rPr>
              <w:tab/>
            </w:r>
            <w:r w:rsidRPr="00973CC2">
              <w:rPr>
                <w:rFonts w:ascii="Arial" w:hAnsi="Arial" w:cs="Arial"/>
              </w:rPr>
              <w:t xml:space="preserve">Zakres merytoryczny i organizacja zadań. </w:t>
            </w:r>
          </w:p>
          <w:p w:rsidR="000E5CCE" w:rsidP="00D141FE" w:rsidRDefault="000E5CCE" w14:paraId="1786DD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rsidRPr="00973CC2" w:rsidR="000E5CCE" w:rsidP="00D141FE" w:rsidRDefault="000E5CCE" w14:paraId="2BF1922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6D80B722" w14:textId="74CB0A3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4</w:t>
            </w:r>
            <w:r w:rsidR="004C2C9C">
              <w:rPr>
                <w:rFonts w:ascii="Arial" w:hAnsi="Arial" w:cs="Arial"/>
              </w:rPr>
              <w:t xml:space="preserve"> pkt;</w:t>
            </w:r>
          </w:p>
          <w:p w:rsidRPr="00973CC2" w:rsidR="000E5CCE" w:rsidP="00D141FE" w:rsidRDefault="000E5CCE" w14:paraId="7DFE92CD" w14:textId="0EF06FC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3</w:t>
            </w:r>
            <w:r w:rsidRPr="00973CC2">
              <w:rPr>
                <w:rFonts w:ascii="Arial" w:hAnsi="Arial" w:cs="Arial"/>
              </w:rPr>
              <w:t xml:space="preserve"> pkt, w zależności od skali uchybień</w:t>
            </w:r>
            <w:r w:rsidR="004C2C9C">
              <w:rPr>
                <w:rFonts w:ascii="Arial" w:hAnsi="Arial" w:cs="Arial"/>
              </w:rPr>
              <w:t>;</w:t>
            </w:r>
          </w:p>
          <w:p w:rsidR="000E5CCE" w:rsidP="00D141FE" w:rsidRDefault="000E5CCE" w14:paraId="2A52C1A1" w14:textId="00B626B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43DAFA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Pr="00973CC2">
              <w:rPr>
                <w:rFonts w:ascii="Arial" w:hAnsi="Arial" w:cs="Arial"/>
              </w:rPr>
              <w:t>.</w:t>
            </w:r>
            <w:r w:rsidRPr="00973CC2">
              <w:rPr>
                <w:rFonts w:ascii="Arial" w:hAnsi="Arial" w:cs="Arial"/>
              </w:rPr>
              <w:tab/>
            </w:r>
            <w:r w:rsidRPr="00973CC2">
              <w:rPr>
                <w:rFonts w:ascii="Arial" w:hAnsi="Arial" w:cs="Arial"/>
              </w:rPr>
              <w:t>Wskazano liczbę osób i instytucji (jeśli dotyczy), które otrzymają wsparcie.</w:t>
            </w:r>
          </w:p>
          <w:p w:rsidRPr="00973CC2" w:rsidR="000E5CCE" w:rsidP="00D141FE" w:rsidRDefault="000E5CCE" w14:paraId="42C535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4C2C9C" w14:paraId="22933808" w14:textId="465413B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1 pkt;</w:t>
            </w:r>
          </w:p>
          <w:p w:rsidRPr="00973CC2" w:rsidR="000E5CCE" w:rsidP="00D141FE" w:rsidRDefault="000E5CCE" w14:paraId="04D961FA" w14:textId="21D1BE4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229069D9" w14:textId="24BD91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C2C9C">
              <w:rPr>
                <w:rFonts w:ascii="Arial" w:hAnsi="Arial" w:cs="Arial"/>
              </w:rPr>
              <w:t>.</w:t>
            </w:r>
            <w:r w:rsidR="004C2C9C">
              <w:rPr>
                <w:rFonts w:ascii="Arial" w:hAnsi="Arial" w:cs="Arial"/>
              </w:rPr>
              <w:tab/>
            </w:r>
            <w:r w:rsidR="004C2C9C">
              <w:rPr>
                <w:rFonts w:ascii="Arial" w:hAnsi="Arial" w:cs="Arial"/>
              </w:rPr>
              <w:t xml:space="preserve"> Wskazano </w:t>
            </w:r>
            <w:r w:rsidRPr="00973CC2">
              <w:rPr>
                <w:rFonts w:ascii="Arial" w:hAnsi="Arial" w:cs="Arial"/>
              </w:rPr>
              <w:t>wymiar godzinowy poszczególnych form wsparcia lub w inny (</w:t>
            </w:r>
            <w:r>
              <w:rPr>
                <w:rFonts w:ascii="Arial" w:hAnsi="Arial" w:cs="Arial"/>
              </w:rPr>
              <w:t>zgodny z ich specyfiką</w:t>
            </w:r>
            <w:r w:rsidRPr="00973CC2">
              <w:rPr>
                <w:rFonts w:ascii="Arial" w:hAnsi="Arial" w:cs="Arial"/>
              </w:rPr>
              <w:t>) sposób określono sposób ich organizacji.</w:t>
            </w:r>
          </w:p>
          <w:p w:rsidRPr="00973CC2" w:rsidR="000E5CCE" w:rsidP="00D141FE" w:rsidRDefault="000E5CCE" w14:paraId="19395B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4886D3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0E5CCE" w:rsidP="00D141FE" w:rsidRDefault="000E5CCE" w14:paraId="777946FA" w14:textId="5DE0B0E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6B62EC">
              <w:rPr>
                <w:rFonts w:ascii="Arial" w:hAnsi="Arial" w:cs="Arial"/>
              </w:rPr>
              <w:t>.</w:t>
            </w:r>
          </w:p>
          <w:p w:rsidRPr="00973CC2" w:rsidR="000E5CCE" w:rsidP="00D141FE" w:rsidRDefault="000E5CCE" w14:paraId="02A4D2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Pr="00973CC2">
              <w:rPr>
                <w:rFonts w:ascii="Arial" w:hAnsi="Arial" w:cs="Arial"/>
              </w:rPr>
              <w:t>.</w:t>
            </w:r>
            <w:r w:rsidRPr="00973CC2">
              <w:rPr>
                <w:rFonts w:ascii="Arial" w:hAnsi="Arial" w:cs="Arial"/>
              </w:rPr>
              <w:tab/>
            </w:r>
            <w:r w:rsidRPr="00973CC2">
              <w:rPr>
                <w:rFonts w:ascii="Arial" w:hAnsi="Arial" w:cs="Arial"/>
              </w:rPr>
              <w:t>Terminy rozpoczęcia i zakończenia zadań oraz kolejność realizacji poszczególnych form wsparcia gwarantują efektywną realizację projektu.</w:t>
            </w:r>
          </w:p>
          <w:p w:rsidRPr="00973CC2" w:rsidR="000E5CCE" w:rsidP="00D141FE" w:rsidRDefault="000E5CCE" w14:paraId="082449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4C2C9C" w14:paraId="731B43CA" w14:textId="0245808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1 pkt;</w:t>
            </w:r>
          </w:p>
          <w:p w:rsidRPr="00973CC2" w:rsidR="000E5CCE" w:rsidP="00D141FE" w:rsidRDefault="000E5CCE" w14:paraId="780492E8" w14:textId="768981A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6284CCFC" w14:textId="41323BD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w:t>
            </w:r>
            <w:r w:rsidRPr="00973CC2">
              <w:rPr>
                <w:rFonts w:ascii="Arial" w:hAnsi="Arial" w:cs="Arial"/>
              </w:rPr>
              <w:t>.</w:t>
            </w:r>
            <w:r w:rsidRPr="00973CC2">
              <w:rPr>
                <w:rFonts w:ascii="Arial" w:hAnsi="Arial" w:cs="Arial"/>
              </w:rPr>
              <w:tab/>
            </w:r>
            <w:r w:rsidRPr="00973CC2">
              <w:rPr>
                <w:rFonts w:ascii="Arial" w:hAnsi="Arial" w:cs="Arial"/>
              </w:rPr>
              <w:t xml:space="preserve">Wskazano podmioty realizujące działania </w:t>
            </w:r>
            <w:r w:rsidR="00F518CB">
              <w:rPr>
                <w:rFonts w:ascii="Arial" w:hAnsi="Arial" w:cs="Arial"/>
              </w:rPr>
              <w:t>w </w:t>
            </w:r>
            <w:r w:rsidRPr="00973CC2">
              <w:rPr>
                <w:rFonts w:ascii="Arial" w:hAnsi="Arial" w:cs="Arial"/>
              </w:rPr>
              <w:t>ramach zadań, zaangażowaną kadrę, w tym wymagane kwalifikacje czy doświadczenie.</w:t>
            </w:r>
          </w:p>
          <w:p w:rsidRPr="00973CC2" w:rsidR="000E5CCE" w:rsidP="00D141FE" w:rsidRDefault="000E5CCE" w14:paraId="1BB8BF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4C2C9C" w14:paraId="1992D24B" w14:textId="211A09E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1 pkt;</w:t>
            </w:r>
          </w:p>
          <w:p w:rsidRPr="00973CC2" w:rsidR="000E5CCE" w:rsidP="00D141FE" w:rsidRDefault="000E5CCE" w14:paraId="309A49DC" w14:textId="49219A9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tc>
        <w:tc>
          <w:tcPr>
            <w:tcW w:w="2410" w:type="dxa"/>
          </w:tcPr>
          <w:p w:rsidRPr="00973CC2" w:rsidR="000E5CCE" w:rsidP="00D141FE" w:rsidRDefault="000E5CCE" w14:paraId="2A1042C2" w14:textId="2360CB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F518CB">
              <w:rPr>
                <w:rFonts w:ascii="Arial" w:hAnsi="Arial" w:cs="Arial"/>
              </w:rPr>
              <w:t>.</w:t>
            </w:r>
          </w:p>
          <w:p w:rsidRPr="00973CC2" w:rsidR="000E5CCE" w:rsidP="00D141FE" w:rsidRDefault="000E5CCE" w14:paraId="4CDDCB0B" w14:textId="66C4490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Pr="00973CC2" w:rsidR="000E5CCE" w:rsidP="00D141FE" w:rsidRDefault="000E5CCE" w14:paraId="73C3322B" w14:textId="71BCCE1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rsidRPr="00973CC2" w:rsidR="000E5CCE" w:rsidP="00D141FE" w:rsidRDefault="000E5CCE" w14:paraId="22689F46" w14:textId="008E00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Pr>
                <w:rFonts w:ascii="Arial" w:hAnsi="Arial" w:cs="Arial"/>
              </w:rPr>
              <w:t>8</w:t>
            </w:r>
            <w:r w:rsidR="00F518CB">
              <w:rPr>
                <w:rFonts w:ascii="Arial" w:hAnsi="Arial" w:cs="Arial"/>
              </w:rPr>
              <w:t>.</w:t>
            </w:r>
          </w:p>
          <w:p w:rsidRPr="00973CC2" w:rsidR="000E5CCE" w:rsidP="00D141FE" w:rsidRDefault="000E5CCE" w14:paraId="22B2F974" w14:textId="138118C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9</w:t>
            </w:r>
            <w:r w:rsidR="006B62EC">
              <w:rPr>
                <w:rFonts w:ascii="Arial" w:hAnsi="Arial" w:cs="Arial"/>
              </w:rPr>
              <w:t>.</w:t>
            </w:r>
          </w:p>
        </w:tc>
        <w:tc>
          <w:tcPr>
            <w:tcW w:w="1664" w:type="dxa"/>
          </w:tcPr>
          <w:p w:rsidRPr="00973CC2" w:rsidR="000E5CCE" w:rsidP="00D141FE" w:rsidRDefault="000E5CCE" w14:paraId="47189362" w14:textId="129F20F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6B62EC">
              <w:rPr>
                <w:rFonts w:ascii="Arial" w:hAnsi="Arial" w:cs="Arial"/>
              </w:rPr>
              <w:t>z </w:t>
            </w:r>
            <w:r w:rsidRPr="00973CC2">
              <w:rPr>
                <w:rFonts w:ascii="Arial" w:hAnsi="Arial" w:cs="Arial"/>
              </w:rPr>
              <w:t xml:space="preserve">opisem </w:t>
            </w:r>
            <w:r w:rsidR="006B62EC">
              <w:rPr>
                <w:rFonts w:ascii="Arial" w:hAnsi="Arial" w:cs="Arial"/>
              </w:rPr>
              <w:t xml:space="preserve">w części </w:t>
            </w:r>
            <w:r>
              <w:rPr>
                <w:rFonts w:ascii="Arial" w:hAnsi="Arial" w:cs="Arial"/>
              </w:rPr>
              <w:t>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Pr="007B5DA0" w:rsidR="000E5CCE" w:rsidTr="00D141FE" w14:paraId="7E0FDAEA"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2E806E23"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100E08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Wskaźniki realizowane w ramach projektu oraz poszczególnych kwot ryczałtowych (jeśli dotyczy) zostały </w:t>
            </w:r>
            <w:r w:rsidRPr="00973CC2">
              <w:rPr>
                <w:rFonts w:ascii="Arial" w:hAnsi="Arial" w:cs="Arial"/>
              </w:rPr>
              <w:t>zaplanowane w sposób prawidłowy.</w:t>
            </w:r>
          </w:p>
        </w:tc>
        <w:tc>
          <w:tcPr>
            <w:tcW w:w="5956" w:type="dxa"/>
          </w:tcPr>
          <w:p w:rsidRPr="00973CC2" w:rsidR="000E5CCE" w:rsidP="00D141FE" w:rsidRDefault="000E5CCE" w14:paraId="056579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Projekt realizuje wskaźniki określone w regulaminie jako obowiązkowe dla danego typu projektu.</w:t>
            </w:r>
          </w:p>
          <w:p w:rsidRPr="00973CC2" w:rsidR="000E5CCE" w:rsidP="00D141FE" w:rsidRDefault="000E5CCE" w14:paraId="2100E555" w14:textId="2395330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Pr>
                <w:rFonts w:ascii="Arial" w:hAnsi="Arial" w:cs="Arial"/>
              </w:rPr>
              <w:t>–</w:t>
            </w:r>
            <w:r w:rsidRPr="00973CC2">
              <w:rPr>
                <w:rFonts w:ascii="Arial" w:hAnsi="Arial" w:cs="Arial"/>
              </w:rPr>
              <w:t xml:space="preserve"> </w:t>
            </w:r>
            <w:r>
              <w:rPr>
                <w:rFonts w:ascii="Arial" w:hAnsi="Arial" w:cs="Arial"/>
              </w:rPr>
              <w:t xml:space="preserve">weryfikowane będzie, czy </w:t>
            </w:r>
            <w:r w:rsidRPr="00973CC2">
              <w:rPr>
                <w:rFonts w:ascii="Arial" w:hAnsi="Arial" w:cs="Arial"/>
              </w:rPr>
              <w:t xml:space="preserve">do każdej kwoty </w:t>
            </w:r>
            <w:r w:rsidRPr="00973CC2">
              <w:rPr>
                <w:rFonts w:ascii="Arial" w:hAnsi="Arial" w:cs="Arial"/>
              </w:rPr>
              <w:t>ryczałtowej przyporządkowano minimum jeden wskaźnik</w:t>
            </w:r>
            <w:r w:rsidR="004C2C9C">
              <w:rPr>
                <w:rFonts w:ascii="Arial" w:hAnsi="Arial" w:cs="Arial"/>
              </w:rPr>
              <w:t xml:space="preserve"> i </w:t>
            </w:r>
            <w:r w:rsidRPr="003B2D79">
              <w:rPr>
                <w:rFonts w:ascii="Arial" w:hAnsi="Arial" w:cs="Arial"/>
              </w:rPr>
              <w:t>czy został on właściwie dobrany/ określony.</w:t>
            </w:r>
          </w:p>
          <w:p w:rsidRPr="00973CC2" w:rsidR="000E5CCE" w:rsidP="00D141FE" w:rsidRDefault="000E5CCE" w14:paraId="3A6AC3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2CE4565F" w14:textId="20EBB2F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1</w:t>
            </w:r>
            <w:r w:rsidRPr="00973CC2">
              <w:rPr>
                <w:rFonts w:ascii="Arial" w:hAnsi="Arial" w:cs="Arial"/>
              </w:rPr>
              <w:t xml:space="preserve"> pkt</w:t>
            </w:r>
            <w:r w:rsidR="004C2C9C">
              <w:rPr>
                <w:rFonts w:ascii="Arial" w:hAnsi="Arial" w:cs="Arial"/>
              </w:rPr>
              <w:t>;</w:t>
            </w:r>
          </w:p>
          <w:p w:rsidRPr="00973CC2" w:rsidR="000E5CCE" w:rsidP="00D141FE" w:rsidRDefault="000E5CCE" w14:paraId="4ED24823" w14:textId="1E14058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rsidRPr="00973CC2" w:rsidR="000E5CCE" w:rsidP="00D141FE" w:rsidRDefault="000E5CCE" w14:paraId="7426477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 xml:space="preserve">Wartości docelowe wskaźników produktu i rezultatu są adekwatne do zaplanowanych działań i wydatków </w:t>
            </w:r>
            <w:r>
              <w:rPr>
                <w:rFonts w:ascii="Arial" w:hAnsi="Arial" w:cs="Arial"/>
              </w:rPr>
              <w:br/>
            </w:r>
            <w:r w:rsidRPr="00973CC2">
              <w:rPr>
                <w:rFonts w:ascii="Arial" w:hAnsi="Arial" w:cs="Arial"/>
              </w:rPr>
              <w:t>w projekcie.</w:t>
            </w:r>
          </w:p>
          <w:p w:rsidRPr="00973CC2" w:rsidR="000E5CCE" w:rsidP="00D141FE" w:rsidRDefault="000E5CCE" w14:paraId="7B8FCD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rsidRPr="00973CC2" w:rsidR="000E5CCE" w:rsidP="00D141FE" w:rsidRDefault="000E5CCE" w14:paraId="56C620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09D800D9" w14:textId="2F51542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4</w:t>
            </w:r>
            <w:r w:rsidRPr="00973CC2">
              <w:rPr>
                <w:rFonts w:ascii="Arial" w:hAnsi="Arial" w:cs="Arial"/>
              </w:rPr>
              <w:t xml:space="preserve"> pkt</w:t>
            </w:r>
            <w:r w:rsidR="004C2C9C">
              <w:rPr>
                <w:rFonts w:ascii="Arial" w:hAnsi="Arial" w:cs="Arial"/>
              </w:rPr>
              <w:t>;</w:t>
            </w:r>
          </w:p>
          <w:p w:rsidRPr="00973CC2" w:rsidR="000E5CCE" w:rsidP="00D141FE" w:rsidRDefault="000E5CCE" w14:paraId="3EA53E3A" w14:textId="5D57764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Pr>
                <w:rFonts w:ascii="Arial" w:hAnsi="Arial" w:cs="Arial"/>
              </w:rPr>
              <w:t>3</w:t>
            </w:r>
            <w:r w:rsidRPr="00973CC2">
              <w:rPr>
                <w:rFonts w:ascii="Arial" w:hAnsi="Arial" w:cs="Arial"/>
              </w:rPr>
              <w:t xml:space="preserve"> pkt, w zależności od skali uchybień</w:t>
            </w:r>
            <w:r w:rsidR="004C2C9C">
              <w:rPr>
                <w:rFonts w:ascii="Arial" w:hAnsi="Arial" w:cs="Arial"/>
              </w:rPr>
              <w:t>;</w:t>
            </w:r>
          </w:p>
          <w:p w:rsidRPr="00973CC2" w:rsidR="000E5CCE" w:rsidP="00D141FE" w:rsidRDefault="000E5CCE" w14:paraId="64511627" w14:textId="188CA83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4C2C9C">
              <w:rPr>
                <w:rFonts w:ascii="Arial" w:hAnsi="Arial" w:cs="Arial"/>
              </w:rPr>
              <w:t>.</w:t>
            </w:r>
          </w:p>
          <w:p w:rsidRPr="00973CC2" w:rsidR="000E5CCE" w:rsidP="00D141FE" w:rsidRDefault="000E5CCE" w14:paraId="15CBC344" w14:textId="2A0892A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 xml:space="preserve">Sposób oraz częstotliwość monitorowania </w:t>
            </w:r>
            <w:r w:rsidR="00F518CB">
              <w:rPr>
                <w:rFonts w:ascii="Arial" w:hAnsi="Arial" w:cs="Arial"/>
              </w:rPr>
              <w:t>i </w:t>
            </w:r>
            <w:r w:rsidRPr="00973CC2">
              <w:rPr>
                <w:rFonts w:ascii="Arial" w:hAnsi="Arial" w:cs="Arial"/>
              </w:rPr>
              <w:t>pomiaru wskaźników zostały opisane w sposób poprawny i zgodny z definicją wskaźników.</w:t>
            </w:r>
          </w:p>
          <w:p w:rsidRPr="00973CC2" w:rsidR="000E5CCE" w:rsidP="00D141FE" w:rsidRDefault="000E5CCE" w14:paraId="450ECD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B07BEE" w14:paraId="63E18658" w14:textId="2ED0AD7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 4 pkt;</w:t>
            </w:r>
          </w:p>
          <w:p w:rsidRPr="00973CC2" w:rsidR="000E5CCE" w:rsidP="00D141FE" w:rsidRDefault="000E5CCE" w14:paraId="5DEBBFC0" w14:textId="0463856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r w:rsidR="00B07BEE">
              <w:rPr>
                <w:rFonts w:ascii="Arial" w:hAnsi="Arial" w:cs="Arial"/>
              </w:rPr>
              <w:t>;</w:t>
            </w:r>
          </w:p>
          <w:p w:rsidRPr="00973CC2" w:rsidR="000E5CCE" w:rsidP="00D141FE" w:rsidRDefault="000E5CCE" w14:paraId="3828042A" w14:textId="79C5095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B07BEE">
              <w:rPr>
                <w:rFonts w:ascii="Arial" w:hAnsi="Arial" w:cs="Arial"/>
              </w:rPr>
              <w:t>.</w:t>
            </w:r>
          </w:p>
        </w:tc>
        <w:tc>
          <w:tcPr>
            <w:tcW w:w="2410" w:type="dxa"/>
          </w:tcPr>
          <w:p w:rsidRPr="00973CC2" w:rsidR="000E5CCE" w:rsidP="00D141FE" w:rsidRDefault="000E5CCE" w14:paraId="723489CF" w14:textId="2F578AC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F518CB">
              <w:rPr>
                <w:rFonts w:ascii="Arial" w:hAnsi="Arial" w:cs="Arial"/>
              </w:rPr>
              <w:t>.</w:t>
            </w:r>
          </w:p>
          <w:p w:rsidRPr="00973CC2" w:rsidR="000E5CCE" w:rsidP="00D141FE" w:rsidRDefault="000E5CCE" w14:paraId="6497C022" w14:textId="029B926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F518CB">
              <w:rPr>
                <w:rFonts w:ascii="Arial" w:hAnsi="Arial" w:cs="Arial"/>
              </w:rPr>
              <w:t>–</w:t>
            </w:r>
            <w:r w:rsidRPr="00973CC2">
              <w:rPr>
                <w:rFonts w:ascii="Arial" w:hAnsi="Arial" w:cs="Arial"/>
              </w:rPr>
              <w:t xml:space="preserve"> TAK</w:t>
            </w:r>
            <w:r w:rsidR="00F518CB">
              <w:rPr>
                <w:rFonts w:ascii="Arial" w:hAnsi="Arial" w:cs="Arial"/>
              </w:rPr>
              <w:t>.</w:t>
            </w:r>
          </w:p>
        </w:tc>
        <w:tc>
          <w:tcPr>
            <w:tcW w:w="1701" w:type="dxa"/>
          </w:tcPr>
          <w:p w:rsidRPr="00973CC2" w:rsidR="000E5CCE" w:rsidP="00D141FE" w:rsidRDefault="000E5CCE" w14:paraId="2CB2D4F5" w14:textId="34C708A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rsidRPr="00973CC2" w:rsidR="000E5CCE" w:rsidP="00D141FE" w:rsidRDefault="000E5CCE" w14:paraId="63A09777" w14:textId="02171C1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Liczba punktów </w:t>
            </w:r>
            <w:r w:rsidRPr="00973CC2">
              <w:rPr>
                <w:rFonts w:ascii="Arial" w:hAnsi="Arial" w:cs="Arial"/>
              </w:rPr>
              <w:t>możliwych do uzyskania: 0-</w:t>
            </w:r>
            <w:r>
              <w:rPr>
                <w:rFonts w:ascii="Arial" w:hAnsi="Arial" w:cs="Arial"/>
              </w:rPr>
              <w:t>9</w:t>
            </w:r>
            <w:r w:rsidR="00F518CB">
              <w:rPr>
                <w:rFonts w:ascii="Arial" w:hAnsi="Arial" w:cs="Arial"/>
              </w:rPr>
              <w:t>.</w:t>
            </w:r>
          </w:p>
          <w:p w:rsidRPr="00973CC2" w:rsidR="000E5CCE" w:rsidP="00D141FE" w:rsidRDefault="000E5CCE" w14:paraId="22DF8F9E" w14:textId="111518C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Pr>
                <w:rFonts w:ascii="Arial" w:hAnsi="Arial" w:cs="Arial"/>
              </w:rPr>
              <w:t>5</w:t>
            </w:r>
            <w:r w:rsidR="004C2C9C">
              <w:rPr>
                <w:rFonts w:ascii="Arial" w:hAnsi="Arial" w:cs="Arial"/>
              </w:rPr>
              <w:t>.</w:t>
            </w:r>
          </w:p>
        </w:tc>
        <w:tc>
          <w:tcPr>
            <w:tcW w:w="1664" w:type="dxa"/>
          </w:tcPr>
          <w:p w:rsidRPr="00973CC2" w:rsidR="000E5CCE" w:rsidP="00D141FE" w:rsidRDefault="000E5CCE" w14:paraId="75955CA3" w14:textId="3021F7E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r>
            <w:r>
              <w:rPr>
                <w:rFonts w:ascii="Arial" w:hAnsi="Arial" w:cs="Arial"/>
              </w:rP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Pr="007B5DA0" w:rsidR="000E5CCE" w:rsidTr="00D141FE" w14:paraId="6D5EDEF5"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414E2D08"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6F2266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Pr="00973CC2">
              <w:rPr>
                <w:rFonts w:ascii="Arial" w:hAnsi="Arial" w:cs="Arial"/>
              </w:rPr>
              <w:t>/ partner</w:t>
            </w:r>
            <w:r>
              <w:rPr>
                <w:rFonts w:ascii="Arial" w:hAnsi="Arial" w:cs="Arial"/>
              </w:rPr>
              <w:t xml:space="preserve">(jeśli dotyczy) </w:t>
            </w:r>
            <w:r w:rsidRPr="00973CC2">
              <w:rPr>
                <w:rFonts w:ascii="Arial" w:hAnsi="Arial" w:cs="Arial"/>
              </w:rPr>
              <w:t>posiada doświadczenie i potencjał pozwalające na efektywną realizację projektu.</w:t>
            </w:r>
          </w:p>
        </w:tc>
        <w:tc>
          <w:tcPr>
            <w:tcW w:w="5956" w:type="dxa"/>
          </w:tcPr>
          <w:p w:rsidRPr="00973CC2" w:rsidR="000E5CCE" w:rsidP="00D141FE" w:rsidRDefault="000E5CCE" w14:paraId="15C8A082" w14:textId="2A28764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Pr>
                <w:rFonts w:ascii="Arial" w:hAnsi="Arial" w:cs="Arial"/>
              </w:rPr>
              <w:t xml:space="preserve">Wnioskodawca </w:t>
            </w:r>
            <w:r w:rsidRPr="00973CC2">
              <w:rPr>
                <w:rFonts w:ascii="Arial" w:hAnsi="Arial" w:cs="Arial"/>
              </w:rPr>
              <w:t xml:space="preserve">wykazał jakie projekty, przedsięwzięcia </w:t>
            </w:r>
            <w:r>
              <w:rPr>
                <w:rFonts w:ascii="Arial" w:hAnsi="Arial" w:cs="Arial"/>
              </w:rPr>
              <w:t>z</w:t>
            </w:r>
            <w:r w:rsidRPr="00973CC2">
              <w:rPr>
                <w:rFonts w:ascii="Arial" w:hAnsi="Arial" w:cs="Arial"/>
              </w:rPr>
              <w:t xml:space="preserve">realizował </w:t>
            </w:r>
            <w:r>
              <w:rPr>
                <w:rFonts w:ascii="Arial" w:hAnsi="Arial" w:cs="Arial"/>
              </w:rPr>
              <w:t xml:space="preserve">on/partner </w:t>
            </w:r>
            <w:r w:rsidRPr="00973CC2">
              <w:rPr>
                <w:rFonts w:ascii="Arial" w:hAnsi="Arial" w:cs="Arial"/>
              </w:rPr>
              <w:t xml:space="preserve">w ramach </w:t>
            </w:r>
            <w:r w:rsidRPr="00973CC2" w:rsidDel="00602996">
              <w:rPr>
                <w:rFonts w:ascii="Arial" w:hAnsi="Arial" w:cs="Arial"/>
              </w:rPr>
              <w:t xml:space="preserve"> </w:t>
            </w:r>
            <w:r w:rsidRPr="00973CC2">
              <w:rPr>
                <w:rFonts w:ascii="Arial" w:hAnsi="Arial" w:cs="Arial"/>
              </w:rPr>
              <w:t>programów</w:t>
            </w:r>
            <w:r>
              <w:rPr>
                <w:rFonts w:ascii="Arial" w:hAnsi="Arial" w:cs="Arial"/>
              </w:rPr>
              <w:t xml:space="preserve"> współfinansowanych z funduszy europejskich</w:t>
            </w:r>
            <w:r w:rsidRPr="00973CC2">
              <w:rPr>
                <w:rFonts w:ascii="Arial" w:hAnsi="Arial" w:cs="Arial"/>
              </w:rPr>
              <w:t>.</w:t>
            </w:r>
            <w:r>
              <w:rPr>
                <w:rFonts w:ascii="Arial" w:hAnsi="Arial" w:cs="Arial"/>
              </w:rPr>
              <w:t xml:space="preserve"> Wskazano okres realizacji projektów, kategorie ucz</w:t>
            </w:r>
            <w:r w:rsidR="00F518CB">
              <w:rPr>
                <w:rFonts w:ascii="Arial" w:hAnsi="Arial" w:cs="Arial"/>
              </w:rPr>
              <w:t xml:space="preserve">estników, działania, zakładane </w:t>
            </w:r>
            <w:r>
              <w:rPr>
                <w:rFonts w:ascii="Arial" w:hAnsi="Arial" w:cs="Arial"/>
              </w:rPr>
              <w:t>i uzyskane efekty realizacji przedsięwzięć.</w:t>
            </w:r>
          </w:p>
          <w:p w:rsidRPr="00973CC2" w:rsidR="000E5CCE" w:rsidP="00D141FE" w:rsidRDefault="000E5CCE" w14:paraId="4CC269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0E5CCE" w:rsidP="00D141FE" w:rsidRDefault="000E5CCE" w14:paraId="595CF281" w14:textId="558259D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F518CB">
              <w:rPr>
                <w:rFonts w:ascii="Arial" w:hAnsi="Arial" w:cs="Arial"/>
              </w:rPr>
              <w:t>;</w:t>
            </w:r>
          </w:p>
          <w:p w:rsidR="000E5CCE" w:rsidP="00D141FE" w:rsidRDefault="000E5CCE" w14:paraId="5DD024D7" w14:textId="7601770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 </w:t>
            </w:r>
            <w:r w:rsidR="00F518CB">
              <w:rPr>
                <w:rFonts w:ascii="Arial" w:hAnsi="Arial" w:cs="Arial"/>
              </w:rPr>
              <w:t>i </w:t>
            </w:r>
            <w:r>
              <w:rPr>
                <w:rFonts w:ascii="Arial" w:hAnsi="Arial" w:cs="Arial"/>
              </w:rPr>
              <w:t>brakujących informacji</w:t>
            </w:r>
            <w:r w:rsidR="00F518CB">
              <w:rPr>
                <w:rFonts w:ascii="Arial" w:hAnsi="Arial" w:cs="Arial"/>
              </w:rPr>
              <w:t>;</w:t>
            </w:r>
          </w:p>
          <w:p w:rsidRPr="00973CC2" w:rsidR="000E5CCE" w:rsidP="00D141FE" w:rsidRDefault="000E5CCE" w14:paraId="15222E1D" w14:textId="1EC6C58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5B4FD87D" w14:textId="144E29E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prowadzi działalność </w:t>
            </w:r>
            <w:r w:rsidR="00F518CB">
              <w:rPr>
                <w:rFonts w:ascii="Arial" w:hAnsi="Arial" w:cs="Arial"/>
              </w:rPr>
              <w:t>w </w:t>
            </w:r>
            <w:r w:rsidRPr="00973CC2">
              <w:rPr>
                <w:rFonts w:ascii="Arial" w:hAnsi="Arial" w:cs="Arial"/>
              </w:rPr>
              <w:t xml:space="preserve">obszarze merytorycznym, w którym udzielane będzie </w:t>
            </w:r>
            <w:r w:rsidRPr="00973CC2">
              <w:rPr>
                <w:rFonts w:ascii="Arial" w:hAnsi="Arial" w:cs="Arial"/>
              </w:rPr>
              <w:t>wsparcie i zawarł w</w:t>
            </w:r>
            <w:r>
              <w:rPr>
                <w:rFonts w:ascii="Arial" w:hAnsi="Arial" w:cs="Arial"/>
              </w:rPr>
              <w:t xml:space="preserve">e wniosku </w:t>
            </w:r>
            <w:r w:rsidRPr="00973CC2">
              <w:rPr>
                <w:rFonts w:ascii="Arial" w:hAnsi="Arial" w:cs="Arial"/>
              </w:rPr>
              <w:t>informacje, które to potwierdzają.</w:t>
            </w:r>
          </w:p>
          <w:p w:rsidRPr="00973CC2" w:rsidR="000E5CCE" w:rsidP="00D141FE" w:rsidRDefault="000E5CCE" w14:paraId="213117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73712F6D" w14:textId="619D97D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nieprzerwanie 1 rok lub dłużej, w okresie 3 lat poprzedzających złożenie </w:t>
            </w:r>
            <w:r>
              <w:rPr>
                <w:rFonts w:ascii="Arial" w:hAnsi="Arial" w:cs="Arial"/>
              </w:rPr>
              <w:t>wniosku</w:t>
            </w:r>
            <w:r w:rsidRPr="00973CC2">
              <w:rPr>
                <w:rFonts w:ascii="Arial" w:hAnsi="Arial" w:cs="Arial"/>
              </w:rPr>
              <w:t xml:space="preserve"> – 3 pkt</w:t>
            </w:r>
            <w:r w:rsidR="00F518CB">
              <w:rPr>
                <w:rFonts w:ascii="Arial" w:hAnsi="Arial" w:cs="Arial"/>
              </w:rPr>
              <w:t>;</w:t>
            </w:r>
          </w:p>
          <w:p w:rsidRPr="00973CC2" w:rsidR="000E5CCE" w:rsidP="00D141FE" w:rsidRDefault="000E5CCE" w14:paraId="58355A7D" w14:textId="33C7EB9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Pr>
                <w:rFonts w:ascii="Arial" w:hAnsi="Arial" w:cs="Arial"/>
              </w:rPr>
              <w:t xml:space="preserve">wniosku </w:t>
            </w:r>
            <w:r w:rsidRPr="00973CC2">
              <w:rPr>
                <w:rFonts w:ascii="Arial" w:hAnsi="Arial" w:cs="Arial"/>
              </w:rPr>
              <w:t>– 1 pkt</w:t>
            </w:r>
            <w:r w:rsidR="00F518CB">
              <w:rPr>
                <w:rFonts w:ascii="Arial" w:hAnsi="Arial" w:cs="Arial"/>
              </w:rPr>
              <w:t>;</w:t>
            </w:r>
          </w:p>
          <w:p w:rsidRPr="00973CC2" w:rsidR="000E5CCE" w:rsidP="00D141FE" w:rsidRDefault="000E5CCE" w14:paraId="11DD4AD9" w14:textId="7CFE79B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718D2D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Pr>
                <w:rFonts w:ascii="Arial" w:hAnsi="Arial" w:cs="Arial"/>
              </w:rPr>
              <w:t xml:space="preserve">Wnioskodawca </w:t>
            </w:r>
            <w:r w:rsidRPr="00973CC2">
              <w:rPr>
                <w:rFonts w:ascii="Arial" w:hAnsi="Arial" w:cs="Arial"/>
              </w:rPr>
              <w:t>lub partner posiada doświadczenie na rzecz grupy docelowej</w:t>
            </w:r>
            <w:r>
              <w:rPr>
                <w:rFonts w:ascii="Arial" w:hAnsi="Arial" w:cs="Arial"/>
              </w:rPr>
              <w:t xml:space="preserve"> </w:t>
            </w:r>
            <w:r w:rsidRPr="00973CC2">
              <w:rPr>
                <w:rFonts w:ascii="Arial" w:hAnsi="Arial" w:cs="Arial"/>
              </w:rPr>
              <w:t>– tj. kategorii osób, do których kierowane będzie wsparcie w ramach projektu</w:t>
            </w:r>
            <w:r>
              <w:rPr>
                <w:rFonts w:ascii="Arial" w:hAnsi="Arial" w:cs="Arial"/>
              </w:rPr>
              <w:t xml:space="preserve"> </w:t>
            </w:r>
            <w:r w:rsidRPr="00973CC2">
              <w:rPr>
                <w:rFonts w:ascii="Arial" w:hAnsi="Arial" w:cs="Arial"/>
              </w:rPr>
              <w:t>– i opisał je w</w:t>
            </w:r>
            <w:r>
              <w:rPr>
                <w:rFonts w:ascii="Arial" w:hAnsi="Arial" w:cs="Arial"/>
              </w:rPr>
              <w:t>e wniosku</w:t>
            </w:r>
            <w:r w:rsidRPr="00973CC2">
              <w:rPr>
                <w:rFonts w:ascii="Arial" w:hAnsi="Arial" w:cs="Arial"/>
              </w:rPr>
              <w:t>.</w:t>
            </w:r>
          </w:p>
          <w:p w:rsidRPr="00973CC2" w:rsidR="000E5CCE" w:rsidP="00D141FE" w:rsidRDefault="000E5CCE" w14:paraId="501F98E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6738A9A8" w14:textId="1AA2741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Pr>
                <w:rFonts w:ascii="Arial" w:hAnsi="Arial" w:cs="Arial"/>
              </w:rPr>
              <w:t>doświadczenie</w:t>
            </w:r>
            <w:r w:rsidR="00B07BEE">
              <w:rPr>
                <w:rFonts w:ascii="Arial" w:hAnsi="Arial" w:cs="Arial"/>
              </w:rPr>
              <w:t xml:space="preserve"> wnioskodawcy/partnera wynika z </w:t>
            </w:r>
            <w:r>
              <w:rPr>
                <w:rFonts w:ascii="Arial" w:hAnsi="Arial" w:cs="Arial"/>
              </w:rPr>
              <w:t xml:space="preserve">charakteru jego działalności, w ramach której </w:t>
            </w:r>
            <w:r w:rsidRPr="00973CC2">
              <w:rPr>
                <w:rFonts w:ascii="Arial" w:hAnsi="Arial" w:cs="Arial"/>
              </w:rPr>
              <w:t>na co dzień pracuje z minimum jedną kategorią osób, które będzie obejmował wsparciem – 3 pkt</w:t>
            </w:r>
            <w:r w:rsidR="00F518CB">
              <w:rPr>
                <w:rFonts w:ascii="Arial" w:hAnsi="Arial" w:cs="Arial"/>
              </w:rPr>
              <w:t>;</w:t>
            </w:r>
          </w:p>
          <w:p w:rsidR="000E5CCE" w:rsidP="00D141FE" w:rsidRDefault="000E5CCE" w14:paraId="03D17B89" w14:textId="0FF5A5C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Pr>
                <w:rFonts w:ascii="Arial" w:hAnsi="Arial" w:cs="Arial"/>
              </w:rPr>
              <w:t>doświadczenie wn</w:t>
            </w:r>
            <w:r w:rsidR="00B07BEE">
              <w:rPr>
                <w:rFonts w:ascii="Arial" w:hAnsi="Arial" w:cs="Arial"/>
              </w:rPr>
              <w:t>ioskodawcy/partnera nie wynika z </w:t>
            </w:r>
            <w:r>
              <w:rPr>
                <w:rFonts w:ascii="Arial" w:hAnsi="Arial" w:cs="Arial"/>
              </w:rPr>
              <w:t>charakteru jego działalności, ale na co dzień pracuje</w:t>
            </w:r>
            <w:r w:rsidRPr="00973CC2">
              <w:rPr>
                <w:rFonts w:ascii="Arial" w:hAnsi="Arial" w:cs="Arial"/>
              </w:rPr>
              <w:t xml:space="preserve"> </w:t>
            </w:r>
            <w:r w:rsidR="00B07BEE">
              <w:rPr>
                <w:rFonts w:ascii="Arial" w:hAnsi="Arial" w:cs="Arial"/>
              </w:rPr>
              <w:t>z </w:t>
            </w:r>
            <w:r w:rsidRPr="00973CC2">
              <w:rPr>
                <w:rFonts w:ascii="Arial" w:hAnsi="Arial" w:cs="Arial"/>
              </w:rPr>
              <w:t>minimum jedną kategorią osób</w:t>
            </w:r>
            <w:r>
              <w:rPr>
                <w:rFonts w:ascii="Arial" w:hAnsi="Arial" w:cs="Arial"/>
              </w:rPr>
              <w:t>, które będzie</w:t>
            </w:r>
            <w:r w:rsidRPr="00973CC2">
              <w:rPr>
                <w:rFonts w:ascii="Arial" w:hAnsi="Arial" w:cs="Arial"/>
              </w:rPr>
              <w:t xml:space="preserve"> obejmowa</w:t>
            </w:r>
            <w:r>
              <w:rPr>
                <w:rFonts w:ascii="Arial" w:hAnsi="Arial" w:cs="Arial"/>
              </w:rPr>
              <w:t>ł</w:t>
            </w:r>
            <w:r w:rsidRPr="00973CC2">
              <w:rPr>
                <w:rFonts w:ascii="Arial" w:hAnsi="Arial" w:cs="Arial"/>
              </w:rPr>
              <w:t xml:space="preserve"> wsparciem – </w:t>
            </w:r>
            <w:r>
              <w:rPr>
                <w:rFonts w:ascii="Arial" w:hAnsi="Arial" w:cs="Arial"/>
              </w:rPr>
              <w:t>2</w:t>
            </w:r>
            <w:r w:rsidRPr="00973CC2">
              <w:rPr>
                <w:rFonts w:ascii="Arial" w:hAnsi="Arial" w:cs="Arial"/>
              </w:rPr>
              <w:t xml:space="preserve"> pkt</w:t>
            </w:r>
            <w:r w:rsidR="00F518CB">
              <w:rPr>
                <w:rFonts w:ascii="Arial" w:hAnsi="Arial" w:cs="Arial"/>
              </w:rPr>
              <w:t>;</w:t>
            </w:r>
          </w:p>
          <w:p w:rsidRPr="00973CC2" w:rsidR="000E5CCE" w:rsidP="00D141FE" w:rsidRDefault="000E5CCE" w14:paraId="167CE0A8" w14:textId="6AEE07C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doświadczenie wn</w:t>
            </w:r>
            <w:r w:rsidR="00F518CB">
              <w:rPr>
                <w:rFonts w:ascii="Arial" w:hAnsi="Arial" w:cs="Arial"/>
              </w:rPr>
              <w:t>ioskodawcy/partnera nie wynika z </w:t>
            </w:r>
            <w:r>
              <w:rPr>
                <w:rFonts w:ascii="Arial" w:hAnsi="Arial" w:cs="Arial"/>
              </w:rPr>
              <w:t xml:space="preserve">charakteru jego działalności, a pomoc dla minimum jednej kategorii osób, które będzie obejmował wsparciem jest okresowa i wynika z dodatkowych działań wnioskodawcy (należy wskazać, jakie to działania np. </w:t>
            </w:r>
            <w:r>
              <w:rPr>
                <w:rFonts w:ascii="Arial" w:hAnsi="Arial" w:cs="Arial"/>
              </w:rPr>
              <w:t>w</w:t>
            </w:r>
            <w:r w:rsidR="00F518CB">
              <w:rPr>
                <w:rFonts w:ascii="Arial" w:hAnsi="Arial" w:cs="Arial"/>
              </w:rPr>
              <w:t> </w:t>
            </w:r>
            <w:r>
              <w:rPr>
                <w:rFonts w:ascii="Arial" w:hAnsi="Arial" w:cs="Arial"/>
              </w:rPr>
              <w:t>ramach realizow</w:t>
            </w:r>
            <w:r w:rsidR="00F518CB">
              <w:rPr>
                <w:rFonts w:ascii="Arial" w:hAnsi="Arial" w:cs="Arial"/>
              </w:rPr>
              <w:t>anych/zrealizowanych projektów w </w:t>
            </w:r>
            <w:r>
              <w:rPr>
                <w:rFonts w:ascii="Arial" w:hAnsi="Arial" w:cs="Arial"/>
              </w:rPr>
              <w:t>okresie 3 lat poprzedzających złożenie wniosku) – 1 pkt</w:t>
            </w:r>
            <w:r w:rsidR="00F518CB">
              <w:rPr>
                <w:rFonts w:ascii="Arial" w:hAnsi="Arial" w:cs="Arial"/>
              </w:rPr>
              <w:t>;</w:t>
            </w:r>
          </w:p>
          <w:p w:rsidRPr="00973CC2" w:rsidR="000E5CCE" w:rsidP="00D141FE" w:rsidRDefault="000E5CCE" w14:paraId="4FC3551D" w14:textId="1EE5EEA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13A509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Pr>
                <w:rFonts w:ascii="Arial" w:hAnsi="Arial" w:cs="Arial"/>
              </w:rPr>
              <w:t>wniosku</w:t>
            </w:r>
            <w:r w:rsidRPr="00973CC2">
              <w:rPr>
                <w:rFonts w:ascii="Arial" w:hAnsi="Arial" w:cs="Arial"/>
              </w:rPr>
              <w:t xml:space="preserve"> potwierdzają </w:t>
            </w:r>
            <w:r>
              <w:rPr>
                <w:rFonts w:ascii="Arial" w:hAnsi="Arial" w:cs="Arial"/>
              </w:rPr>
              <w:t>z</w:t>
            </w:r>
            <w:r w:rsidRPr="00973CC2">
              <w:rPr>
                <w:rFonts w:ascii="Arial" w:hAnsi="Arial" w:cs="Arial"/>
              </w:rPr>
              <w:t>realiz</w:t>
            </w:r>
            <w:r>
              <w:rPr>
                <w:rFonts w:ascii="Arial" w:hAnsi="Arial" w:cs="Arial"/>
              </w:rPr>
              <w:t>owanie</w:t>
            </w:r>
            <w:r w:rsidRPr="00973CC2">
              <w:rPr>
                <w:rFonts w:ascii="Arial" w:hAnsi="Arial" w:cs="Arial"/>
              </w:rPr>
              <w:t xml:space="preserve"> przez </w:t>
            </w:r>
            <w:r>
              <w:rPr>
                <w:rFonts w:ascii="Arial" w:hAnsi="Arial" w:cs="Arial"/>
              </w:rPr>
              <w:t xml:space="preserve">wnioskodawcę </w:t>
            </w:r>
            <w:r w:rsidRPr="00973CC2">
              <w:rPr>
                <w:rFonts w:ascii="Arial" w:hAnsi="Arial" w:cs="Arial"/>
              </w:rPr>
              <w:t>lub partnera innych projektów (nie współfinansowanych ze środków UE) na terytorium wskazanym w części B.3</w:t>
            </w:r>
            <w:r>
              <w:rPr>
                <w:rFonts w:ascii="Arial" w:hAnsi="Arial" w:cs="Arial"/>
              </w:rPr>
              <w:t xml:space="preserve"> wniosku.</w:t>
            </w:r>
          </w:p>
          <w:p w:rsidRPr="00973CC2" w:rsidR="000E5CCE" w:rsidP="00D141FE" w:rsidRDefault="000E5CCE" w14:paraId="3D63EC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0E5CCE" w:rsidP="00D141FE" w:rsidRDefault="000E5CCE" w14:paraId="3D8335E7" w14:textId="1092746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2</w:t>
            </w:r>
            <w:r w:rsidR="00F518CB">
              <w:rPr>
                <w:rFonts w:ascii="Arial" w:hAnsi="Arial" w:cs="Arial"/>
              </w:rPr>
              <w:t xml:space="preserve"> pkt;</w:t>
            </w:r>
          </w:p>
          <w:p w:rsidRPr="00973CC2" w:rsidR="000E5CCE" w:rsidP="00D141FE" w:rsidRDefault="000E5CCE" w14:paraId="6DB7A14D" w14:textId="5D94061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Pr="00973CC2">
              <w:rPr>
                <w:rFonts w:ascii="Arial" w:hAnsi="Arial" w:cs="Arial"/>
              </w:rPr>
              <w:t xml:space="preserve"> pkt</w:t>
            </w:r>
            <w:r>
              <w:rPr>
                <w:rFonts w:ascii="Arial" w:hAnsi="Arial" w:cs="Arial"/>
              </w:rPr>
              <w:t xml:space="preserve"> w zależności od stopnia komplementarności miejsca realizacji działań</w:t>
            </w:r>
            <w:r w:rsidR="00F518CB">
              <w:rPr>
                <w:rFonts w:ascii="Arial" w:hAnsi="Arial" w:cs="Arial"/>
              </w:rPr>
              <w:t>;</w:t>
            </w:r>
          </w:p>
          <w:p w:rsidRPr="00973CC2" w:rsidR="000E5CCE" w:rsidP="00D141FE" w:rsidRDefault="000E5CCE" w14:paraId="38B404A1" w14:textId="60F3E98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6D225F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rsidRPr="00973CC2" w:rsidR="000E5CCE" w:rsidP="00D141FE" w:rsidRDefault="000E5CCE" w14:paraId="5AB637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1B874A7A" w14:textId="0A4B8B5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w:t>
            </w:r>
            <w:r w:rsidR="00F518CB">
              <w:rPr>
                <w:rFonts w:ascii="Arial" w:hAnsi="Arial" w:cs="Arial"/>
              </w:rPr>
              <w:t>;</w:t>
            </w:r>
            <w:r w:rsidRPr="00973CC2">
              <w:rPr>
                <w:rFonts w:ascii="Arial" w:hAnsi="Arial" w:cs="Arial"/>
              </w:rPr>
              <w:t xml:space="preserve"> </w:t>
            </w:r>
          </w:p>
          <w:p w:rsidRPr="00973CC2" w:rsidR="000E5CCE" w:rsidP="00D141FE" w:rsidRDefault="000E5CCE" w14:paraId="3040FB18" w14:textId="0683E76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F518CB">
              <w:rPr>
                <w:rFonts w:ascii="Arial" w:hAnsi="Arial" w:cs="Arial"/>
              </w:rPr>
              <w:t>.</w:t>
            </w:r>
          </w:p>
          <w:p w:rsidRPr="00973CC2" w:rsidR="000E5CCE" w:rsidP="00D141FE" w:rsidRDefault="000E5CCE" w14:paraId="47ED9A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Pr>
                <w:rFonts w:ascii="Arial" w:hAnsi="Arial" w:cs="Arial"/>
              </w:rPr>
              <w:t>Wnioskodawca/</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 potencjał kadrowy (merytoryczny).</w:t>
            </w:r>
          </w:p>
          <w:p w:rsidRPr="00973CC2" w:rsidR="000E5CCE" w:rsidP="00D141FE" w:rsidRDefault="000E5CCE" w14:paraId="014209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5D6B6FDD" w14:textId="48D5184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Pr>
                <w:rFonts w:ascii="Arial" w:hAnsi="Arial" w:cs="Arial"/>
              </w:rPr>
              <w:t>wnioskodawcy</w:t>
            </w:r>
            <w:r w:rsidRPr="00973CC2">
              <w:rPr>
                <w:rFonts w:ascii="Arial" w:hAnsi="Arial" w:cs="Arial"/>
              </w:rPr>
              <w:t xml:space="preserve">/partnera </w:t>
            </w:r>
            <w:r w:rsidR="00F518CB">
              <w:rPr>
                <w:rFonts w:ascii="Arial" w:hAnsi="Arial" w:cs="Arial"/>
              </w:rPr>
              <w:t>w </w:t>
            </w:r>
            <w:r w:rsidRPr="00973CC2">
              <w:rPr>
                <w:rFonts w:ascii="Arial" w:hAnsi="Arial" w:cs="Arial"/>
              </w:rPr>
              <w:t>zależnośc</w:t>
            </w:r>
            <w:r w:rsidR="00B07BEE">
              <w:rPr>
                <w:rFonts w:ascii="Arial" w:hAnsi="Arial" w:cs="Arial"/>
              </w:rPr>
              <w:t xml:space="preserve">i od specyfiki i celu projektu </w:t>
            </w:r>
            <w:r w:rsidRPr="00973CC2">
              <w:rPr>
                <w:rFonts w:ascii="Arial" w:hAnsi="Arial" w:cs="Arial"/>
              </w:rPr>
              <w:t xml:space="preserve">– </w:t>
            </w:r>
            <w:r>
              <w:rPr>
                <w:rFonts w:ascii="Arial" w:hAnsi="Arial" w:cs="Arial"/>
              </w:rPr>
              <w:t xml:space="preserve">od 1 do </w:t>
            </w:r>
            <w:r w:rsidRPr="00973CC2">
              <w:rPr>
                <w:rFonts w:ascii="Arial" w:hAnsi="Arial" w:cs="Arial"/>
              </w:rPr>
              <w:t>3 pkt</w:t>
            </w:r>
            <w:r w:rsidR="00F518CB">
              <w:rPr>
                <w:rFonts w:ascii="Arial" w:hAnsi="Arial" w:cs="Arial"/>
              </w:rPr>
              <w:t>.</w:t>
            </w:r>
          </w:p>
          <w:p w:rsidRPr="00973CC2" w:rsidR="000E5CCE" w:rsidP="00D141FE" w:rsidRDefault="00B07BEE" w14:paraId="7DAF6785" w14:textId="2988A3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Pr="00973CC2" w:rsidR="000E5CCE">
              <w:rPr>
                <w:rFonts w:ascii="Arial" w:hAnsi="Arial" w:cs="Arial"/>
              </w:rPr>
              <w:t xml:space="preserve">/partner nie </w:t>
            </w:r>
            <w:r w:rsidR="000E5CCE">
              <w:rPr>
                <w:rFonts w:ascii="Arial" w:hAnsi="Arial" w:cs="Arial"/>
              </w:rPr>
              <w:t>opisał odpowiednio</w:t>
            </w:r>
            <w:r w:rsidRPr="00973CC2" w:rsidR="000E5CCE">
              <w:rPr>
                <w:rFonts w:ascii="Arial" w:hAnsi="Arial" w:cs="Arial"/>
              </w:rPr>
              <w:t xml:space="preserve"> posiadanego potencj</w:t>
            </w:r>
            <w:r w:rsidR="00F518CB">
              <w:rPr>
                <w:rFonts w:ascii="Arial" w:hAnsi="Arial" w:cs="Arial"/>
              </w:rPr>
              <w:t xml:space="preserve">ału kadrowego (merytorycznego) </w:t>
            </w:r>
            <w:r>
              <w:rPr>
                <w:rFonts w:ascii="Arial" w:hAnsi="Arial" w:cs="Arial"/>
              </w:rPr>
              <w:t>– 0 </w:t>
            </w:r>
            <w:r w:rsidRPr="00973CC2" w:rsidR="000E5CCE">
              <w:rPr>
                <w:rFonts w:ascii="Arial" w:hAnsi="Arial" w:cs="Arial"/>
              </w:rPr>
              <w:t>pkt</w:t>
            </w:r>
            <w:r w:rsidR="00F518CB">
              <w:rPr>
                <w:rFonts w:ascii="Arial" w:hAnsi="Arial" w:cs="Arial"/>
              </w:rPr>
              <w:t>.</w:t>
            </w:r>
          </w:p>
          <w:p w:rsidRPr="00973CC2" w:rsidR="000E5CCE" w:rsidP="00D141FE" w:rsidRDefault="000E5CCE" w14:paraId="4D2356BF" w14:textId="571A1BF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G.</w:t>
            </w:r>
            <w:r w:rsidRPr="00973CC2">
              <w:rPr>
                <w:rFonts w:ascii="Arial" w:hAnsi="Arial" w:cs="Arial"/>
              </w:rPr>
              <w:tab/>
            </w:r>
            <w:r w:rsidR="00B07BEE">
              <w:rPr>
                <w:rFonts w:ascii="Arial" w:hAnsi="Arial" w:cs="Arial"/>
              </w:rPr>
              <w:t>Wnioskodawca/</w:t>
            </w:r>
            <w:r w:rsidRPr="00973CC2">
              <w:rPr>
                <w:rFonts w:ascii="Arial" w:hAnsi="Arial" w:cs="Arial"/>
              </w:rPr>
              <w:t xml:space="preserve">partner </w:t>
            </w:r>
            <w:r>
              <w:rPr>
                <w:rFonts w:ascii="Arial" w:hAnsi="Arial" w:cs="Arial"/>
              </w:rPr>
              <w:t>opisał</w:t>
            </w:r>
            <w:r w:rsidRPr="00973CC2">
              <w:rPr>
                <w:rFonts w:ascii="Arial" w:hAnsi="Arial" w:cs="Arial"/>
              </w:rPr>
              <w:t xml:space="preserve"> odpowiedni</w:t>
            </w:r>
            <w:r>
              <w:rPr>
                <w:rFonts w:ascii="Arial" w:hAnsi="Arial" w:cs="Arial"/>
              </w:rPr>
              <w:t>o</w:t>
            </w:r>
            <w:r w:rsidRPr="00973CC2">
              <w:rPr>
                <w:rFonts w:ascii="Arial" w:hAnsi="Arial" w:cs="Arial"/>
              </w:rPr>
              <w:t xml:space="preserve"> potencjał techniczny, w tym lokalowy, konieczny do realizacji zadań merytorycznych w projekcie.</w:t>
            </w:r>
          </w:p>
          <w:p w:rsidRPr="00973CC2" w:rsidR="000E5CCE" w:rsidP="00D141FE" w:rsidRDefault="000E5CCE" w14:paraId="5FC3B9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F518CB" w14:paraId="72C07915" w14:textId="2B034E7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0E5CCE">
              <w:rPr>
                <w:rFonts w:ascii="Arial" w:hAnsi="Arial" w:cs="Arial"/>
              </w:rPr>
              <w:t>partner opisał</w:t>
            </w:r>
            <w:r w:rsidRPr="00973CC2" w:rsidR="000E5CCE">
              <w:rPr>
                <w:rFonts w:ascii="Arial" w:hAnsi="Arial" w:cs="Arial"/>
              </w:rPr>
              <w:t xml:space="preserve"> zaplecze techniczne </w:t>
            </w:r>
            <w:r>
              <w:rPr>
                <w:rFonts w:ascii="Arial" w:hAnsi="Arial" w:cs="Arial"/>
              </w:rPr>
              <w:t xml:space="preserve">(w </w:t>
            </w:r>
            <w:r w:rsidRPr="00973CC2" w:rsidR="000E5CCE">
              <w:rPr>
                <w:rFonts w:ascii="Arial" w:hAnsi="Arial" w:cs="Arial"/>
              </w:rPr>
              <w:t>tym lokalowe) k</w:t>
            </w:r>
            <w:r w:rsidR="00B07BEE">
              <w:rPr>
                <w:rFonts w:ascii="Arial" w:hAnsi="Arial" w:cs="Arial"/>
              </w:rPr>
              <w:t xml:space="preserve">onieczne do realizacji projektu </w:t>
            </w:r>
            <w:r w:rsidRPr="00973CC2" w:rsidR="000E5CCE">
              <w:rPr>
                <w:rFonts w:ascii="Arial" w:hAnsi="Arial" w:cs="Arial"/>
              </w:rPr>
              <w:t>– 2 pkt</w:t>
            </w:r>
            <w:r>
              <w:rPr>
                <w:rFonts w:ascii="Arial" w:hAnsi="Arial" w:cs="Arial"/>
              </w:rPr>
              <w:t>;</w:t>
            </w:r>
          </w:p>
          <w:p w:rsidRPr="00973CC2" w:rsidR="000E5CCE" w:rsidP="00D141FE" w:rsidRDefault="000E5CCE" w14:paraId="5CF21F7A" w14:textId="463B753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Pr="00973CC2">
              <w:rPr>
                <w:rFonts w:ascii="Arial" w:hAnsi="Arial" w:cs="Arial"/>
              </w:rPr>
              <w:t xml:space="preserve">częściowo </w:t>
            </w:r>
            <w:r>
              <w:rPr>
                <w:rFonts w:ascii="Arial" w:hAnsi="Arial" w:cs="Arial"/>
              </w:rPr>
              <w:t>opisał</w:t>
            </w:r>
            <w:r w:rsidRPr="00973CC2">
              <w:rPr>
                <w:rFonts w:ascii="Arial" w:hAnsi="Arial" w:cs="Arial"/>
              </w:rPr>
              <w:t xml:space="preserve"> zaplecze techniczne</w:t>
            </w:r>
            <w:r w:rsidR="00B07BEE">
              <w:rPr>
                <w:rFonts w:ascii="Arial" w:hAnsi="Arial" w:cs="Arial"/>
              </w:rPr>
              <w:t xml:space="preserve">, które wymaga uzupełnienia ze </w:t>
            </w:r>
            <w:r w:rsidRPr="00973CC2">
              <w:rPr>
                <w:rFonts w:ascii="Arial" w:hAnsi="Arial" w:cs="Arial"/>
              </w:rPr>
              <w:t>środków projektu – 1 pkt</w:t>
            </w:r>
            <w:r w:rsidR="00F518CB">
              <w:rPr>
                <w:rFonts w:ascii="Arial" w:hAnsi="Arial" w:cs="Arial"/>
              </w:rPr>
              <w:t>;</w:t>
            </w:r>
          </w:p>
          <w:p w:rsidRPr="00973CC2" w:rsidR="000E5CCE" w:rsidP="00D141FE" w:rsidRDefault="000E5CCE" w14:paraId="4FAE671B" w14:textId="3C25305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Pr>
                <w:rFonts w:ascii="Arial" w:hAnsi="Arial" w:cs="Arial"/>
              </w:rPr>
              <w:t>opisał</w:t>
            </w:r>
            <w:r w:rsidRPr="00973CC2">
              <w:rPr>
                <w:rFonts w:ascii="Arial" w:hAnsi="Arial" w:cs="Arial"/>
              </w:rPr>
              <w:t xml:space="preserve"> </w:t>
            </w:r>
            <w:r>
              <w:rPr>
                <w:rFonts w:ascii="Arial" w:hAnsi="Arial" w:cs="Arial"/>
              </w:rPr>
              <w:t>odpowiednio potencjału technicznego</w:t>
            </w:r>
            <w:r w:rsidR="00B07BEE">
              <w:rPr>
                <w:rFonts w:ascii="Arial" w:hAnsi="Arial" w:cs="Arial"/>
              </w:rPr>
              <w:t xml:space="preserve"> </w:t>
            </w:r>
            <w:r w:rsidRPr="00973CC2">
              <w:rPr>
                <w:rFonts w:ascii="Arial" w:hAnsi="Arial" w:cs="Arial"/>
              </w:rPr>
              <w:t>– 0 pkt</w:t>
            </w:r>
            <w:r w:rsidR="00B07BEE">
              <w:rPr>
                <w:rFonts w:ascii="Arial" w:hAnsi="Arial" w:cs="Arial"/>
              </w:rPr>
              <w:t>.</w:t>
            </w:r>
          </w:p>
          <w:p w:rsidRPr="00973CC2" w:rsidR="000E5CCE" w:rsidP="00D141FE" w:rsidRDefault="000E5CCE" w14:paraId="70B664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r>
            <w:r w:rsidRPr="00973CC2">
              <w:rPr>
                <w:rFonts w:ascii="Arial" w:hAnsi="Arial" w:cs="Arial"/>
              </w:rPr>
              <w:t>Opisany sposób zarządzania projektem gwarantuje jego prawidłową realizację. Wskazany został podział obowiązków i zakres zadań na poszczególnych stanowiskach, wymiar zaangażowania personelu, doświadczenie kadry zarządzającej. Opisano sposób podejmowania decyzji w ramach projektu.</w:t>
            </w:r>
          </w:p>
          <w:p w:rsidRPr="00973CC2" w:rsidR="000E5CCE" w:rsidP="00D141FE" w:rsidRDefault="000E5CCE" w14:paraId="202F00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Pr="00973CC2">
              <w:rPr>
                <w:rFonts w:ascii="Arial" w:hAnsi="Arial" w:cs="Arial"/>
              </w:rPr>
              <w:t>w zarządzaniu projektem.</w:t>
            </w:r>
          </w:p>
          <w:p w:rsidRPr="00973CC2" w:rsidR="000E5CCE" w:rsidP="00D141FE" w:rsidRDefault="000E5CCE" w14:paraId="462862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0E5CCE" w:rsidP="00D141FE" w:rsidRDefault="000E5CCE" w14:paraId="166123A3" w14:textId="01A2B9F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 </w:t>
            </w:r>
            <w:r>
              <w:rPr>
                <w:rFonts w:ascii="Arial" w:hAnsi="Arial" w:cs="Arial"/>
              </w:rPr>
              <w:t xml:space="preserve">3 </w:t>
            </w:r>
            <w:r w:rsidRPr="00973CC2">
              <w:rPr>
                <w:rFonts w:ascii="Arial" w:hAnsi="Arial" w:cs="Arial"/>
              </w:rPr>
              <w:t>pkt</w:t>
            </w:r>
            <w:r w:rsidR="00F518CB">
              <w:rPr>
                <w:rFonts w:ascii="Arial" w:hAnsi="Arial" w:cs="Arial"/>
              </w:rPr>
              <w:t>;</w:t>
            </w:r>
          </w:p>
          <w:p w:rsidRPr="00973CC2" w:rsidR="000E5CCE" w:rsidP="00D141FE" w:rsidRDefault="000E5CCE" w14:paraId="27A0ED6C" w14:textId="5C8C4C5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Pr>
                <w:rFonts w:ascii="Arial" w:hAnsi="Arial" w:cs="Arial"/>
              </w:rPr>
              <w:t xml:space="preserve"> opisał sposób zarządzania projektem</w:t>
            </w:r>
            <w:r w:rsidRPr="00973CC2">
              <w:rPr>
                <w:rFonts w:ascii="Arial" w:hAnsi="Arial" w:cs="Arial"/>
              </w:rPr>
              <w:t xml:space="preserve"> –</w:t>
            </w:r>
            <w:r>
              <w:rPr>
                <w:rFonts w:ascii="Arial" w:hAnsi="Arial" w:cs="Arial"/>
              </w:rPr>
              <w:t xml:space="preserve"> 1-2</w:t>
            </w:r>
            <w:r w:rsidRPr="00973CC2">
              <w:rPr>
                <w:rFonts w:ascii="Arial" w:hAnsi="Arial" w:cs="Arial"/>
              </w:rPr>
              <w:t xml:space="preserve"> pkt</w:t>
            </w:r>
            <w:r w:rsidR="00F518CB">
              <w:rPr>
                <w:rFonts w:ascii="Arial" w:hAnsi="Arial" w:cs="Arial"/>
              </w:rPr>
              <w:t>;</w:t>
            </w:r>
          </w:p>
          <w:p w:rsidRPr="00973CC2" w:rsidR="000E5CCE" w:rsidP="00D141FE" w:rsidRDefault="000E5CCE" w14:paraId="63C10D77" w14:textId="0D79E50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Pr>
                <w:rFonts w:ascii="Arial" w:hAnsi="Arial" w:cs="Arial"/>
              </w:rPr>
              <w:t xml:space="preserve"> opisał</w:t>
            </w:r>
            <w:r w:rsidRPr="00973CC2">
              <w:rPr>
                <w:rFonts w:ascii="Arial" w:hAnsi="Arial" w:cs="Arial"/>
              </w:rPr>
              <w:t xml:space="preserve"> </w:t>
            </w:r>
            <w:r>
              <w:rPr>
                <w:rFonts w:ascii="Arial" w:hAnsi="Arial" w:cs="Arial"/>
              </w:rPr>
              <w:t xml:space="preserve">sposobu zarządzania projektem </w:t>
            </w:r>
            <w:r w:rsidRPr="00973CC2">
              <w:rPr>
                <w:rFonts w:ascii="Arial" w:hAnsi="Arial" w:cs="Arial"/>
              </w:rPr>
              <w:t>– 0 pkt</w:t>
            </w:r>
            <w:r w:rsidR="00F518CB">
              <w:rPr>
                <w:rFonts w:ascii="Arial" w:hAnsi="Arial" w:cs="Arial"/>
              </w:rPr>
              <w:t>.</w:t>
            </w:r>
          </w:p>
        </w:tc>
        <w:tc>
          <w:tcPr>
            <w:tcW w:w="2410" w:type="dxa"/>
          </w:tcPr>
          <w:p w:rsidRPr="00973CC2" w:rsidR="000E5CCE" w:rsidP="00D141FE" w:rsidRDefault="000E5CCE" w14:paraId="002E8825" w14:textId="5856BA8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B07BEE">
              <w:rPr>
                <w:rFonts w:ascii="Arial" w:hAnsi="Arial" w:cs="Arial"/>
              </w:rPr>
              <w:t>.</w:t>
            </w:r>
          </w:p>
          <w:p w:rsidRPr="00973CC2" w:rsidR="000E5CCE" w:rsidP="00D141FE" w:rsidRDefault="000E5CCE" w14:paraId="142994DD" w14:textId="3B1EE65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B07BEE">
              <w:rPr>
                <w:rFonts w:ascii="Arial" w:hAnsi="Arial" w:cs="Arial"/>
              </w:rPr>
              <w:t>–</w:t>
            </w:r>
            <w:r w:rsidRPr="00973CC2">
              <w:rPr>
                <w:rFonts w:ascii="Arial" w:hAnsi="Arial" w:cs="Arial"/>
              </w:rPr>
              <w:t xml:space="preserve"> TAK</w:t>
            </w:r>
            <w:r w:rsidR="00B07BEE">
              <w:rPr>
                <w:rFonts w:ascii="Arial" w:hAnsi="Arial" w:cs="Arial"/>
              </w:rPr>
              <w:t>.</w:t>
            </w:r>
          </w:p>
        </w:tc>
        <w:tc>
          <w:tcPr>
            <w:tcW w:w="1701" w:type="dxa"/>
          </w:tcPr>
          <w:p w:rsidRPr="00973CC2" w:rsidR="000E5CCE" w:rsidP="00D141FE" w:rsidRDefault="000E5CCE" w14:paraId="1A409637" w14:textId="38A9169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F518CB">
              <w:rPr>
                <w:rFonts w:ascii="Arial" w:hAnsi="Arial" w:cs="Arial"/>
              </w:rPr>
              <w:t>.</w:t>
            </w:r>
          </w:p>
          <w:p w:rsidRPr="00973CC2" w:rsidR="000E5CCE" w:rsidP="00D141FE" w:rsidRDefault="000E5CCE" w14:paraId="3ACF791B" w14:textId="492D24D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20</w:t>
            </w:r>
            <w:r w:rsidR="00F518CB">
              <w:rPr>
                <w:rFonts w:ascii="Arial" w:hAnsi="Arial" w:cs="Arial"/>
              </w:rPr>
              <w:t>.</w:t>
            </w:r>
          </w:p>
          <w:p w:rsidRPr="00973CC2" w:rsidR="000E5CCE" w:rsidP="00D141FE" w:rsidRDefault="000E5CCE" w14:paraId="4465C486" w14:textId="664D1C2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Pr>
                <w:rFonts w:ascii="Arial" w:hAnsi="Arial" w:cs="Arial"/>
              </w:rPr>
              <w:t>4</w:t>
            </w:r>
            <w:r w:rsidR="00F518CB">
              <w:rPr>
                <w:rFonts w:ascii="Arial" w:hAnsi="Arial" w:cs="Arial"/>
              </w:rPr>
              <w:t>.</w:t>
            </w:r>
          </w:p>
        </w:tc>
        <w:tc>
          <w:tcPr>
            <w:tcW w:w="1664" w:type="dxa"/>
          </w:tcPr>
          <w:p w:rsidRPr="00973CC2" w:rsidR="000E5CCE" w:rsidP="00D141FE" w:rsidRDefault="000E5CCE" w14:paraId="0F31322F" w14:textId="5C09966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r>
            <w:r>
              <w:rPr>
                <w:rFonts w:ascii="Arial" w:hAnsi="Arial" w:cs="Arial"/>
              </w:rP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F518CB">
              <w:rPr>
                <w:rFonts w:ascii="Arial" w:hAnsi="Arial" w:cs="Arial"/>
              </w:rPr>
              <w:t>.</w:t>
            </w:r>
          </w:p>
        </w:tc>
      </w:tr>
      <w:tr w:rsidRPr="007B5DA0" w:rsidR="000E5CCE" w:rsidTr="00D141FE" w14:paraId="1392A4B8"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6B9C4B72"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66074A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rsidRPr="00973CC2" w:rsidR="000E5CCE" w:rsidP="00D141FE" w:rsidRDefault="000E5CCE" w14:paraId="40CA94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Pr>
                <w:rFonts w:ascii="Arial" w:hAnsi="Arial" w:cs="Arial"/>
              </w:rPr>
              <w:t xml:space="preserve">e wniosku </w:t>
            </w:r>
            <w:r w:rsidRPr="00973CC2">
              <w:rPr>
                <w:rFonts w:ascii="Arial" w:hAnsi="Arial" w:cs="Arial"/>
              </w:rPr>
              <w:t>zidentyfikowano wydatki w całości lub w części niekwalifikowalne, w tym:</w:t>
            </w:r>
          </w:p>
          <w:p w:rsidRPr="00973CC2" w:rsidR="000E5CCE" w:rsidP="00D141FE" w:rsidRDefault="000E5CCE" w14:paraId="36A4E93C" w14:textId="1A70651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nieuzasadnione, nieracjonalne </w:t>
            </w:r>
            <w:r w:rsidR="00F518CB">
              <w:rPr>
                <w:rFonts w:ascii="Arial" w:hAnsi="Arial" w:cs="Arial"/>
              </w:rPr>
              <w:t>i </w:t>
            </w:r>
            <w:r w:rsidRPr="00973CC2">
              <w:rPr>
                <w:rFonts w:ascii="Arial" w:hAnsi="Arial" w:cs="Arial"/>
              </w:rPr>
              <w:t xml:space="preserve">nieadekwatne do zakresu merytorycznego projektu, </w:t>
            </w:r>
            <w:r w:rsidR="00F518CB">
              <w:rPr>
                <w:rFonts w:ascii="Arial" w:hAnsi="Arial" w:cs="Arial"/>
              </w:rPr>
              <w:t>w </w:t>
            </w:r>
            <w:r w:rsidRPr="00973CC2">
              <w:rPr>
                <w:rFonts w:ascii="Arial" w:hAnsi="Arial" w:cs="Arial"/>
              </w:rPr>
              <w:t>tym opisu grupy docelowej i planowanego wsparcia;</w:t>
            </w:r>
          </w:p>
          <w:p w:rsidRPr="00973CC2" w:rsidR="000E5CCE" w:rsidP="00D141FE" w:rsidRDefault="000E5CCE" w14:paraId="6F9461C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rsidRPr="00973CC2" w:rsidR="000E5CCE" w:rsidP="00D141FE" w:rsidRDefault="000E5CCE" w14:paraId="2A793930" w14:textId="37DE5F9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826D1B">
              <w:rPr>
                <w:rFonts w:ascii="Arial" w:hAnsi="Arial" w:cs="Arial"/>
              </w:rPr>
              <w:t>w </w:t>
            </w:r>
            <w:hyperlink w:history="1" r:id="rId21">
              <w:r w:rsidRPr="00EA5427">
                <w:rPr>
                  <w:rStyle w:val="Hipercze"/>
                  <w:rFonts w:ascii="Arial" w:hAnsi="Arial" w:cs="Arial"/>
                </w:rPr>
                <w:t xml:space="preserve">Wytycznych dotyczących kwalifikowalności wydatków na </w:t>
              </w:r>
              <w:r w:rsidRPr="00EA5427" w:rsidR="00EA5427">
                <w:rPr>
                  <w:rStyle w:val="Hipercze"/>
                  <w:rFonts w:ascii="Arial" w:hAnsi="Arial" w:cs="Arial"/>
                </w:rPr>
                <w:t>lata 2021-2027</w:t>
              </w:r>
            </w:hyperlink>
            <w:r w:rsidRPr="00973CC2">
              <w:rPr>
                <w:rFonts w:ascii="Arial" w:hAnsi="Arial" w:cs="Arial"/>
              </w:rPr>
              <w:t xml:space="preserve"> oraz </w:t>
            </w:r>
            <w:r>
              <w:rPr>
                <w:rFonts w:ascii="Arial" w:hAnsi="Arial" w:cs="Arial"/>
              </w:rPr>
              <w:t>r</w:t>
            </w:r>
            <w:r w:rsidRPr="00973CC2">
              <w:rPr>
                <w:rFonts w:ascii="Arial" w:hAnsi="Arial" w:cs="Arial"/>
              </w:rPr>
              <w:t>egulaminie;</w:t>
            </w:r>
          </w:p>
          <w:p w:rsidRPr="00973CC2" w:rsidR="000E5CCE" w:rsidP="00D141FE" w:rsidRDefault="000E5CCE" w14:paraId="0793AB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Pr>
                <w:rFonts w:ascii="Arial" w:hAnsi="Arial" w:cs="Arial"/>
              </w:rPr>
              <w:t>;</w:t>
            </w:r>
          </w:p>
          <w:p w:rsidRPr="00973CC2" w:rsidR="000E5CCE" w:rsidP="00D141FE" w:rsidRDefault="000E5CCE" w14:paraId="4713DA31" w14:textId="26F5D2B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w:t>
            </w:r>
            <w:r w:rsidR="00826D1B">
              <w:rPr>
                <w:rFonts w:ascii="Arial" w:hAnsi="Arial" w:cs="Arial"/>
              </w:rPr>
              <w:t>się następującą liczbę punktów:</w:t>
            </w:r>
          </w:p>
          <w:p w:rsidR="000E5CCE" w:rsidP="00D141FE" w:rsidRDefault="000E5CCE" w14:paraId="5FA676AC" w14:textId="4F050BD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w:t>
            </w:r>
            <w:r w:rsidR="00347033">
              <w:rPr>
                <w:rFonts w:ascii="Arial" w:hAnsi="Arial" w:cs="Arial"/>
              </w:rPr>
              <w:t>–</w:t>
            </w:r>
            <w:r w:rsidRPr="00973CC2">
              <w:rPr>
                <w:rFonts w:ascii="Arial" w:hAnsi="Arial" w:cs="Arial"/>
              </w:rPr>
              <w:t xml:space="preserve"> </w:t>
            </w:r>
            <w:r>
              <w:rPr>
                <w:rFonts w:ascii="Arial" w:hAnsi="Arial" w:cs="Arial"/>
              </w:rPr>
              <w:t>3</w:t>
            </w:r>
            <w:r w:rsidRPr="00973CC2">
              <w:rPr>
                <w:rFonts w:ascii="Arial" w:hAnsi="Arial" w:cs="Arial"/>
              </w:rPr>
              <w:t xml:space="preserve"> pkt</w:t>
            </w:r>
            <w:r w:rsidR="00826D1B">
              <w:rPr>
                <w:rFonts w:ascii="Arial" w:hAnsi="Arial" w:cs="Arial"/>
              </w:rPr>
              <w:t>;</w:t>
            </w:r>
          </w:p>
          <w:p w:rsidRPr="00973CC2" w:rsidR="000E5CCE" w:rsidP="00D141FE" w:rsidRDefault="000E5CCE" w14:paraId="10237B68" w14:textId="3D634C9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4,99% wartości wydatków niekwalifikowanych – 2 pkt</w:t>
            </w:r>
            <w:r w:rsidR="00826D1B">
              <w:rPr>
                <w:rFonts w:ascii="Arial" w:hAnsi="Arial" w:cs="Arial"/>
              </w:rPr>
              <w:t>;</w:t>
            </w:r>
          </w:p>
          <w:p w:rsidRPr="00973CC2" w:rsidR="000E5CCE" w:rsidP="00D141FE" w:rsidRDefault="000E5CCE" w14:paraId="3C41ECDE" w14:textId="3B69D11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Pr="00973CC2">
              <w:rPr>
                <w:rFonts w:ascii="Arial" w:hAnsi="Arial" w:cs="Arial"/>
              </w:rPr>
              <w:t xml:space="preserve"> </w:t>
            </w:r>
            <w:r>
              <w:rPr>
                <w:rFonts w:ascii="Arial" w:hAnsi="Arial" w:cs="Arial"/>
              </w:rPr>
              <w:t>5,00% do 9,99</w:t>
            </w:r>
            <w:r w:rsidRPr="00973CC2">
              <w:rPr>
                <w:rFonts w:ascii="Arial" w:hAnsi="Arial" w:cs="Arial"/>
              </w:rPr>
              <w:t xml:space="preserve">% wartości wydatków niekwalifikowalnych – </w:t>
            </w:r>
            <w:r>
              <w:rPr>
                <w:rFonts w:ascii="Arial" w:hAnsi="Arial" w:cs="Arial"/>
              </w:rPr>
              <w:t>1</w:t>
            </w:r>
            <w:r w:rsidR="00826D1B">
              <w:rPr>
                <w:rFonts w:ascii="Arial" w:hAnsi="Arial" w:cs="Arial"/>
              </w:rPr>
              <w:t xml:space="preserve"> pkt;</w:t>
            </w:r>
          </w:p>
          <w:p w:rsidRPr="00973CC2" w:rsidR="000E5CCE" w:rsidP="00D141FE" w:rsidRDefault="000E5CCE" w14:paraId="4828E14E" w14:textId="3161282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Pr="00973CC2">
              <w:rPr>
                <w:rFonts w:ascii="Arial" w:hAnsi="Arial" w:cs="Arial"/>
              </w:rPr>
              <w:t>% wartości wydatków niekwalifikowalnych i więcej – 0 pkt</w:t>
            </w:r>
            <w:r w:rsidR="00826D1B">
              <w:rPr>
                <w:rFonts w:ascii="Arial" w:hAnsi="Arial" w:cs="Arial"/>
              </w:rPr>
              <w:t>.</w:t>
            </w:r>
          </w:p>
          <w:p w:rsidRPr="00973CC2" w:rsidR="000E5CCE" w:rsidP="00D141FE" w:rsidRDefault="000E5CCE" w14:paraId="6358535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rsidRPr="00973CC2" w:rsidR="000E5CCE" w:rsidP="00D141FE" w:rsidRDefault="000E5CCE" w14:paraId="4E8106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rsidRPr="00973CC2" w:rsidR="000E5CCE" w:rsidP="00D141FE" w:rsidRDefault="000E5CCE" w14:paraId="46D2AA7E" w14:textId="306D092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Pr>
                <w:rFonts w:ascii="Arial" w:hAnsi="Arial" w:cs="Arial"/>
              </w:rPr>
              <w:t>3</w:t>
            </w:r>
            <w:r w:rsidRPr="00973CC2">
              <w:rPr>
                <w:rFonts w:ascii="Arial" w:hAnsi="Arial" w:cs="Arial"/>
              </w:rPr>
              <w:t xml:space="preserve"> pkt</w:t>
            </w:r>
            <w:r w:rsidR="00826D1B">
              <w:rPr>
                <w:rFonts w:ascii="Arial" w:hAnsi="Arial" w:cs="Arial"/>
              </w:rPr>
              <w:t>;</w:t>
            </w:r>
          </w:p>
          <w:p w:rsidRPr="00973CC2" w:rsidR="000E5CCE" w:rsidP="00D141FE" w:rsidRDefault="000E5CCE" w14:paraId="1AE38854" w14:textId="092F765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w:t>
            </w:r>
            <w:r>
              <w:rPr>
                <w:rFonts w:ascii="Arial" w:hAnsi="Arial" w:cs="Arial"/>
              </w:rPr>
              <w:t xml:space="preserve">2 </w:t>
            </w:r>
            <w:r w:rsidRPr="00973CC2">
              <w:rPr>
                <w:rFonts w:ascii="Arial" w:hAnsi="Arial" w:cs="Arial"/>
              </w:rPr>
              <w:t>pkt</w:t>
            </w:r>
            <w:r w:rsidR="00826D1B">
              <w:rPr>
                <w:rFonts w:ascii="Arial" w:hAnsi="Arial" w:cs="Arial"/>
              </w:rPr>
              <w:t>;</w:t>
            </w:r>
          </w:p>
          <w:p w:rsidRPr="00973CC2" w:rsidR="000E5CCE" w:rsidP="00D141FE" w:rsidRDefault="000E5CCE" w14:paraId="25F1CF37" w14:textId="4A1AB97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00826D1B">
              <w:rPr>
                <w:rFonts w:ascii="Arial" w:hAnsi="Arial" w:cs="Arial"/>
              </w:rPr>
              <w:t>.</w:t>
            </w:r>
          </w:p>
        </w:tc>
        <w:tc>
          <w:tcPr>
            <w:tcW w:w="2410" w:type="dxa"/>
          </w:tcPr>
          <w:p w:rsidRPr="00973CC2" w:rsidR="000E5CCE" w:rsidP="00D141FE" w:rsidRDefault="000E5CCE" w14:paraId="48A73C82" w14:textId="0B73206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r w:rsidR="00826D1B">
              <w:rPr>
                <w:rFonts w:ascii="Arial" w:hAnsi="Arial" w:cs="Arial"/>
              </w:rPr>
              <w:t>.</w:t>
            </w:r>
          </w:p>
          <w:p w:rsidRPr="00973CC2" w:rsidR="000E5CCE" w:rsidP="00D141FE" w:rsidRDefault="000E5CCE" w14:paraId="52C924A9" w14:textId="1EDBBB2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826D1B">
              <w:rPr>
                <w:rFonts w:ascii="Arial" w:hAnsi="Arial" w:cs="Arial"/>
              </w:rPr>
              <w:t>–</w:t>
            </w:r>
            <w:r w:rsidRPr="00973CC2">
              <w:rPr>
                <w:rFonts w:ascii="Arial" w:hAnsi="Arial" w:cs="Arial"/>
              </w:rPr>
              <w:t xml:space="preserve"> TAK</w:t>
            </w:r>
            <w:r w:rsidR="00826D1B">
              <w:rPr>
                <w:rFonts w:ascii="Arial" w:hAnsi="Arial" w:cs="Arial"/>
              </w:rPr>
              <w:t>.</w:t>
            </w:r>
          </w:p>
        </w:tc>
        <w:tc>
          <w:tcPr>
            <w:tcW w:w="1701" w:type="dxa"/>
          </w:tcPr>
          <w:p w:rsidRPr="00973CC2" w:rsidR="000E5CCE" w:rsidP="00D141FE" w:rsidRDefault="000E5CCE" w14:paraId="099054A5" w14:textId="03F8F4B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826D1B">
              <w:rPr>
                <w:rFonts w:ascii="Arial" w:hAnsi="Arial" w:cs="Arial"/>
              </w:rPr>
              <w:t>.</w:t>
            </w:r>
          </w:p>
          <w:p w:rsidRPr="00973CC2" w:rsidR="000E5CCE" w:rsidP="00D141FE" w:rsidRDefault="000E5CCE" w14:paraId="010BEAFA" w14:textId="3D9B02A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Pr>
                <w:rFonts w:ascii="Arial" w:hAnsi="Arial" w:cs="Arial"/>
              </w:rPr>
              <w:t>3</w:t>
            </w:r>
            <w:r w:rsidR="00826D1B">
              <w:rPr>
                <w:rFonts w:ascii="Arial" w:hAnsi="Arial" w:cs="Arial"/>
              </w:rPr>
              <w:t>.</w:t>
            </w:r>
          </w:p>
          <w:p w:rsidRPr="00973CC2" w:rsidR="000E5CCE" w:rsidP="00D141FE" w:rsidRDefault="000E5CCE" w14:paraId="414232AA" w14:textId="3E36DB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826D1B">
              <w:rPr>
                <w:rFonts w:ascii="Arial" w:hAnsi="Arial" w:cs="Arial"/>
              </w:rPr>
              <w:t>.</w:t>
            </w:r>
          </w:p>
        </w:tc>
        <w:tc>
          <w:tcPr>
            <w:tcW w:w="1664" w:type="dxa"/>
          </w:tcPr>
          <w:p w:rsidRPr="00973CC2" w:rsidR="000E5CCE" w:rsidP="00D141FE" w:rsidRDefault="000E5CCE" w14:paraId="239E864B" w14:textId="1045DFC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826D1B">
              <w:rPr>
                <w:rFonts w:ascii="Arial" w:hAnsi="Arial" w:cs="Arial"/>
              </w:rPr>
              <w:t>z </w:t>
            </w:r>
            <w:r w:rsidRPr="00973CC2">
              <w:rPr>
                <w:rFonts w:ascii="Arial" w:hAnsi="Arial" w:cs="Arial"/>
              </w:rPr>
              <w:t xml:space="preserve">opisem </w:t>
            </w:r>
            <w:r w:rsidR="00826D1B">
              <w:rPr>
                <w:rFonts w:ascii="Arial" w:hAnsi="Arial" w:cs="Arial"/>
              </w:rPr>
              <w:t>w </w:t>
            </w:r>
            <w:r>
              <w:rPr>
                <w:rFonts w:ascii="Arial" w:hAnsi="Arial" w:cs="Arial"/>
              </w:rPr>
              <w:t>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826D1B">
              <w:rPr>
                <w:rFonts w:ascii="Arial" w:hAnsi="Arial" w:cs="Arial"/>
              </w:rPr>
              <w:t>.</w:t>
            </w:r>
          </w:p>
        </w:tc>
      </w:tr>
      <w:tr w:rsidRPr="007B5DA0" w:rsidR="000E5CCE" w:rsidTr="00D141FE" w14:paraId="28E31494"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0E5CCE" w:rsidP="00987AE8" w:rsidRDefault="000E5CCE" w14:paraId="7BC5E688" w14:textId="77777777">
            <w:pPr>
              <w:pStyle w:val="Akapitzlist"/>
              <w:numPr>
                <w:ilvl w:val="0"/>
                <w:numId w:val="11"/>
              </w:numPr>
              <w:spacing w:after="0" w:line="360" w:lineRule="auto"/>
              <w:rPr>
                <w:rFonts w:ascii="Arial" w:hAnsi="Arial" w:cs="Arial"/>
                <w:b w:val="0"/>
                <w:bCs w:val="0"/>
              </w:rPr>
            </w:pPr>
          </w:p>
        </w:tc>
        <w:tc>
          <w:tcPr>
            <w:tcW w:w="2549" w:type="dxa"/>
          </w:tcPr>
          <w:p w:rsidRPr="00973CC2" w:rsidR="000E5CCE" w:rsidP="00D141FE" w:rsidRDefault="000E5CCE" w14:paraId="7229D86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rsidRPr="00973CC2" w:rsidR="000E5CCE" w:rsidP="00D141FE" w:rsidRDefault="000E5CCE" w14:paraId="4A5EED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wskazano właściwy poziom i formę wkładu w</w:t>
            </w:r>
            <w:r>
              <w:rPr>
                <w:rFonts w:ascii="Arial" w:hAnsi="Arial" w:cs="Arial"/>
              </w:rPr>
              <w:t>łasnego oraz kosztów pośrednich.</w:t>
            </w:r>
          </w:p>
          <w:p w:rsidRPr="00973CC2" w:rsidR="000E5CCE" w:rsidP="00D141FE" w:rsidRDefault="000E5CCE" w14:paraId="36CA8033" w14:textId="4189218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 xml:space="preserve">wskazano uzasadnienia wydatków </w:t>
            </w:r>
            <w:r w:rsidR="00B829EE">
              <w:rPr>
                <w:rFonts w:ascii="Arial" w:hAnsi="Arial" w:cs="Arial"/>
              </w:rPr>
              <w:t>w </w:t>
            </w:r>
            <w:r>
              <w:rPr>
                <w:rFonts w:ascii="Arial" w:hAnsi="Arial" w:cs="Arial"/>
              </w:rPr>
              <w:t>ramach kategorii limitowanych.</w:t>
            </w:r>
          </w:p>
          <w:p w:rsidRPr="00973CC2" w:rsidR="000E5CCE" w:rsidP="00D141FE" w:rsidRDefault="000E5CCE" w14:paraId="11A4F48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Pr>
                <w:rFonts w:ascii="Arial" w:hAnsi="Arial" w:cs="Arial"/>
              </w:rPr>
              <w:t xml:space="preserve"> </w:t>
            </w:r>
            <w:r w:rsidRPr="00973CC2">
              <w:rPr>
                <w:rFonts w:ascii="Arial" w:hAnsi="Arial" w:cs="Arial"/>
              </w:rPr>
              <w:t>Wydatki przedstawiono w sposób umożliwiający obiektyw</w:t>
            </w:r>
            <w:r>
              <w:rPr>
                <w:rFonts w:ascii="Arial" w:hAnsi="Arial" w:cs="Arial"/>
              </w:rPr>
              <w:t>ną ocenę wartości jednostkowych.</w:t>
            </w:r>
          </w:p>
          <w:p w:rsidRPr="00973CC2" w:rsidR="000E5CCE" w:rsidP="00D141FE" w:rsidRDefault="000E5CCE" w14:paraId="00469EC4" w14:textId="5415D81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Pr>
                <w:rFonts w:ascii="Arial" w:hAnsi="Arial" w:cs="Arial"/>
              </w:rPr>
              <w:t xml:space="preserve"> </w:t>
            </w:r>
            <w:r w:rsidRPr="00973CC2">
              <w:rPr>
                <w:rFonts w:ascii="Arial" w:hAnsi="Arial" w:cs="Arial"/>
              </w:rPr>
              <w:t>W</w:t>
            </w:r>
            <w:r>
              <w:rPr>
                <w:rFonts w:ascii="Arial" w:hAnsi="Arial" w:cs="Arial"/>
              </w:rPr>
              <w:t xml:space="preserve">e wniosku </w:t>
            </w:r>
            <w:r w:rsidRPr="00973CC2">
              <w:rPr>
                <w:rFonts w:ascii="Arial" w:hAnsi="Arial" w:cs="Arial"/>
              </w:rPr>
              <w:t xml:space="preserve">wskazano formę zaangażowania </w:t>
            </w:r>
            <w:r w:rsidR="00B829EE">
              <w:rPr>
                <w:rFonts w:ascii="Arial" w:hAnsi="Arial" w:cs="Arial"/>
              </w:rPr>
              <w:t>i </w:t>
            </w:r>
            <w:r w:rsidRPr="00973CC2">
              <w:rPr>
                <w:rFonts w:ascii="Arial" w:hAnsi="Arial" w:cs="Arial"/>
              </w:rPr>
              <w:t xml:space="preserve">szacunkowy wymiar czasu pracy personelu i kadry niezbędnej do realizacji zadań merytorycznych (etat/liczba </w:t>
            </w:r>
            <w:r>
              <w:rPr>
                <w:rFonts w:ascii="Arial" w:hAnsi="Arial" w:cs="Arial"/>
              </w:rPr>
              <w:t>godzin).</w:t>
            </w:r>
          </w:p>
          <w:p w:rsidR="000E5CCE" w:rsidP="00D141FE" w:rsidRDefault="000E5CCE" w14:paraId="30457B0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Pr>
                <w:rFonts w:ascii="Arial" w:hAnsi="Arial" w:cs="Arial"/>
              </w:rPr>
              <w:t xml:space="preserve"> </w:t>
            </w:r>
            <w:r w:rsidRPr="00973CC2">
              <w:rPr>
                <w:rFonts w:ascii="Arial" w:hAnsi="Arial" w:cs="Arial"/>
              </w:rPr>
              <w:t>Budżet jest poprawny technicznie</w:t>
            </w:r>
            <w:r>
              <w:rPr>
                <w:rFonts w:ascii="Arial" w:hAnsi="Arial" w:cs="Arial"/>
              </w:rPr>
              <w:t xml:space="preserve"> </w:t>
            </w:r>
            <w:r w:rsidRPr="00973CC2">
              <w:rPr>
                <w:rFonts w:ascii="Arial" w:hAnsi="Arial" w:cs="Arial"/>
              </w:rPr>
              <w:t>–</w:t>
            </w:r>
            <w:r>
              <w:rPr>
                <w:rFonts w:ascii="Arial" w:hAnsi="Arial" w:cs="Arial"/>
              </w:rPr>
              <w:t xml:space="preserve"> </w:t>
            </w:r>
            <w:r w:rsidRPr="00973CC2">
              <w:rPr>
                <w:rFonts w:ascii="Arial" w:hAnsi="Arial" w:cs="Arial"/>
              </w:rPr>
              <w:t>nie zawiera żadnych uchybień, nieścisłości, błędów w konstrukcji.</w:t>
            </w:r>
          </w:p>
          <w:p w:rsidRPr="00973CC2" w:rsidR="000E5CCE" w:rsidP="00D141FE" w:rsidRDefault="000E5CCE" w14:paraId="748C98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rsidRPr="00973CC2" w:rsidR="000E5CCE" w:rsidP="00D141FE" w:rsidRDefault="000E5CCE" w14:paraId="50D1A47D" w14:textId="4307A4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1 pkt (wszystkie wskazane wyżej warunki zostały spełnione)</w:t>
            </w:r>
            <w:r w:rsidR="00B829EE">
              <w:rPr>
                <w:rFonts w:ascii="Arial" w:hAnsi="Arial" w:cs="Arial"/>
              </w:rPr>
              <w:t>.</w:t>
            </w:r>
          </w:p>
          <w:p w:rsidRPr="00973CC2" w:rsidR="000E5CCE" w:rsidP="00D141FE" w:rsidRDefault="000E5CCE" w14:paraId="15A02475" w14:textId="7BBCACF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 (którykolwiek z wymienionych powyżej warunków nie został spełniony)</w:t>
            </w:r>
            <w:r w:rsidR="00B829EE">
              <w:rPr>
                <w:rFonts w:ascii="Arial" w:hAnsi="Arial" w:cs="Arial"/>
              </w:rPr>
              <w:t>.</w:t>
            </w:r>
          </w:p>
        </w:tc>
        <w:tc>
          <w:tcPr>
            <w:tcW w:w="2410" w:type="dxa"/>
          </w:tcPr>
          <w:p w:rsidRPr="00973CC2" w:rsidR="000E5CCE" w:rsidP="00D141FE" w:rsidRDefault="000E5CCE" w14:paraId="3BA35633" w14:textId="1379E6B5">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NIE</w:t>
            </w:r>
            <w:r w:rsidR="00B829EE">
              <w:rPr>
                <w:rFonts w:ascii="Arial" w:hAnsi="Arial" w:cs="Arial"/>
              </w:rPr>
              <w:t>.</w:t>
            </w:r>
          </w:p>
          <w:p w:rsidRPr="00973CC2" w:rsidR="000E5CCE" w:rsidP="00D141FE" w:rsidRDefault="000E5CCE" w14:paraId="042EB720" w14:textId="09139EC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Podlega uzupełnieniom </w:t>
            </w:r>
            <w:r w:rsidR="00B829EE">
              <w:rPr>
                <w:rFonts w:ascii="Arial" w:hAnsi="Arial" w:cs="Arial"/>
              </w:rPr>
              <w:t>–</w:t>
            </w:r>
            <w:r w:rsidRPr="00973CC2">
              <w:rPr>
                <w:rFonts w:ascii="Arial" w:hAnsi="Arial" w:cs="Arial"/>
              </w:rPr>
              <w:t xml:space="preserve"> TAK</w:t>
            </w:r>
            <w:r w:rsidR="00B829EE">
              <w:rPr>
                <w:rFonts w:ascii="Arial" w:hAnsi="Arial" w:cs="Arial"/>
              </w:rPr>
              <w:t>.</w:t>
            </w:r>
          </w:p>
        </w:tc>
        <w:tc>
          <w:tcPr>
            <w:tcW w:w="1701" w:type="dxa"/>
          </w:tcPr>
          <w:p w:rsidRPr="00973CC2" w:rsidR="000E5CCE" w:rsidP="00D141FE" w:rsidRDefault="000E5CCE" w14:paraId="0F33FCE0" w14:textId="236D988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r w:rsidR="00B829EE">
              <w:rPr>
                <w:rFonts w:ascii="Arial" w:hAnsi="Arial" w:cs="Arial"/>
              </w:rPr>
              <w:t>.</w:t>
            </w:r>
          </w:p>
          <w:p w:rsidRPr="00973CC2" w:rsidR="000E5CCE" w:rsidP="00D141FE" w:rsidRDefault="000E5CCE" w14:paraId="5878E455" w14:textId="764C8EF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w:t>
            </w:r>
            <w:r w:rsidR="00B829EE">
              <w:rPr>
                <w:rFonts w:ascii="Arial" w:hAnsi="Arial" w:cs="Arial"/>
              </w:rPr>
              <w:t>tów możliwych do uzyskania: 0-1.</w:t>
            </w:r>
          </w:p>
          <w:p w:rsidRPr="00973CC2" w:rsidR="000E5CCE" w:rsidP="00D141FE" w:rsidRDefault="000E5CCE" w14:paraId="30DC6B3E" w14:textId="5AAC268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r w:rsidR="00B829EE">
              <w:rPr>
                <w:rFonts w:ascii="Arial" w:hAnsi="Arial" w:cs="Arial"/>
              </w:rPr>
              <w:t>.</w:t>
            </w:r>
          </w:p>
        </w:tc>
        <w:tc>
          <w:tcPr>
            <w:tcW w:w="1664" w:type="dxa"/>
          </w:tcPr>
          <w:p w:rsidRPr="00973CC2" w:rsidR="000E5CCE" w:rsidP="00D141FE" w:rsidRDefault="000E5CCE" w14:paraId="130B059D" w14:textId="36A7FFC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B829EE">
              <w:rPr>
                <w:rFonts w:ascii="Arial" w:hAnsi="Arial" w:cs="Arial"/>
              </w:rPr>
              <w:t>z </w:t>
            </w:r>
            <w:r w:rsidRPr="00973CC2">
              <w:rPr>
                <w:rFonts w:ascii="Arial" w:hAnsi="Arial" w:cs="Arial"/>
              </w:rPr>
              <w:t xml:space="preserve">opisem </w:t>
            </w:r>
            <w:r w:rsidR="00B829EE">
              <w:rPr>
                <w:rFonts w:ascii="Arial" w:hAnsi="Arial" w:cs="Arial"/>
              </w:rPr>
              <w:t>w </w:t>
            </w:r>
            <w:r>
              <w:rPr>
                <w:rFonts w:ascii="Arial" w:hAnsi="Arial" w:cs="Arial"/>
              </w:rPr>
              <w:t>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r w:rsidR="00B07BEE">
              <w:rPr>
                <w:rFonts w:ascii="Arial" w:hAnsi="Arial" w:cs="Arial"/>
              </w:rPr>
              <w:t>.</w:t>
            </w:r>
          </w:p>
        </w:tc>
      </w:tr>
    </w:tbl>
    <w:p w:rsidRPr="000E5CCE" w:rsidR="005F463B" w:rsidRDefault="005F463B" w14:paraId="2A99429D" w14:textId="77777777">
      <w:pPr>
        <w:spacing w:after="0" w:line="240" w:lineRule="auto"/>
      </w:pPr>
      <w:r>
        <w:br w:type="page"/>
      </w:r>
    </w:p>
    <w:p w:rsidR="005F463B" w:rsidP="00E04CDB" w:rsidRDefault="005F463B" w14:paraId="549D5A80" w14:textId="77777777">
      <w:pPr>
        <w:pStyle w:val="Nagwek2"/>
        <w:spacing w:line="360" w:lineRule="auto"/>
      </w:pPr>
      <w:r>
        <w:t>Kryteria ogólne horyzontalne</w:t>
      </w: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ogólne horyzontalne"/>
        <w:tblDescription w:val="Tabela zawiera sześć kryteriów ogólnych horyzontalnych. Kryteria te muszą być spełnione, aby wnioskowany projekt mógł być dofinansowany."/>
      </w:tblPr>
      <w:tblGrid>
        <w:gridCol w:w="675"/>
        <w:gridCol w:w="2297"/>
        <w:gridCol w:w="5387"/>
        <w:gridCol w:w="2409"/>
        <w:gridCol w:w="1843"/>
        <w:gridCol w:w="1607"/>
      </w:tblGrid>
      <w:tr w:rsidRPr="00A02874" w:rsidR="005F463B" w:rsidTr="00D141FE" w14:paraId="35E1B172" w14:textId="77777777">
        <w:trPr>
          <w:tblHeader/>
        </w:trPr>
        <w:tc>
          <w:tcPr>
            <w:tcW w:w="675" w:type="dxa"/>
            <w:shd w:val="clear" w:color="auto" w:fill="BFBFBF"/>
          </w:tcPr>
          <w:p w:rsidRPr="00B61998" w:rsidR="005F463B" w:rsidP="00D141FE" w:rsidRDefault="005F463B" w14:paraId="33A5B5B2"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rsidRPr="001E495D" w:rsidR="005F463B" w:rsidP="00D141FE" w:rsidRDefault="005F463B" w14:paraId="7738354B" w14:textId="77777777">
            <w:pPr>
              <w:spacing w:line="360" w:lineRule="auto"/>
              <w:rPr>
                <w:rFonts w:ascii="Arial" w:hAnsi="Arial" w:cs="Arial"/>
              </w:rPr>
            </w:pPr>
            <w:r w:rsidRPr="001E495D">
              <w:rPr>
                <w:rFonts w:ascii="Arial" w:hAnsi="Arial" w:cs="Arial"/>
                <w:b/>
              </w:rPr>
              <w:t>Nazwa kryterium</w:t>
            </w:r>
          </w:p>
        </w:tc>
        <w:tc>
          <w:tcPr>
            <w:tcW w:w="5387" w:type="dxa"/>
            <w:shd w:val="clear" w:color="auto" w:fill="BFBFBF"/>
          </w:tcPr>
          <w:p w:rsidRPr="001E495D" w:rsidR="005F463B" w:rsidP="00D141FE" w:rsidRDefault="005F463B" w14:paraId="426170F6"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rsidRPr="00B61998" w:rsidR="005F463B" w:rsidP="00D141FE" w:rsidRDefault="005F463B" w14:paraId="2F376ACE"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rsidRPr="00B61998" w:rsidR="005F463B" w:rsidP="00D141FE" w:rsidRDefault="005F463B" w14:paraId="7C0927B7" w14:textId="77777777">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rsidRPr="00B61998" w:rsidR="005F463B" w:rsidP="00D141FE" w:rsidRDefault="005F463B" w14:paraId="0645913E" w14:textId="77777777">
            <w:pPr>
              <w:spacing w:line="360" w:lineRule="auto"/>
              <w:rPr>
                <w:rFonts w:ascii="Arial" w:hAnsi="Arial" w:cs="Arial"/>
                <w:b/>
              </w:rPr>
            </w:pPr>
            <w:r w:rsidRPr="00B61998">
              <w:rPr>
                <w:rFonts w:ascii="Arial" w:hAnsi="Arial" w:cs="Arial"/>
                <w:b/>
              </w:rPr>
              <w:t>Szczególne znaczenie kryterium</w:t>
            </w:r>
          </w:p>
        </w:tc>
      </w:tr>
      <w:tr w:rsidRPr="00A02874" w:rsidR="003A2EE2" w:rsidTr="00D141FE" w14:paraId="123492B5" w14:textId="77777777">
        <w:tc>
          <w:tcPr>
            <w:tcW w:w="675" w:type="dxa"/>
          </w:tcPr>
          <w:p w:rsidRPr="005F463B" w:rsidR="003A2EE2" w:rsidP="00987AE8" w:rsidRDefault="003A2EE2" w14:paraId="2E61258D" w14:textId="77777777">
            <w:pPr>
              <w:pStyle w:val="Akapitzlist"/>
              <w:numPr>
                <w:ilvl w:val="0"/>
                <w:numId w:val="3"/>
              </w:numPr>
              <w:spacing w:line="360" w:lineRule="auto"/>
              <w:rPr>
                <w:rFonts w:ascii="Arial" w:hAnsi="Arial" w:cs="Arial"/>
              </w:rPr>
            </w:pPr>
          </w:p>
        </w:tc>
        <w:tc>
          <w:tcPr>
            <w:tcW w:w="2297" w:type="dxa"/>
          </w:tcPr>
          <w:p w:rsidRPr="00470CD9" w:rsidR="003A2EE2" w:rsidP="003A2EE2" w:rsidRDefault="003A2EE2" w14:paraId="5FEA6278" w14:textId="2F885816">
            <w:pPr>
              <w:spacing w:line="360" w:lineRule="auto"/>
              <w:rPr>
                <w:rFonts w:ascii="Arial" w:hAnsi="Arial" w:cs="Arial"/>
              </w:rPr>
            </w:pPr>
            <w:r w:rsidRPr="00470CD9">
              <w:rPr>
                <w:rFonts w:ascii="Arial" w:hAnsi="Arial" w:cs="Arial"/>
              </w:rPr>
              <w:t xml:space="preserve">Projekt będzie miał pozytywny wpływ na realizację zasady równości szans </w:t>
            </w:r>
            <w:r w:rsidR="008121E9">
              <w:rPr>
                <w:rFonts w:ascii="Arial" w:hAnsi="Arial" w:cs="Arial"/>
              </w:rPr>
              <w:t>i </w:t>
            </w:r>
            <w:r w:rsidRPr="00470CD9">
              <w:rPr>
                <w:rFonts w:ascii="Arial" w:hAnsi="Arial" w:cs="Arial"/>
              </w:rPr>
              <w:t xml:space="preserve">niedyskryminacji, </w:t>
            </w:r>
            <w:r w:rsidR="008121E9">
              <w:rPr>
                <w:rFonts w:ascii="Arial" w:hAnsi="Arial" w:cs="Arial"/>
              </w:rPr>
              <w:t>w tym dostępności dla osób z </w:t>
            </w:r>
            <w:proofErr w:type="spellStart"/>
            <w:r w:rsidRPr="00470CD9">
              <w:rPr>
                <w:rFonts w:ascii="Arial" w:hAnsi="Arial" w:cs="Arial"/>
              </w:rPr>
              <w:t>niepełnospraw</w:t>
            </w:r>
            <w:r w:rsidR="008121E9">
              <w:rPr>
                <w:rFonts w:ascii="Arial" w:hAnsi="Arial" w:cs="Arial"/>
              </w:rPr>
              <w:t>-</w:t>
            </w:r>
            <w:r w:rsidRPr="00470CD9">
              <w:rPr>
                <w:rFonts w:ascii="Arial" w:hAnsi="Arial" w:cs="Arial"/>
              </w:rPr>
              <w:t>nościami</w:t>
            </w:r>
            <w:proofErr w:type="spellEnd"/>
          </w:p>
        </w:tc>
        <w:tc>
          <w:tcPr>
            <w:tcW w:w="5387" w:type="dxa"/>
          </w:tcPr>
          <w:p w:rsidRPr="00470CD9" w:rsidR="003A2EE2" w:rsidP="003A2EE2" w:rsidRDefault="003A2EE2" w14:paraId="3DD0840A" w14:textId="676338AF">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8121E9">
              <w:rPr>
                <w:rFonts w:ascii="Arial" w:hAnsi="Arial" w:cs="Arial"/>
              </w:rPr>
              <w:t>z </w:t>
            </w:r>
            <w:r w:rsidRPr="00470CD9">
              <w:rPr>
                <w:rFonts w:ascii="Arial" w:hAnsi="Arial" w:cs="Arial"/>
              </w:rPr>
              <w:t xml:space="preserve">niepełnosprawnościami należy rozumieć zapewnienie wsparcia bez jakiekolwiek dyskryminacji ze względu na przesłanki określone </w:t>
            </w:r>
            <w:r w:rsidR="008121E9">
              <w:rPr>
                <w:rFonts w:ascii="Arial" w:hAnsi="Arial" w:cs="Arial"/>
              </w:rPr>
              <w:t>w </w:t>
            </w:r>
            <w:r w:rsidR="00347033">
              <w:rPr>
                <w:rFonts w:ascii="Arial" w:hAnsi="Arial" w:cs="Arial"/>
              </w:rPr>
              <w:t xml:space="preserve">art. 9 </w:t>
            </w:r>
            <w:hyperlink w:history="1" r:id="rId22">
              <w:r w:rsidRPr="00347033" w:rsidR="00347033">
                <w:rPr>
                  <w:rStyle w:val="Hipercze"/>
                  <w:rFonts w:ascii="Arial" w:hAnsi="Arial" w:cs="Arial"/>
                </w:rPr>
                <w:t>r</w:t>
              </w:r>
              <w:r w:rsidRPr="00347033">
                <w:rPr>
                  <w:rStyle w:val="Hipercze"/>
                  <w:rFonts w:ascii="Arial" w:hAnsi="Arial" w:cs="Arial"/>
                </w:rPr>
                <w:t>ozporządzenia ogólnego</w:t>
              </w:r>
            </w:hyperlink>
            <w:r w:rsidRPr="00470CD9">
              <w:rPr>
                <w:rFonts w:ascii="Arial" w:hAnsi="Arial" w:cs="Arial"/>
              </w:rPr>
              <w:t xml:space="preserve">, w tym zapewnienie dostępności do oferowanego </w:t>
            </w:r>
            <w:r w:rsidR="008121E9">
              <w:rPr>
                <w:rFonts w:ascii="Arial" w:hAnsi="Arial" w:cs="Arial"/>
              </w:rPr>
              <w:t>w </w:t>
            </w:r>
            <w:r w:rsidRPr="00470CD9">
              <w:rPr>
                <w:rFonts w:ascii="Arial" w:hAnsi="Arial" w:cs="Arial"/>
              </w:rPr>
              <w:t xml:space="preserve">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t>
            </w:r>
            <w:hyperlink w:history="1" r:id="rId23">
              <w:r w:rsidRPr="00347033">
                <w:rPr>
                  <w:rStyle w:val="Hipercze"/>
                  <w:rFonts w:ascii="Arial" w:hAnsi="Arial" w:cs="Arial"/>
                </w:rPr>
                <w:t>Wytycznych dotyczących realizacji zasad równościowych w ramach funduszy unijnych na lata 2021-2027</w:t>
              </w:r>
            </w:hyperlink>
            <w:r w:rsidRPr="00470CD9">
              <w:rPr>
                <w:rFonts w:ascii="Arial" w:hAnsi="Arial" w:cs="Arial"/>
              </w:rPr>
              <w:t>.</w:t>
            </w:r>
          </w:p>
          <w:p w:rsidRPr="00470CD9" w:rsidR="003A2EE2" w:rsidP="003A2EE2" w:rsidRDefault="003A2EE2" w14:paraId="0366436F" w14:textId="77777777">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usprawnienie (oba zdefiniowanie w ww. Wytycznych).</w:t>
            </w:r>
          </w:p>
          <w:p w:rsidRPr="00470CD9" w:rsidR="003A2EE2" w:rsidP="003A2EE2" w:rsidRDefault="003A2EE2" w14:paraId="0535BDF6" w14:textId="2770A486">
            <w:pPr>
              <w:spacing w:line="360" w:lineRule="auto"/>
              <w:rPr>
                <w:rFonts w:ascii="Arial" w:hAnsi="Arial" w:cs="Arial"/>
              </w:rPr>
            </w:pPr>
            <w:r w:rsidRPr="00470CD9">
              <w:rPr>
                <w:rFonts w:ascii="Arial" w:hAnsi="Arial" w:cs="Arial"/>
              </w:rPr>
              <w:t>W przypadku typów projektów, do</w:t>
            </w:r>
            <w:r w:rsidR="00347033">
              <w:rPr>
                <w:rFonts w:ascii="Arial" w:hAnsi="Arial" w:cs="Arial"/>
              </w:rPr>
              <w:t xml:space="preserve"> których nie mają zastosowania </w:t>
            </w:r>
            <w:hyperlink w:history="1" r:id="rId24">
              <w:r w:rsidRPr="00347033" w:rsidR="00347033">
                <w:rPr>
                  <w:rStyle w:val="Hipercze"/>
                  <w:rFonts w:ascii="Arial" w:hAnsi="Arial" w:cs="Arial"/>
                </w:rPr>
                <w:t>S</w:t>
              </w:r>
              <w:r w:rsidRPr="00347033">
                <w:rPr>
                  <w:rStyle w:val="Hipercze"/>
                  <w:rFonts w:ascii="Arial" w:hAnsi="Arial" w:cs="Arial"/>
                </w:rPr>
                <w:t>tandardy dostępności dla polityki spójności na lata 2021-2027</w:t>
              </w:r>
            </w:hyperlink>
            <w:r w:rsidRPr="00470CD9">
              <w:rPr>
                <w:rFonts w:ascii="Arial" w:hAnsi="Arial" w:cs="Arial"/>
              </w:rPr>
              <w:t xml:space="preserve"> </w:t>
            </w:r>
            <w:r w:rsidR="008121E9">
              <w:rPr>
                <w:rFonts w:ascii="Arial" w:hAnsi="Arial" w:cs="Arial"/>
              </w:rPr>
              <w:t>–</w:t>
            </w:r>
            <w:r w:rsidRPr="00470CD9">
              <w:rPr>
                <w:rFonts w:ascii="Arial" w:hAnsi="Arial" w:cs="Arial"/>
              </w:rPr>
              <w:t xml:space="preserve"> weryfikacja zapewnienia dostępności produktów (usług) może odbywać się poprzez spełnienie dodatkowych wymagań w tym zakresie, które zostaną wskazane przez ION w regulaminie naboru.</w:t>
            </w:r>
          </w:p>
          <w:p w:rsidRPr="00470CD9" w:rsidR="003A2EE2" w:rsidP="003A2EE2" w:rsidRDefault="003A2EE2" w14:paraId="79C54887" w14:textId="77777777">
            <w:pPr>
              <w:spacing w:line="360" w:lineRule="auto"/>
              <w:rPr>
                <w:rFonts w:ascii="Arial" w:hAnsi="Arial" w:cs="Arial"/>
              </w:rPr>
            </w:pPr>
            <w:r w:rsidRPr="00470CD9">
              <w:rPr>
                <w:rFonts w:ascii="Arial" w:hAnsi="Arial" w:cs="Arial"/>
              </w:rPr>
              <w:t xml:space="preserve">W przypadku projektów, w których występował będzie produkt neutralny pod względem zasady równości szans i niedyskryminacji, zasada niedyskryminacji zostanie zapewniona na poziomie zarządzania projektem i dostępności cyfrowej </w:t>
            </w:r>
            <w:r w:rsidRPr="00470CD9">
              <w:rPr>
                <w:rFonts w:ascii="Arial" w:hAnsi="Arial" w:cs="Arial"/>
              </w:rPr>
              <w:t>dokumentacji projektowej publikowanej na stronach zgodnych z WCAG 2.1, nawet w przypadku braku kwalifikowalności takich wydatków w projekcie.</w:t>
            </w:r>
          </w:p>
          <w:p w:rsidRPr="00470CD9" w:rsidR="003A2EE2" w:rsidP="003A2EE2" w:rsidRDefault="003A2EE2" w14:paraId="207C4BCC" w14:textId="77777777">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rsidRPr="00AC35DB" w:rsidR="003A2EE2" w:rsidP="003A2EE2" w:rsidRDefault="008121E9" w14:paraId="5B748230" w14:textId="4FD43413">
            <w:pPr>
              <w:spacing w:line="360" w:lineRule="auto"/>
              <w:rPr>
                <w:rFonts w:ascii="Arial" w:hAnsi="Arial" w:cs="Arial"/>
              </w:rPr>
            </w:pPr>
            <w:r>
              <w:rPr>
                <w:rFonts w:ascii="Arial" w:hAnsi="Arial" w:cs="Arial"/>
              </w:rPr>
              <w:t>TAK.</w:t>
            </w:r>
          </w:p>
          <w:p w:rsidRPr="00AC35DB" w:rsidR="003A2EE2" w:rsidP="003A2EE2" w:rsidRDefault="003A2EE2" w14:paraId="1FB3444E" w14:textId="77777777">
            <w:pPr>
              <w:spacing w:line="360" w:lineRule="auto"/>
              <w:rPr>
                <w:rFonts w:ascii="Arial" w:hAnsi="Arial" w:cs="Arial"/>
              </w:rPr>
            </w:pPr>
            <w:r w:rsidRPr="00AC35DB">
              <w:rPr>
                <w:rFonts w:ascii="Arial" w:hAnsi="Arial" w:cs="Arial"/>
              </w:rPr>
              <w:t>Kryterium obligatoryjne – spełnienie kryterium jest niezbędne do przyznania dofinansowania.</w:t>
            </w:r>
          </w:p>
          <w:p w:rsidRPr="00AC35DB" w:rsidR="003A2EE2" w:rsidP="003A2EE2" w:rsidRDefault="003A2EE2" w14:paraId="3B502826" w14:textId="585B2514">
            <w:pPr>
              <w:spacing w:line="360" w:lineRule="auto"/>
              <w:rPr>
                <w:rFonts w:ascii="Arial" w:hAnsi="Arial" w:cs="Arial"/>
              </w:rPr>
            </w:pPr>
            <w:r w:rsidRPr="00AC35DB">
              <w:rPr>
                <w:rFonts w:ascii="Arial" w:hAnsi="Arial" w:cs="Arial"/>
              </w:rPr>
              <w:t>Wnioskod</w:t>
            </w:r>
            <w:r w:rsidR="008121E9">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rsidRPr="00AC35DB" w:rsidR="003A2EE2" w:rsidP="003A2EE2" w:rsidRDefault="003A2EE2" w14:paraId="0D20FC0B" w14:textId="4CB37E41">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121E9">
              <w:rPr>
                <w:rFonts w:ascii="Arial" w:hAnsi="Arial" w:cs="Arial"/>
              </w:rPr>
              <w:t>.</w:t>
            </w:r>
          </w:p>
          <w:p w:rsidRPr="00AC35DB" w:rsidR="003A2EE2" w:rsidP="003A2EE2" w:rsidRDefault="003A2EE2" w14:paraId="4571FB5A"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40C47EDE" w14:textId="71A053C7">
            <w:pPr>
              <w:spacing w:line="360" w:lineRule="auto"/>
              <w:rPr>
                <w:rFonts w:ascii="Arial" w:hAnsi="Arial" w:cs="Arial"/>
              </w:rPr>
            </w:pPr>
            <w:r w:rsidRPr="00AC35DB">
              <w:rPr>
                <w:rFonts w:ascii="Arial" w:hAnsi="Arial" w:cs="Arial"/>
              </w:rPr>
              <w:t>„TAK”</w:t>
            </w:r>
            <w:r w:rsidR="008121E9">
              <w:rPr>
                <w:rFonts w:ascii="Arial" w:hAnsi="Arial" w:cs="Arial"/>
              </w:rPr>
              <w:t>;</w:t>
            </w:r>
          </w:p>
          <w:p w:rsidRPr="00AC35DB" w:rsidR="003A2EE2" w:rsidP="003A2EE2" w:rsidRDefault="003A2EE2" w14:paraId="4D43D5F3" w14:textId="753F435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rsidRPr="00AC35DB" w:rsidR="003A2EE2" w:rsidP="003A2EE2" w:rsidRDefault="003A2EE2" w14:paraId="3E73BA2C" w14:textId="58A50B0B">
            <w:pPr>
              <w:spacing w:line="360" w:lineRule="auto"/>
              <w:rPr>
                <w:rFonts w:ascii="Arial" w:hAnsi="Arial" w:cs="Arial"/>
              </w:rPr>
            </w:pPr>
            <w:r w:rsidRPr="00AC35DB">
              <w:rPr>
                <w:rFonts w:ascii="Arial" w:hAnsi="Arial" w:cs="Arial"/>
              </w:rPr>
              <w:t>„NIE”</w:t>
            </w:r>
            <w:r w:rsidR="008121E9">
              <w:rPr>
                <w:rFonts w:ascii="Arial" w:hAnsi="Arial" w:cs="Arial"/>
              </w:rPr>
              <w:t>.</w:t>
            </w:r>
          </w:p>
        </w:tc>
        <w:tc>
          <w:tcPr>
            <w:tcW w:w="1607" w:type="dxa"/>
          </w:tcPr>
          <w:p w:rsidRPr="00AC35DB" w:rsidR="003A2EE2" w:rsidP="003A2EE2" w:rsidRDefault="003A2EE2" w14:paraId="78B9FD3A" w14:textId="6F120569">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Pr="00A02874" w:rsidR="003A2EE2" w:rsidTr="00D141FE" w14:paraId="25382EA0" w14:textId="77777777">
        <w:tc>
          <w:tcPr>
            <w:tcW w:w="675" w:type="dxa"/>
          </w:tcPr>
          <w:p w:rsidRPr="005F463B" w:rsidR="003A2EE2" w:rsidP="00987AE8" w:rsidRDefault="003A2EE2" w14:paraId="05ECEE51" w14:textId="77777777">
            <w:pPr>
              <w:pStyle w:val="Akapitzlist"/>
              <w:numPr>
                <w:ilvl w:val="0"/>
                <w:numId w:val="3"/>
              </w:numPr>
              <w:spacing w:line="360" w:lineRule="auto"/>
              <w:rPr>
                <w:rFonts w:ascii="Arial" w:hAnsi="Arial" w:cs="Arial"/>
              </w:rPr>
            </w:pPr>
          </w:p>
        </w:tc>
        <w:tc>
          <w:tcPr>
            <w:tcW w:w="2297" w:type="dxa"/>
          </w:tcPr>
          <w:p w:rsidRPr="00470CD9" w:rsidR="003A2EE2" w:rsidP="00050736" w:rsidRDefault="003A2EE2" w14:paraId="6D7F549E" w14:textId="77777777">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rsidRPr="00470CD9" w:rsidR="003A2EE2" w:rsidP="003A2EE2" w:rsidRDefault="003A2EE2" w14:paraId="48DE1E45" w14:textId="46C3EFDE">
            <w:pPr>
              <w:spacing w:line="360" w:lineRule="auto"/>
              <w:rPr>
                <w:rFonts w:ascii="Arial" w:hAnsi="Arial" w:cs="Arial"/>
              </w:rPr>
            </w:pPr>
            <w:r w:rsidRPr="00470CD9">
              <w:rPr>
                <w:rFonts w:ascii="Arial" w:hAnsi="Arial" w:cs="Arial"/>
              </w:rPr>
              <w:t xml:space="preserve">Weryfikowana będzie zgodność z zasadą równości </w:t>
            </w:r>
            <w:r w:rsidR="00347033">
              <w:rPr>
                <w:rFonts w:ascii="Arial" w:hAnsi="Arial" w:cs="Arial"/>
              </w:rPr>
              <w:t xml:space="preserve">kobiet i mężczyzn na podstawie </w:t>
            </w:r>
            <w:hyperlink w:history="1" r:id="rId25">
              <w:r w:rsidRPr="00347033" w:rsidR="00347033">
                <w:rPr>
                  <w:rStyle w:val="Hipercze"/>
                  <w:rFonts w:ascii="Arial" w:hAnsi="Arial" w:cs="Arial"/>
                </w:rPr>
                <w:t>Standardu minimum</w:t>
              </w:r>
            </w:hyperlink>
            <w:r w:rsidR="00347033">
              <w:rPr>
                <w:rFonts w:ascii="Arial" w:hAnsi="Arial" w:cs="Arial"/>
              </w:rPr>
              <w:t xml:space="preserve"> stanowiącego</w:t>
            </w:r>
            <w:r w:rsidRPr="00470CD9">
              <w:rPr>
                <w:rFonts w:ascii="Arial" w:hAnsi="Arial" w:cs="Arial"/>
              </w:rPr>
              <w:t xml:space="preserve"> załącznik do </w:t>
            </w:r>
            <w:hyperlink w:history="1" r:id="rId26">
              <w:r w:rsidRPr="00347033">
                <w:rPr>
                  <w:rStyle w:val="Hipercze"/>
                  <w:rFonts w:ascii="Arial" w:hAnsi="Arial" w:cs="Arial"/>
                </w:rPr>
                <w:t>Wytycznych dotyczących realizacji zasad równościowych w ramach funduszy unijnych na lata 2021-2027</w:t>
              </w:r>
            </w:hyperlink>
            <w:r w:rsidRPr="00470CD9">
              <w:rPr>
                <w:rFonts w:ascii="Arial" w:hAnsi="Arial" w:cs="Arial"/>
              </w:rPr>
              <w:t>.</w:t>
            </w:r>
          </w:p>
          <w:p w:rsidRPr="00470CD9" w:rsidR="003A2EE2" w:rsidP="003A2EE2" w:rsidRDefault="003A2EE2" w14:paraId="0C3C1410" w14:textId="3F4E3DCE">
            <w:pPr>
              <w:spacing w:line="360" w:lineRule="auto"/>
              <w:rPr>
                <w:rFonts w:ascii="Arial" w:hAnsi="Arial" w:cs="Arial"/>
              </w:rPr>
            </w:pPr>
            <w:r w:rsidRPr="00470CD9">
              <w:rPr>
                <w:rFonts w:ascii="Arial" w:hAnsi="Arial" w:cs="Arial"/>
              </w:rPr>
              <w:t xml:space="preserve">Standard minimum będzie oceniany </w:t>
            </w:r>
            <w:r w:rsidR="008121E9">
              <w:rPr>
                <w:rFonts w:ascii="Arial" w:hAnsi="Arial" w:cs="Arial"/>
              </w:rPr>
              <w:t>z </w:t>
            </w:r>
            <w:r w:rsidRPr="00470CD9">
              <w:rPr>
                <w:rFonts w:ascii="Arial" w:hAnsi="Arial" w:cs="Arial"/>
              </w:rPr>
              <w:t xml:space="preserve">zastosowaniem wag punktowych 0 – 1 – 2. Standard minimum składa się z 5 podstawowych kryteriów oceny, dotyczących charakterystyki </w:t>
            </w:r>
            <w:r w:rsidRPr="00470CD9">
              <w:rPr>
                <w:rFonts w:ascii="Arial" w:hAnsi="Arial" w:cs="Arial"/>
              </w:rPr>
              <w:t xml:space="preserve">projektu. Maksymalna liczba punktów do uzyskania wynosi 5. Brak uzyskania co najmniej 3 punktów </w:t>
            </w:r>
            <w:r w:rsidR="008121E9">
              <w:rPr>
                <w:rFonts w:ascii="Arial" w:hAnsi="Arial" w:cs="Arial"/>
              </w:rPr>
              <w:t>w </w:t>
            </w:r>
            <w:r w:rsidRPr="00470CD9">
              <w:rPr>
                <w:rFonts w:ascii="Arial" w:hAnsi="Arial" w:cs="Arial"/>
              </w:rPr>
              <w:t xml:space="preserve">standardzie minimum jest równoznaczny </w:t>
            </w:r>
            <w:r w:rsidR="008121E9">
              <w:rPr>
                <w:rFonts w:ascii="Arial" w:hAnsi="Arial" w:cs="Arial"/>
              </w:rPr>
              <w:t>z </w:t>
            </w:r>
            <w:r w:rsidRPr="00470CD9">
              <w:rPr>
                <w:rFonts w:ascii="Arial" w:hAnsi="Arial" w:cs="Arial"/>
              </w:rPr>
              <w:t>odrzuceniem wniosku bądź skierowaniem go do negocjacji lub uzupełnienia</w:t>
            </w:r>
            <w:r>
              <w:rPr>
                <w:rFonts w:ascii="Arial" w:hAnsi="Arial" w:cs="Arial"/>
              </w:rPr>
              <w:t>.</w:t>
            </w:r>
          </w:p>
          <w:p w:rsidRPr="00470CD9" w:rsidR="003A2EE2" w:rsidP="003A2EE2" w:rsidRDefault="003A2EE2" w14:paraId="77DA58DD" w14:textId="77777777">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rsidRPr="00AC35DB" w:rsidR="003A2EE2" w:rsidP="003A2EE2" w:rsidRDefault="008121E9" w14:paraId="0E901930" w14:textId="4E47C4FB">
            <w:pPr>
              <w:spacing w:line="360" w:lineRule="auto"/>
              <w:rPr>
                <w:rFonts w:ascii="Arial" w:hAnsi="Arial" w:cs="Arial"/>
              </w:rPr>
            </w:pPr>
            <w:r>
              <w:rPr>
                <w:rFonts w:ascii="Arial" w:hAnsi="Arial" w:cs="Arial"/>
              </w:rPr>
              <w:t>TAK.</w:t>
            </w:r>
          </w:p>
          <w:p w:rsidRPr="00AC35DB" w:rsidR="003A2EE2" w:rsidP="003A2EE2" w:rsidRDefault="003A2EE2" w14:paraId="49230680" w14:textId="77777777">
            <w:pPr>
              <w:spacing w:line="360" w:lineRule="auto"/>
              <w:rPr>
                <w:rFonts w:ascii="Arial" w:hAnsi="Arial" w:cs="Arial"/>
              </w:rPr>
            </w:pPr>
            <w:r w:rsidRPr="00AC35DB">
              <w:rPr>
                <w:rFonts w:ascii="Arial" w:hAnsi="Arial" w:cs="Arial"/>
              </w:rPr>
              <w:t>Kryterium obligatoryjne – spełnienie kryterium jest niezbędne do przyznania dofinansowania.</w:t>
            </w:r>
          </w:p>
          <w:p w:rsidRPr="00AC35DB" w:rsidR="003A2EE2" w:rsidP="003A2EE2" w:rsidRDefault="003A2EE2" w14:paraId="5FBD41F4" w14:textId="77777777">
            <w:pPr>
              <w:spacing w:line="360" w:lineRule="auto"/>
              <w:rPr>
                <w:rFonts w:ascii="Arial" w:hAnsi="Arial" w:cs="Arial"/>
              </w:rPr>
            </w:pPr>
            <w:r w:rsidRPr="00AC35DB">
              <w:rPr>
                <w:rFonts w:ascii="Arial" w:hAnsi="Arial" w:cs="Arial"/>
              </w:rPr>
              <w:t xml:space="preserve">Wnioskodawca ma możliwość </w:t>
            </w:r>
            <w:r w:rsidRPr="00AC35DB">
              <w:rPr>
                <w:rFonts w:ascii="Arial" w:hAnsi="Arial" w:cs="Arial"/>
              </w:rPr>
              <w:t>uzupełnienia/ poprawy projektu w zakresie koniecznym do oceny spełnienia kryterium.</w:t>
            </w:r>
          </w:p>
        </w:tc>
        <w:tc>
          <w:tcPr>
            <w:tcW w:w="1843" w:type="dxa"/>
          </w:tcPr>
          <w:p w:rsidRPr="00AC35DB" w:rsidR="003A2EE2" w:rsidP="003A2EE2" w:rsidRDefault="003A2EE2" w14:paraId="7A98053B" w14:textId="5F1A035E">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8121E9">
              <w:rPr>
                <w:rFonts w:ascii="Arial" w:hAnsi="Arial" w:cs="Arial"/>
              </w:rPr>
              <w:t>.</w:t>
            </w:r>
          </w:p>
          <w:p w:rsidRPr="00AC35DB" w:rsidR="003A2EE2" w:rsidP="003A2EE2" w:rsidRDefault="003A2EE2" w14:paraId="350D8F3C"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643CD2BA" w14:textId="47D28E58">
            <w:pPr>
              <w:spacing w:line="360" w:lineRule="auto"/>
              <w:rPr>
                <w:rFonts w:ascii="Arial" w:hAnsi="Arial" w:cs="Arial"/>
              </w:rPr>
            </w:pPr>
            <w:r w:rsidRPr="00AC35DB">
              <w:rPr>
                <w:rFonts w:ascii="Arial" w:hAnsi="Arial" w:cs="Arial"/>
              </w:rPr>
              <w:t>„TAK”</w:t>
            </w:r>
            <w:r w:rsidR="008121E9">
              <w:rPr>
                <w:rFonts w:ascii="Arial" w:hAnsi="Arial" w:cs="Arial"/>
              </w:rPr>
              <w:t>;</w:t>
            </w:r>
          </w:p>
          <w:p w:rsidRPr="00AC35DB" w:rsidR="003A2EE2" w:rsidP="003A2EE2" w:rsidRDefault="003A2EE2" w14:paraId="0C6D12EC" w14:textId="067B9B81">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r w:rsidR="008121E9">
              <w:rPr>
                <w:rFonts w:ascii="Arial" w:hAnsi="Arial" w:cs="Arial"/>
              </w:rPr>
              <w:t>;</w:t>
            </w:r>
          </w:p>
          <w:p w:rsidRPr="00AC35DB" w:rsidR="003A2EE2" w:rsidP="003A2EE2" w:rsidRDefault="003A2EE2" w14:paraId="4F7BAA0C" w14:textId="7F977F1F">
            <w:pPr>
              <w:spacing w:line="360" w:lineRule="auto"/>
              <w:rPr>
                <w:rFonts w:ascii="Arial" w:hAnsi="Arial" w:cs="Arial"/>
              </w:rPr>
            </w:pPr>
            <w:r w:rsidRPr="00AC35DB">
              <w:rPr>
                <w:rFonts w:ascii="Arial" w:hAnsi="Arial" w:cs="Arial"/>
              </w:rPr>
              <w:t>„NIE”</w:t>
            </w:r>
            <w:r w:rsidR="008121E9">
              <w:rPr>
                <w:rFonts w:ascii="Arial" w:hAnsi="Arial" w:cs="Arial"/>
              </w:rPr>
              <w:t>.</w:t>
            </w:r>
          </w:p>
        </w:tc>
        <w:tc>
          <w:tcPr>
            <w:tcW w:w="1607" w:type="dxa"/>
          </w:tcPr>
          <w:p w:rsidRPr="00AC35DB" w:rsidR="003A2EE2" w:rsidP="003A2EE2" w:rsidRDefault="003A2EE2" w14:paraId="56375EAE" w14:textId="2FEE207B">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Pr="00A02874" w:rsidR="003A2EE2" w:rsidTr="00D141FE" w14:paraId="1A7C7C3C" w14:textId="77777777">
        <w:tc>
          <w:tcPr>
            <w:tcW w:w="675" w:type="dxa"/>
          </w:tcPr>
          <w:p w:rsidRPr="005F463B" w:rsidR="003A2EE2" w:rsidP="00987AE8" w:rsidRDefault="003A2EE2" w14:paraId="77617BCD" w14:textId="77777777">
            <w:pPr>
              <w:pStyle w:val="Akapitzlist"/>
              <w:numPr>
                <w:ilvl w:val="0"/>
                <w:numId w:val="3"/>
              </w:numPr>
              <w:spacing w:line="360" w:lineRule="auto"/>
              <w:rPr>
                <w:rFonts w:ascii="Arial" w:hAnsi="Arial" w:cs="Arial"/>
              </w:rPr>
            </w:pPr>
          </w:p>
        </w:tc>
        <w:tc>
          <w:tcPr>
            <w:tcW w:w="2297" w:type="dxa"/>
          </w:tcPr>
          <w:p w:rsidRPr="00470CD9" w:rsidR="003A2EE2" w:rsidP="003A2EE2" w:rsidRDefault="003A2EE2" w14:paraId="71D752D8" w14:textId="04BFDDBE">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8121E9">
              <w:rPr>
                <w:rStyle w:val="normaltextrun"/>
                <w:rFonts w:ascii="Arial" w:hAnsi="Arial" w:cs="Arial"/>
                <w:sz w:val="22"/>
                <w:szCs w:val="22"/>
              </w:rPr>
              <w:t>z </w:t>
            </w:r>
            <w:r w:rsidRPr="00470CD9">
              <w:rPr>
                <w:rStyle w:val="normaltextrun"/>
                <w:rFonts w:ascii="Arial" w:hAnsi="Arial" w:cs="Arial"/>
                <w:sz w:val="22"/>
                <w:szCs w:val="22"/>
              </w:rPr>
              <w:t>Kartą Praw Podstawowych Unii Europejskiej z dnia 26 października 2012 r. (Dz. Urz. UE C 326 z 26.10.2012, str. 391), w</w:t>
            </w:r>
            <w:r w:rsidRPr="00470CD9">
              <w:rPr>
                <w:rStyle w:val="scxw191472191"/>
                <w:rFonts w:ascii="Arial" w:hAnsi="Arial" w:cs="Arial"/>
                <w:sz w:val="22"/>
                <w:szCs w:val="22"/>
              </w:rPr>
              <w:t> </w:t>
            </w:r>
            <w:r w:rsidRPr="00470CD9">
              <w:rPr>
                <w:rStyle w:val="normaltextrun"/>
                <w:rFonts w:ascii="Arial" w:hAnsi="Arial" w:cs="Arial"/>
                <w:sz w:val="22"/>
                <w:szCs w:val="22"/>
              </w:rPr>
              <w:t xml:space="preserve">zakresie </w:t>
            </w:r>
            <w:r w:rsidRPr="00470CD9">
              <w:rPr>
                <w:rStyle w:val="normaltextrun"/>
                <w:rFonts w:ascii="Arial" w:hAnsi="Arial" w:cs="Arial"/>
                <w:sz w:val="22"/>
                <w:szCs w:val="22"/>
              </w:rPr>
              <w:t>odnoszącym się do sposobu realizacji, zakr</w:t>
            </w:r>
            <w:r>
              <w:rPr>
                <w:rStyle w:val="normaltextrun"/>
                <w:rFonts w:ascii="Arial" w:hAnsi="Arial" w:cs="Arial"/>
                <w:sz w:val="22"/>
                <w:szCs w:val="22"/>
              </w:rPr>
              <w:t xml:space="preserve">esu projektu </w:t>
            </w:r>
            <w:r w:rsidR="008121E9">
              <w:rPr>
                <w:rStyle w:val="normaltextrun"/>
                <w:rFonts w:ascii="Arial" w:hAnsi="Arial" w:cs="Arial"/>
                <w:sz w:val="22"/>
                <w:szCs w:val="22"/>
              </w:rPr>
              <w:t>i </w:t>
            </w:r>
            <w:r>
              <w:rPr>
                <w:rStyle w:val="normaltextrun"/>
                <w:rFonts w:ascii="Arial" w:hAnsi="Arial" w:cs="Arial"/>
                <w:sz w:val="22"/>
                <w:szCs w:val="22"/>
              </w:rPr>
              <w:t>wnioskodawcy</w:t>
            </w:r>
          </w:p>
        </w:tc>
        <w:tc>
          <w:tcPr>
            <w:tcW w:w="5387" w:type="dxa"/>
          </w:tcPr>
          <w:p w:rsidRPr="00470CD9" w:rsidR="003A2EE2" w:rsidP="003A2EE2" w:rsidRDefault="003A2EE2" w14:paraId="6C920D8B" w14:textId="113A61E6">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Przez zgodność projektu z </w:t>
            </w:r>
            <w:hyperlink w:history="1" r:id="rId27">
              <w:r w:rsidRPr="00347033">
                <w:rPr>
                  <w:rStyle w:val="Hipercze"/>
                  <w:rFonts w:ascii="Arial" w:hAnsi="Arial" w:cs="Arial"/>
                  <w:sz w:val="22"/>
                  <w:szCs w:val="22"/>
                </w:rPr>
                <w:t>Kartą Praw Podstawowych Unii Europejskiej</w:t>
              </w:r>
            </w:hyperlink>
            <w:r w:rsidRPr="00470CD9">
              <w:rPr>
                <w:rStyle w:val="eop"/>
                <w:rFonts w:ascii="Arial" w:hAnsi="Arial" w:cs="Arial"/>
                <w:sz w:val="22"/>
                <w:szCs w:val="22"/>
              </w:rPr>
              <w:t xml:space="preserve">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w:t>
            </w:r>
            <w:r w:rsidRPr="00470CD9">
              <w:rPr>
                <w:rStyle w:val="eop"/>
                <w:rFonts w:ascii="Arial" w:hAnsi="Arial" w:cs="Arial"/>
                <w:sz w:val="22"/>
                <w:szCs w:val="22"/>
              </w:rPr>
              <w:t>określonymi w Karcie Praw Podstawowych, zwłaszcza zapisów z części B.7.1 Realizacja zasad horyzontalnych. Żaden aspekt projektu, jego zakres oraz sposób jego realizacji nie może naruszać zapisów Karty.</w:t>
            </w:r>
          </w:p>
          <w:p w:rsidRPr="00470CD9" w:rsidR="003A2EE2" w:rsidP="003A2EE2" w:rsidRDefault="003A2EE2" w14:paraId="3A1E8F0C" w14:textId="6BF3A7BF">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404ED5">
              <w:rPr>
                <w:rStyle w:val="eop"/>
                <w:rFonts w:ascii="Arial" w:hAnsi="Arial" w:cs="Arial"/>
                <w:sz w:val="22"/>
                <w:szCs w:val="22"/>
              </w:rPr>
              <w:t>o </w:t>
            </w:r>
            <w:r w:rsidR="00347033">
              <w:rPr>
                <w:rStyle w:val="eop"/>
                <w:rFonts w:ascii="Arial" w:hAnsi="Arial" w:cs="Arial"/>
                <w:sz w:val="22"/>
                <w:szCs w:val="22"/>
              </w:rPr>
              <w:t xml:space="preserve">których mowa w art. 9 ust. 3 </w:t>
            </w:r>
            <w:hyperlink w:history="1" r:id="rId28">
              <w:r w:rsidRPr="00347033" w:rsidR="00347033">
                <w:rPr>
                  <w:rStyle w:val="Hipercze"/>
                  <w:rFonts w:ascii="Arial" w:hAnsi="Arial" w:cs="Arial"/>
                  <w:sz w:val="22"/>
                  <w:szCs w:val="22"/>
                </w:rPr>
                <w:t>r</w:t>
              </w:r>
              <w:r w:rsidRPr="00347033">
                <w:rPr>
                  <w:rStyle w:val="Hipercze"/>
                  <w:rFonts w:ascii="Arial" w:hAnsi="Arial" w:cs="Arial"/>
                  <w:sz w:val="22"/>
                  <w:szCs w:val="22"/>
                </w:rPr>
                <w:t xml:space="preserve">ozporządzenia </w:t>
              </w:r>
              <w:r w:rsidRPr="00347033" w:rsidR="00347033">
                <w:rPr>
                  <w:rStyle w:val="Hipercze"/>
                  <w:rFonts w:ascii="Arial" w:hAnsi="Arial" w:cs="Arial"/>
                  <w:sz w:val="22"/>
                  <w:szCs w:val="22"/>
                </w:rPr>
                <w:t>ogólnego</w:t>
              </w:r>
            </w:hyperlink>
            <w:r w:rsidRPr="00470CD9">
              <w:rPr>
                <w:rStyle w:val="eop"/>
                <w:rFonts w:ascii="Arial" w:hAnsi="Arial" w:cs="Arial"/>
                <w:sz w:val="22"/>
                <w:szCs w:val="22"/>
              </w:rPr>
              <w:t xml:space="preserve">. Wymagane będzie wskazanie przez wnioskodawcę deklaracji we wniosku </w:t>
            </w:r>
            <w:r w:rsidR="00404ED5">
              <w:rPr>
                <w:rStyle w:val="eop"/>
                <w:rFonts w:ascii="Arial" w:hAnsi="Arial" w:cs="Arial"/>
                <w:sz w:val="22"/>
                <w:szCs w:val="22"/>
              </w:rPr>
              <w:t>o </w:t>
            </w:r>
            <w:r w:rsidRPr="00470CD9">
              <w:rPr>
                <w:rStyle w:val="eop"/>
                <w:rFonts w:ascii="Arial" w:hAnsi="Arial" w:cs="Arial"/>
                <w:sz w:val="22"/>
                <w:szCs w:val="22"/>
              </w:rPr>
              <w:t xml:space="preserve">dofinansowanie (oraz przedłożenie oświadczenia na etapie podpisywania umowy o dofinansowanie), że również do tej pory nie podjął jakichkolwiek działań dyskryminujących / uchwał, sprzecznych </w:t>
            </w:r>
            <w:r w:rsidR="00404ED5">
              <w:rPr>
                <w:rStyle w:val="eop"/>
                <w:rFonts w:ascii="Arial" w:hAnsi="Arial" w:cs="Arial"/>
                <w:sz w:val="22"/>
                <w:szCs w:val="22"/>
              </w:rPr>
              <w:t>z </w:t>
            </w:r>
            <w:r w:rsidRPr="00470CD9">
              <w:rPr>
                <w:rStyle w:val="eop"/>
                <w:rFonts w:ascii="Arial" w:hAnsi="Arial" w:cs="Arial"/>
                <w:sz w:val="22"/>
                <w:szCs w:val="22"/>
              </w:rPr>
              <w:t>zasadami, o których mowa w art. 9 us</w:t>
            </w:r>
            <w:r w:rsidR="001E1196">
              <w:rPr>
                <w:rStyle w:val="eop"/>
                <w:rFonts w:ascii="Arial" w:hAnsi="Arial" w:cs="Arial"/>
                <w:sz w:val="22"/>
                <w:szCs w:val="22"/>
              </w:rPr>
              <w:t>t. 3 rozporządzenia ogólnego</w:t>
            </w:r>
            <w:r w:rsidRPr="00470CD9">
              <w:rPr>
                <w:rStyle w:val="eop"/>
                <w:rFonts w:ascii="Arial" w:hAnsi="Arial" w:cs="Arial"/>
                <w:sz w:val="22"/>
                <w:szCs w:val="22"/>
              </w:rPr>
              <w:t xml:space="preserve">, nie opublikowane zostały </w:t>
            </w:r>
            <w:r w:rsidRPr="00470CD9">
              <w:rPr>
                <w:rStyle w:val="eop"/>
                <w:rFonts w:ascii="Arial" w:hAnsi="Arial" w:cs="Arial"/>
                <w:sz w:val="22"/>
                <w:szCs w:val="22"/>
              </w:rPr>
              <w:t xml:space="preserve">wyroki sądu ani wyniki kontroli świadczące </w:t>
            </w:r>
            <w:r w:rsidR="00404ED5">
              <w:rPr>
                <w:rStyle w:val="eop"/>
                <w:rFonts w:ascii="Arial" w:hAnsi="Arial" w:cs="Arial"/>
                <w:sz w:val="22"/>
                <w:szCs w:val="22"/>
              </w:rPr>
              <w:t>o </w:t>
            </w:r>
            <w:r w:rsidRPr="00470CD9">
              <w:rPr>
                <w:rStyle w:val="eop"/>
                <w:rFonts w:ascii="Arial" w:hAnsi="Arial" w:cs="Arial"/>
                <w:sz w:val="22"/>
                <w:szCs w:val="22"/>
              </w:rPr>
              <w:t xml:space="preserve">prowadzeniu takich działań, nie rozpatrzono pozytywnie skarg na wnioskodawcę w związku </w:t>
            </w:r>
            <w:r w:rsidR="00404ED5">
              <w:rPr>
                <w:rStyle w:val="eop"/>
                <w:rFonts w:ascii="Arial" w:hAnsi="Arial" w:cs="Arial"/>
                <w:sz w:val="22"/>
                <w:szCs w:val="22"/>
              </w:rPr>
              <w:t>z </w:t>
            </w:r>
            <w:r w:rsidRPr="00470CD9">
              <w:rPr>
                <w:rStyle w:val="eop"/>
                <w:rFonts w:ascii="Arial" w:hAnsi="Arial" w:cs="Arial"/>
                <w:sz w:val="22"/>
                <w:szCs w:val="22"/>
              </w:rPr>
              <w:t xml:space="preserve">prowadzeniem działań dyskryminujących oraz nie podano do publicznej wiadomości niezgodności działań wnioskodawcy z zasadami niedyskryminacji. Dotyczy to wszystkich wnioskodawców, </w:t>
            </w:r>
            <w:r w:rsidR="00404ED5">
              <w:rPr>
                <w:rStyle w:val="eop"/>
                <w:rFonts w:ascii="Arial" w:hAnsi="Arial" w:cs="Arial"/>
                <w:sz w:val="22"/>
                <w:szCs w:val="22"/>
              </w:rPr>
              <w:t>w </w:t>
            </w:r>
            <w:r w:rsidRPr="00470CD9">
              <w:rPr>
                <w:rStyle w:val="eop"/>
                <w:rFonts w:ascii="Arial" w:hAnsi="Arial" w:cs="Arial"/>
                <w:sz w:val="22"/>
                <w:szCs w:val="22"/>
              </w:rPr>
              <w:t>szczególności JST, a w przypadku gdy wnioskodawcą jest podmiot kontrolowany przez JST lub od niej zależny, wymóg dotyczy również tej JST.</w:t>
            </w:r>
            <w:r w:rsidR="00404ED5">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rsidRPr="00470CD9" w:rsidR="003A2EE2" w:rsidP="003A2EE2" w:rsidRDefault="00415DA3" w14:paraId="41629B72" w14:textId="50C65D14">
            <w:pPr>
              <w:spacing w:line="360" w:lineRule="auto"/>
            </w:pPr>
            <w:r>
              <w:rPr>
                <w:rStyle w:val="eop"/>
                <w:rFonts w:ascii="Arial" w:hAnsi="Arial" w:cs="Arial"/>
              </w:rPr>
              <w:t>Dla wnioskodawców i oc</w:t>
            </w:r>
            <w:r w:rsidRPr="00470CD9" w:rsidR="003A2EE2">
              <w:rPr>
                <w:rStyle w:val="eop"/>
                <w:rFonts w:ascii="Arial" w:hAnsi="Arial" w:cs="Arial"/>
              </w:rPr>
              <w:t xml:space="preserve">eniających mogą być pomocne </w:t>
            </w:r>
            <w:hyperlink w:history="1" r:id="rId29">
              <w:r w:rsidRPr="001E1196" w:rsidR="003A2EE2">
                <w:rPr>
                  <w:rStyle w:val="Hipercze"/>
                  <w:rFonts w:ascii="Arial" w:hAnsi="Arial" w:cs="Arial"/>
                </w:rPr>
                <w:t xml:space="preserve">Wytyczne Komisji Europejskiej dotyczące zapewnienia poszanowania Karty praw podstawowych Unii Europejskiej przy wdrażaniu </w:t>
              </w:r>
              <w:r w:rsidRPr="001E1196" w:rsidR="003A2EE2">
                <w:rPr>
                  <w:rStyle w:val="Hipercze"/>
                  <w:rFonts w:ascii="Arial" w:hAnsi="Arial" w:cs="Arial"/>
                </w:rPr>
                <w:t xml:space="preserve">europejskich funduszy strukturalnych </w:t>
              </w:r>
              <w:r w:rsidR="00404ED5">
                <w:rPr>
                  <w:rStyle w:val="Hipercze"/>
                  <w:rFonts w:ascii="Arial" w:hAnsi="Arial" w:cs="Arial"/>
                </w:rPr>
                <w:t>i </w:t>
              </w:r>
              <w:r w:rsidRPr="001E1196" w:rsidR="003A2EE2">
                <w:rPr>
                  <w:rStyle w:val="Hipercze"/>
                  <w:rFonts w:ascii="Arial" w:hAnsi="Arial" w:cs="Arial"/>
                </w:rPr>
                <w:t>inwestycyjnych</w:t>
              </w:r>
            </w:hyperlink>
            <w:r w:rsidRPr="00470CD9" w:rsidR="003A2EE2">
              <w:rPr>
                <w:rStyle w:val="eop"/>
                <w:rFonts w:ascii="Arial" w:hAnsi="Arial" w:cs="Arial"/>
              </w:rPr>
              <w:t xml:space="preserve">, w </w:t>
            </w:r>
            <w:r w:rsidR="003A2EE2">
              <w:rPr>
                <w:rStyle w:val="eop"/>
                <w:rFonts w:ascii="Arial" w:hAnsi="Arial" w:cs="Arial"/>
              </w:rPr>
              <w:t>szczególności załącznik nr III.</w:t>
            </w:r>
          </w:p>
        </w:tc>
        <w:tc>
          <w:tcPr>
            <w:tcW w:w="2409" w:type="dxa"/>
          </w:tcPr>
          <w:p w:rsidRPr="00AC35DB" w:rsidR="003A2EE2" w:rsidP="003A2EE2" w:rsidRDefault="00404ED5" w14:paraId="7EF24751" w14:textId="675475EB">
            <w:pPr>
              <w:spacing w:line="360" w:lineRule="auto"/>
              <w:rPr>
                <w:rFonts w:ascii="Arial" w:hAnsi="Arial" w:cs="Arial"/>
              </w:rPr>
            </w:pPr>
            <w:r>
              <w:rPr>
                <w:rFonts w:ascii="Arial" w:hAnsi="Arial" w:cs="Arial"/>
              </w:rPr>
              <w:t>TAK.</w:t>
            </w:r>
          </w:p>
          <w:p w:rsidRPr="00AC35DB" w:rsidR="003A2EE2" w:rsidP="003A2EE2" w:rsidRDefault="003A2EE2" w14:paraId="2FA6E5A3" w14:textId="77777777">
            <w:pPr>
              <w:spacing w:line="360" w:lineRule="auto"/>
              <w:rPr>
                <w:rFonts w:ascii="Arial" w:hAnsi="Arial" w:cs="Arial"/>
              </w:rPr>
            </w:pPr>
            <w:r w:rsidRPr="00AC35DB">
              <w:rPr>
                <w:rFonts w:ascii="Arial" w:hAnsi="Arial" w:cs="Arial"/>
              </w:rPr>
              <w:t>Kryterium obligatoryjne – spełnienie kryterium jest niezbędne do przyznania dofinansowania.</w:t>
            </w:r>
          </w:p>
          <w:p w:rsidRPr="00AC35DB" w:rsidR="003A2EE2" w:rsidP="003A2EE2" w:rsidRDefault="003A2EE2" w14:paraId="30C477C1" w14:textId="77777777">
            <w:pPr>
              <w:spacing w:line="360" w:lineRule="auto"/>
              <w:rPr>
                <w:rFonts w:ascii="Arial" w:hAnsi="Arial" w:cs="Arial"/>
              </w:rPr>
            </w:pPr>
            <w:r w:rsidRPr="00AC35DB">
              <w:rPr>
                <w:rFonts w:ascii="Arial" w:hAnsi="Arial" w:cs="Arial"/>
              </w:rPr>
              <w:t>Wnioskodawca ma możliwość uzupełnienia/ poprawy projektu w zakresie koniecznym do oceny spełnienia kryterium.</w:t>
            </w:r>
          </w:p>
        </w:tc>
        <w:tc>
          <w:tcPr>
            <w:tcW w:w="1843" w:type="dxa"/>
          </w:tcPr>
          <w:p w:rsidRPr="00AC35DB" w:rsidR="003A2EE2" w:rsidP="003A2EE2" w:rsidRDefault="003A2EE2" w14:paraId="7C330346" w14:textId="45F9FA1C">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rsidRPr="00AC35DB" w:rsidR="003A2EE2" w:rsidP="003A2EE2" w:rsidRDefault="003A2EE2" w14:paraId="4C117E4E" w14:textId="77777777">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3A2EE2" w:rsidP="003A2EE2" w:rsidRDefault="003A2EE2" w14:paraId="56274323" w14:textId="0C9B648B">
            <w:pPr>
              <w:spacing w:line="360" w:lineRule="auto"/>
              <w:rPr>
                <w:rFonts w:ascii="Arial" w:hAnsi="Arial" w:cs="Arial"/>
              </w:rPr>
            </w:pPr>
            <w:r w:rsidRPr="00AC35DB">
              <w:rPr>
                <w:rFonts w:ascii="Arial" w:hAnsi="Arial" w:cs="Arial"/>
              </w:rPr>
              <w:t>„TAK”</w:t>
            </w:r>
            <w:r w:rsidR="00404ED5">
              <w:rPr>
                <w:rFonts w:ascii="Arial" w:hAnsi="Arial" w:cs="Arial"/>
              </w:rPr>
              <w:t>;</w:t>
            </w:r>
          </w:p>
          <w:p w:rsidRPr="00AC35DB" w:rsidR="003A2EE2" w:rsidP="003A2EE2" w:rsidRDefault="003A2EE2" w14:paraId="3B477686" w14:textId="1552911B">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r w:rsidR="00404ED5">
              <w:rPr>
                <w:rFonts w:ascii="Arial" w:hAnsi="Arial" w:cs="Arial"/>
              </w:rPr>
              <w:t>;</w:t>
            </w:r>
          </w:p>
          <w:p w:rsidRPr="00AC35DB" w:rsidR="003A2EE2" w:rsidP="003A2EE2" w:rsidRDefault="003A2EE2" w14:paraId="3F9AC03B" w14:textId="679FDC84">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rsidRPr="00AC35DB" w:rsidR="003A2EE2" w:rsidP="003A2EE2" w:rsidRDefault="003A2EE2" w14:paraId="2ECD7133" w14:textId="1566201E">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Pr="00A02874" w:rsidR="003A2EE2" w:rsidTr="00D141FE" w14:paraId="40FC1701" w14:textId="77777777">
        <w:tc>
          <w:tcPr>
            <w:tcW w:w="675" w:type="dxa"/>
          </w:tcPr>
          <w:p w:rsidRPr="005F463B" w:rsidR="003A2EE2" w:rsidP="00987AE8" w:rsidRDefault="003A2EE2" w14:paraId="34B6C0F2" w14:textId="77777777">
            <w:pPr>
              <w:pStyle w:val="Akapitzlist"/>
              <w:numPr>
                <w:ilvl w:val="0"/>
                <w:numId w:val="3"/>
              </w:numPr>
              <w:spacing w:line="360" w:lineRule="auto"/>
              <w:rPr>
                <w:rFonts w:ascii="Arial" w:hAnsi="Arial" w:cs="Arial"/>
              </w:rPr>
            </w:pPr>
          </w:p>
        </w:tc>
        <w:tc>
          <w:tcPr>
            <w:tcW w:w="2297" w:type="dxa"/>
          </w:tcPr>
          <w:p w:rsidRPr="00470CD9" w:rsidR="003A2EE2" w:rsidP="003A2EE2" w:rsidRDefault="003A2EE2" w14:paraId="6214D1C3" w14:textId="2263B333">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 xml:space="preserve">Konwencją </w:t>
            </w:r>
            <w:r w:rsidR="00404ED5">
              <w:rPr>
                <w:rStyle w:val="normaltextrun"/>
                <w:rFonts w:ascii="Arial" w:hAnsi="Arial" w:cs="Arial"/>
              </w:rPr>
              <w:t>o </w:t>
            </w:r>
            <w:r w:rsidRPr="00470CD9">
              <w:rPr>
                <w:rStyle w:val="normaltextrun"/>
                <w:rFonts w:ascii="Arial" w:hAnsi="Arial" w:cs="Arial"/>
              </w:rPr>
              <w:t>Prawach Osób N</w:t>
            </w:r>
            <w:r w:rsidR="00404ED5">
              <w:rPr>
                <w:rStyle w:val="normaltextrun"/>
                <w:rFonts w:ascii="Arial" w:hAnsi="Arial" w:cs="Arial"/>
              </w:rPr>
              <w:t>iepełnosprawnych, sporządzoną w </w:t>
            </w:r>
            <w:r w:rsidRPr="00470CD9">
              <w:rPr>
                <w:rStyle w:val="normaltextrun"/>
                <w:rFonts w:ascii="Arial" w:hAnsi="Arial" w:cs="Arial"/>
              </w:rPr>
              <w:t xml:space="preserve">Nowym Jorku dnia 13 grudnia 2006 r.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404ED5">
              <w:rPr>
                <w:rStyle w:val="normaltextrun"/>
                <w:rFonts w:ascii="Arial" w:hAnsi="Arial" w:cs="Arial"/>
              </w:rPr>
              <w:t>i </w:t>
            </w:r>
            <w:r w:rsidRPr="00470CD9">
              <w:rPr>
                <w:rStyle w:val="normaltextrun"/>
                <w:rFonts w:ascii="Arial" w:hAnsi="Arial" w:cs="Arial"/>
              </w:rPr>
              <w:t>wnioskodawcy.</w:t>
            </w:r>
          </w:p>
        </w:tc>
        <w:tc>
          <w:tcPr>
            <w:tcW w:w="5387" w:type="dxa"/>
          </w:tcPr>
          <w:p w:rsidRPr="00470CD9" w:rsidR="003A2EE2" w:rsidP="003A2EE2" w:rsidRDefault="003A2EE2" w14:paraId="53C01B7A" w14:textId="19BB5C50">
            <w:pPr>
              <w:pStyle w:val="paragraph"/>
              <w:spacing w:line="360" w:lineRule="auto"/>
              <w:textAlignment w:val="baseline"/>
              <w:rPr>
                <w:sz w:val="22"/>
                <w:szCs w:val="22"/>
              </w:rPr>
            </w:pPr>
            <w:r w:rsidRPr="00470CD9">
              <w:rPr>
                <w:rStyle w:val="normaltextrun"/>
                <w:rFonts w:ascii="Arial" w:hAnsi="Arial" w:cs="Arial"/>
                <w:sz w:val="22"/>
                <w:szCs w:val="22"/>
              </w:rPr>
              <w:t xml:space="preserve">Zgodność projektu z </w:t>
            </w:r>
            <w:hyperlink w:history="1" r:id="rId30">
              <w:r w:rsidRPr="001E1196">
                <w:rPr>
                  <w:rStyle w:val="Hipercze"/>
                  <w:rFonts w:ascii="Arial" w:hAnsi="Arial" w:cs="Arial"/>
                  <w:sz w:val="22"/>
                  <w:szCs w:val="22"/>
                </w:rPr>
                <w:t>Konwencją o Prawach Osób Niepełnosprawnych</w:t>
              </w:r>
            </w:hyperlink>
            <w:r w:rsidRPr="00470CD9">
              <w:rPr>
                <w:rStyle w:val="normaltextrun"/>
                <w:rFonts w:ascii="Arial" w:hAnsi="Arial" w:cs="Arial"/>
                <w:sz w:val="22"/>
                <w:szCs w:val="22"/>
              </w:rPr>
              <w:t>, na etapie oceny wniosku należy rozumieć jako brak sprzeczności pomiędzy zapisami projektu a wymogami tego dokumentu.</w:t>
            </w:r>
          </w:p>
          <w:p w:rsidRPr="00470CD9" w:rsidR="003A2EE2" w:rsidP="003A2EE2" w:rsidRDefault="003A2EE2" w14:paraId="0BEAF7E8" w14:textId="77777777">
            <w:pPr>
              <w:spacing w:line="360" w:lineRule="auto"/>
              <w:rPr>
                <w:rFonts w:ascii="Arial" w:hAnsi="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rsidRPr="00AC35DB" w:rsidR="003A2EE2" w:rsidP="003A2EE2" w:rsidRDefault="003A2EE2" w14:paraId="503537ED" w14:textId="1A2FE6EE">
            <w:pPr>
              <w:spacing w:line="360" w:lineRule="auto"/>
              <w:rPr>
                <w:rFonts w:ascii="Arial" w:hAnsi="Arial" w:cs="Arial"/>
              </w:rPr>
            </w:pPr>
            <w:r>
              <w:rPr>
                <w:rFonts w:ascii="Arial" w:hAnsi="Arial" w:cs="Arial"/>
              </w:rPr>
              <w:t>TAK</w:t>
            </w:r>
            <w:r w:rsidR="00404ED5">
              <w:rPr>
                <w:rFonts w:ascii="Arial" w:hAnsi="Arial" w:cs="Arial"/>
              </w:rPr>
              <w:t>.</w:t>
            </w:r>
          </w:p>
          <w:p w:rsidRPr="00AC35DB" w:rsidR="003A2EE2" w:rsidP="003A2EE2" w:rsidRDefault="003A2EE2" w14:paraId="24AF653A" w14:textId="77777777">
            <w:pPr>
              <w:spacing w:line="360" w:lineRule="auto"/>
              <w:rPr>
                <w:rFonts w:ascii="Arial" w:hAnsi="Arial" w:cs="Arial"/>
              </w:rPr>
            </w:pPr>
            <w:r w:rsidRPr="00AC35DB">
              <w:rPr>
                <w:rFonts w:ascii="Arial" w:hAnsi="Arial" w:cs="Arial"/>
              </w:rPr>
              <w:t>Kryterium obligatoryjne – spełnienie kryterium jest niezbędne do przyznania dofinansowania.</w:t>
            </w:r>
          </w:p>
          <w:p w:rsidRPr="00AC35DB" w:rsidR="003A2EE2" w:rsidP="003A2EE2" w:rsidRDefault="003A2EE2" w14:paraId="77CB2BA6" w14:textId="03015C94">
            <w:pPr>
              <w:spacing w:line="360" w:lineRule="auto"/>
              <w:rPr>
                <w:rFonts w:ascii="Arial" w:hAnsi="Arial" w:cs="Arial"/>
              </w:rPr>
            </w:pPr>
            <w:r w:rsidRPr="00AC35DB">
              <w:rPr>
                <w:rFonts w:ascii="Arial" w:hAnsi="Arial" w:cs="Arial"/>
              </w:rPr>
              <w:t>Wnioskod</w:t>
            </w:r>
            <w:r w:rsidR="00404ED5">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rsidRPr="00AC35DB" w:rsidR="003A2EE2" w:rsidP="003A2EE2" w:rsidRDefault="003A2EE2" w14:paraId="48566761" w14:textId="0F3C2B9F">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rsidRPr="00AC35DB" w:rsidR="003A2EE2" w:rsidP="003A2EE2" w:rsidRDefault="003A2EE2" w14:paraId="35C8D99E"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75515305" w14:textId="7DFEE5CD">
            <w:pPr>
              <w:spacing w:line="360" w:lineRule="auto"/>
              <w:rPr>
                <w:rFonts w:ascii="Arial" w:hAnsi="Arial" w:cs="Arial"/>
              </w:rPr>
            </w:pPr>
            <w:r w:rsidRPr="00AC35DB">
              <w:rPr>
                <w:rFonts w:ascii="Arial" w:hAnsi="Arial" w:cs="Arial"/>
              </w:rPr>
              <w:t>„TAK”</w:t>
            </w:r>
            <w:r w:rsidR="00404ED5">
              <w:rPr>
                <w:rFonts w:ascii="Arial" w:hAnsi="Arial" w:cs="Arial"/>
              </w:rPr>
              <w:t>;</w:t>
            </w:r>
          </w:p>
          <w:p w:rsidRPr="00AC35DB" w:rsidR="003A2EE2" w:rsidP="003A2EE2" w:rsidRDefault="003A2EE2" w14:paraId="4BEAD1BD" w14:textId="53BB3BFE">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t>etapie negocjacji</w:t>
            </w:r>
            <w:r w:rsidRPr="00AC35DB">
              <w:rPr>
                <w:rFonts w:ascii="Arial" w:hAnsi="Arial" w:cs="Arial"/>
              </w:rPr>
              <w:t>”</w:t>
            </w:r>
            <w:r w:rsidR="00404ED5">
              <w:rPr>
                <w:rFonts w:ascii="Arial" w:hAnsi="Arial" w:cs="Arial"/>
              </w:rPr>
              <w:t>;</w:t>
            </w:r>
          </w:p>
          <w:p w:rsidRPr="00AC35DB" w:rsidR="003A2EE2" w:rsidP="003A2EE2" w:rsidRDefault="003A2EE2" w14:paraId="0A7D214C" w14:textId="70627EF1">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rsidRPr="00AC35DB" w:rsidR="003A2EE2" w:rsidP="003A2EE2" w:rsidRDefault="003A2EE2" w14:paraId="7D7307B8" w14:textId="26A51836">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Pr="00A02874" w:rsidR="003A2EE2" w:rsidTr="00D141FE" w14:paraId="02CB5557" w14:textId="77777777">
        <w:tc>
          <w:tcPr>
            <w:tcW w:w="675" w:type="dxa"/>
          </w:tcPr>
          <w:p w:rsidRPr="005F463B" w:rsidR="003A2EE2" w:rsidP="00987AE8" w:rsidRDefault="003A2EE2" w14:paraId="220B5044" w14:textId="77777777">
            <w:pPr>
              <w:pStyle w:val="Akapitzlist"/>
              <w:numPr>
                <w:ilvl w:val="0"/>
                <w:numId w:val="3"/>
              </w:numPr>
              <w:spacing w:line="360" w:lineRule="auto"/>
              <w:rPr>
                <w:rFonts w:ascii="Arial" w:hAnsi="Arial" w:cs="Arial"/>
              </w:rPr>
            </w:pPr>
          </w:p>
        </w:tc>
        <w:tc>
          <w:tcPr>
            <w:tcW w:w="2297" w:type="dxa"/>
          </w:tcPr>
          <w:p w:rsidRPr="00470CD9" w:rsidR="003A2EE2" w:rsidP="003A2EE2" w:rsidRDefault="003A2EE2" w14:paraId="2712FE72" w14:textId="3BE6D212">
            <w:pPr>
              <w:spacing w:line="360" w:lineRule="auto"/>
              <w:rPr>
                <w:rFonts w:ascii="Arial" w:hAnsi="Arial" w:cs="Arial"/>
              </w:rPr>
            </w:pPr>
            <w:r w:rsidRPr="00470CD9">
              <w:rPr>
                <w:rStyle w:val="normaltextrun"/>
                <w:rFonts w:ascii="Arial" w:hAnsi="Arial" w:cs="Arial"/>
              </w:rPr>
              <w:t xml:space="preserve">Projekt jest zgodny </w:t>
            </w:r>
            <w:r w:rsidR="00404ED5">
              <w:rPr>
                <w:rStyle w:val="normaltextrun"/>
                <w:rFonts w:ascii="Arial" w:hAnsi="Arial" w:cs="Arial"/>
              </w:rPr>
              <w:t>z </w:t>
            </w:r>
            <w:r w:rsidRPr="00470CD9">
              <w:rPr>
                <w:rStyle w:val="normaltextrun"/>
                <w:rFonts w:ascii="Arial" w:hAnsi="Arial" w:cs="Arial"/>
              </w:rPr>
              <w:t>zasadą zrównoważonego rozwoju.</w:t>
            </w:r>
          </w:p>
        </w:tc>
        <w:tc>
          <w:tcPr>
            <w:tcW w:w="5387" w:type="dxa"/>
          </w:tcPr>
          <w:p w:rsidRPr="00470CD9" w:rsidR="003A2EE2" w:rsidP="003A2EE2" w:rsidRDefault="00415DA3" w14:paraId="1EB828AB" w14:textId="2406072D">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Pr="00470CD9" w:rsidR="003A2EE2">
              <w:rPr>
                <w:rStyle w:val="normaltextrun"/>
                <w:rFonts w:ascii="Arial" w:hAnsi="Arial" w:cs="Arial"/>
                <w:sz w:val="22"/>
                <w:szCs w:val="22"/>
              </w:rPr>
              <w:t xml:space="preserve">że stosownie do podejmowanych w projekcie działań (zarówno </w:t>
            </w:r>
            <w:r w:rsidR="00404ED5">
              <w:rPr>
                <w:rStyle w:val="normaltextrun"/>
                <w:rFonts w:ascii="Arial" w:hAnsi="Arial" w:cs="Arial"/>
                <w:sz w:val="22"/>
                <w:szCs w:val="22"/>
              </w:rPr>
              <w:t>w </w:t>
            </w:r>
            <w:r w:rsidRPr="00470CD9" w:rsidR="003A2EE2">
              <w:rPr>
                <w:rStyle w:val="normaltextrun"/>
                <w:rFonts w:ascii="Arial" w:hAnsi="Arial" w:cs="Arial"/>
                <w:sz w:val="22"/>
                <w:szCs w:val="22"/>
              </w:rPr>
              <w:t xml:space="preserve">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Pr="00470CD9" w:rsidR="003A2EE2">
              <w:rPr>
                <w:rStyle w:val="normaltextrun"/>
                <w:rFonts w:ascii="Arial" w:hAnsi="Arial" w:cs="Arial"/>
                <w:sz w:val="22"/>
                <w:szCs w:val="22"/>
              </w:rPr>
              <w:t xml:space="preserve">będzie się odbywał w ww. sposób – z ograniczeniem zużycia papieru, zdalną formą współpracy ograniczającą ślad węglowy, stosowaniem zielonych klauzul w zamówieniach, korzystaniem </w:t>
            </w:r>
            <w:r w:rsidR="00404ED5">
              <w:rPr>
                <w:rStyle w:val="normaltextrun"/>
                <w:rFonts w:ascii="Arial" w:hAnsi="Arial" w:cs="Arial"/>
                <w:sz w:val="22"/>
                <w:szCs w:val="22"/>
              </w:rPr>
              <w:t>z </w:t>
            </w:r>
            <w:r w:rsidRPr="00470CD9" w:rsidR="003A2EE2">
              <w:rPr>
                <w:rStyle w:val="normaltextrun"/>
                <w:rFonts w:ascii="Arial" w:hAnsi="Arial" w:cs="Arial"/>
                <w:sz w:val="22"/>
                <w:szCs w:val="22"/>
              </w:rPr>
              <w:t xml:space="preserve">energooszczędnych rozwiązań, promocją działań </w:t>
            </w:r>
            <w:r w:rsidR="00404ED5">
              <w:rPr>
                <w:rStyle w:val="normaltextrun"/>
                <w:rFonts w:ascii="Arial" w:hAnsi="Arial" w:cs="Arial"/>
                <w:sz w:val="22"/>
                <w:szCs w:val="22"/>
              </w:rPr>
              <w:t>i </w:t>
            </w:r>
            <w:r w:rsidRPr="00470CD9" w:rsidR="003A2EE2">
              <w:rPr>
                <w:rStyle w:val="normaltextrun"/>
                <w:rFonts w:ascii="Arial" w:hAnsi="Arial" w:cs="Arial"/>
                <w:sz w:val="22"/>
                <w:szCs w:val="22"/>
              </w:rPr>
              <w:t>postaw proekologicznych itp. Efekty i produkty projektów nie będą wpływać negatywnie na środowisko naturalne.</w:t>
            </w:r>
          </w:p>
          <w:p w:rsidRPr="00470CD9" w:rsidR="003A2EE2" w:rsidP="003A2EE2" w:rsidRDefault="003A2EE2" w14:paraId="19FCE604" w14:textId="77777777">
            <w:pPr>
              <w:spacing w:line="360" w:lineRule="auto"/>
              <w:rPr>
                <w:rFonts w:ascii="Arial" w:hAnsi="Arial" w:eastAsia="Arial" w:cs="Arial"/>
              </w:rPr>
            </w:pPr>
            <w:r w:rsidRPr="00470CD9">
              <w:rPr>
                <w:rStyle w:val="normaltextrun"/>
                <w:rFonts w:ascii="Arial" w:hAnsi="Arial" w:cs="Arial"/>
              </w:rPr>
              <w:t>Kryterium zostanie zweryfikowane na podstawie zapisów we wniosku o dofinansowanie projektu, zwłaszcza zapisów z części dot. realizacji zasad horyzontalnych.</w:t>
            </w:r>
          </w:p>
        </w:tc>
        <w:tc>
          <w:tcPr>
            <w:tcW w:w="2409" w:type="dxa"/>
          </w:tcPr>
          <w:p w:rsidRPr="00AC35DB" w:rsidR="003A2EE2" w:rsidP="003A2EE2" w:rsidRDefault="003A2EE2" w14:paraId="1610DC48" w14:textId="332AEBB7">
            <w:pPr>
              <w:spacing w:line="360" w:lineRule="auto"/>
              <w:rPr>
                <w:rFonts w:ascii="Arial" w:hAnsi="Arial" w:cs="Arial"/>
              </w:rPr>
            </w:pPr>
            <w:r>
              <w:rPr>
                <w:rFonts w:ascii="Arial" w:hAnsi="Arial" w:cs="Arial"/>
              </w:rPr>
              <w:t>TAK</w:t>
            </w:r>
            <w:r w:rsidR="00404ED5">
              <w:rPr>
                <w:rFonts w:ascii="Arial" w:hAnsi="Arial" w:cs="Arial"/>
              </w:rPr>
              <w:t>.</w:t>
            </w:r>
          </w:p>
          <w:p w:rsidRPr="00AC35DB" w:rsidR="003A2EE2" w:rsidP="003A2EE2" w:rsidRDefault="003A2EE2" w14:paraId="1FDF6BCF" w14:textId="77777777">
            <w:pPr>
              <w:spacing w:line="360" w:lineRule="auto"/>
              <w:rPr>
                <w:rFonts w:ascii="Arial" w:hAnsi="Arial" w:cs="Arial"/>
              </w:rPr>
            </w:pPr>
            <w:r w:rsidRPr="00AC35DB">
              <w:rPr>
                <w:rFonts w:ascii="Arial" w:hAnsi="Arial" w:cs="Arial"/>
              </w:rPr>
              <w:t>Kryterium obligatoryjne – spełnienie kryterium jest niezbędne do przyznania dofinansowania.</w:t>
            </w:r>
          </w:p>
          <w:p w:rsidRPr="00AC35DB" w:rsidR="003A2EE2" w:rsidP="003A2EE2" w:rsidRDefault="003A2EE2" w14:paraId="593799C6" w14:textId="77777777">
            <w:pPr>
              <w:spacing w:line="360" w:lineRule="auto"/>
              <w:rPr>
                <w:rFonts w:ascii="Arial" w:hAnsi="Arial" w:cs="Arial"/>
              </w:rPr>
            </w:pPr>
            <w:r w:rsidRPr="00AC35DB">
              <w:rPr>
                <w:rFonts w:ascii="Arial" w:hAnsi="Arial" w:cs="Arial"/>
              </w:rPr>
              <w:t xml:space="preserve">Wnioskodawca ma możliwość uzupełnienia/ poprawy projektu w zakresie </w:t>
            </w:r>
            <w:r w:rsidRPr="00AC35DB">
              <w:rPr>
                <w:rFonts w:ascii="Arial" w:hAnsi="Arial" w:cs="Arial"/>
              </w:rPr>
              <w:t>koniecznym do oceny spełnienia kryterium.</w:t>
            </w:r>
          </w:p>
        </w:tc>
        <w:tc>
          <w:tcPr>
            <w:tcW w:w="1843" w:type="dxa"/>
          </w:tcPr>
          <w:p w:rsidRPr="00AC35DB" w:rsidR="003A2EE2" w:rsidP="003A2EE2" w:rsidRDefault="003A2EE2" w14:paraId="451315E6" w14:textId="15571936">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r w:rsidR="00404ED5">
              <w:rPr>
                <w:rFonts w:ascii="Arial" w:hAnsi="Arial" w:cs="Arial"/>
              </w:rPr>
              <w:t>.</w:t>
            </w:r>
          </w:p>
          <w:p w:rsidRPr="00AC35DB" w:rsidR="003A2EE2" w:rsidP="003A2EE2" w:rsidRDefault="003A2EE2" w14:paraId="083BF1A6"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7EB21FA7" w14:textId="2BD7F9DF">
            <w:pPr>
              <w:spacing w:line="360" w:lineRule="auto"/>
              <w:rPr>
                <w:rFonts w:ascii="Arial" w:hAnsi="Arial" w:cs="Arial"/>
              </w:rPr>
            </w:pPr>
            <w:r w:rsidRPr="00AC35DB">
              <w:rPr>
                <w:rFonts w:ascii="Arial" w:hAnsi="Arial" w:cs="Arial"/>
              </w:rPr>
              <w:t>„TAK”</w:t>
            </w:r>
            <w:r w:rsidR="00404ED5">
              <w:rPr>
                <w:rFonts w:ascii="Arial" w:hAnsi="Arial" w:cs="Arial"/>
              </w:rPr>
              <w:t>;</w:t>
            </w:r>
          </w:p>
          <w:p w:rsidRPr="00AC35DB" w:rsidR="003A2EE2" w:rsidP="003A2EE2" w:rsidRDefault="003A2EE2" w14:paraId="12754C45" w14:textId="63091B72">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t>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rsidRPr="00AC35DB" w:rsidR="003A2EE2" w:rsidP="003A2EE2" w:rsidRDefault="003A2EE2" w14:paraId="38FBBD9F" w14:textId="390C7896">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rsidRPr="00AC35DB" w:rsidR="003A2EE2" w:rsidP="003A2EE2" w:rsidRDefault="003A2EE2" w14:paraId="2CA64C56" w14:textId="2EC21673">
            <w:pPr>
              <w:spacing w:line="360" w:lineRule="auto"/>
              <w:rPr>
                <w:rFonts w:ascii="Arial" w:hAnsi="Arial" w:cs="Arial"/>
              </w:rPr>
            </w:pPr>
            <w:r w:rsidRPr="00AC35DB">
              <w:rPr>
                <w:rFonts w:ascii="Arial" w:hAnsi="Arial" w:cs="Arial"/>
              </w:rPr>
              <w:t>Nie dotyczy</w:t>
            </w:r>
            <w:r w:rsidR="00404ED5">
              <w:rPr>
                <w:rFonts w:ascii="Arial" w:hAnsi="Arial" w:cs="Arial"/>
              </w:rPr>
              <w:t>.</w:t>
            </w:r>
          </w:p>
        </w:tc>
      </w:tr>
      <w:tr w:rsidRPr="00A02874" w:rsidR="00273B82" w:rsidTr="00D141FE" w14:paraId="2DACBC3A" w14:textId="77777777">
        <w:tc>
          <w:tcPr>
            <w:tcW w:w="675" w:type="dxa"/>
          </w:tcPr>
          <w:p w:rsidRPr="005F463B" w:rsidR="00273B82" w:rsidP="00987AE8" w:rsidRDefault="00273B82" w14:paraId="4D9592C4" w14:textId="77777777">
            <w:pPr>
              <w:pStyle w:val="Akapitzlist"/>
              <w:numPr>
                <w:ilvl w:val="0"/>
                <w:numId w:val="3"/>
              </w:numPr>
              <w:spacing w:line="360" w:lineRule="auto"/>
              <w:rPr>
                <w:rFonts w:ascii="Arial" w:hAnsi="Arial" w:cs="Arial"/>
              </w:rPr>
            </w:pPr>
          </w:p>
        </w:tc>
        <w:tc>
          <w:tcPr>
            <w:tcW w:w="2297" w:type="dxa"/>
          </w:tcPr>
          <w:p w:rsidRPr="002379EB" w:rsidR="00273B82" w:rsidP="00273B82" w:rsidRDefault="00273B82" w14:paraId="7E2C50D4" w14:textId="77777777">
            <w:pPr>
              <w:spacing w:line="360" w:lineRule="auto"/>
              <w:rPr>
                <w:rStyle w:val="normaltextrun"/>
                <w:rFonts w:ascii="Arial" w:hAnsi="Arial" w:cs="Arial"/>
              </w:rPr>
            </w:pPr>
            <w:r w:rsidRPr="002379EB">
              <w:rPr>
                <w:rFonts w:ascii="Arial" w:hAnsi="Arial" w:cs="Arial"/>
                <w:color w:val="000000"/>
              </w:rPr>
              <w:t xml:space="preserve">Projekt zawiera działania przyczyniające się do zmniejszenia zjawiska </w:t>
            </w:r>
            <w:r w:rsidR="00002DFE">
              <w:rPr>
                <w:rFonts w:ascii="Arial" w:hAnsi="Arial" w:cs="Arial"/>
                <w:color w:val="000000"/>
              </w:rPr>
              <w:t>dyskryminacji</w:t>
            </w:r>
            <w:r w:rsidRPr="002379EB">
              <w:rPr>
                <w:rFonts w:ascii="Arial" w:hAnsi="Arial" w:cs="Arial"/>
                <w:color w:val="000000"/>
              </w:rPr>
              <w:t xml:space="preserve"> ze względu na płeć, wiek, niepełnosprawność, orientację </w:t>
            </w:r>
            <w:r>
              <w:rPr>
                <w:rFonts w:ascii="Arial" w:hAnsi="Arial" w:cs="Arial"/>
                <w:color w:val="000000"/>
              </w:rPr>
              <w:t>seksualną, pochodzenie etniczne</w:t>
            </w:r>
          </w:p>
        </w:tc>
        <w:tc>
          <w:tcPr>
            <w:tcW w:w="5387" w:type="dxa"/>
          </w:tcPr>
          <w:p w:rsidRPr="002379EB" w:rsidR="00273B82" w:rsidP="00273B82" w:rsidRDefault="00273B82" w14:paraId="0525CDE1" w14:textId="77777777">
            <w:pPr>
              <w:spacing w:before="100" w:beforeAutospacing="1" w:after="100" w:afterAutospacing="1" w:line="360" w:lineRule="auto"/>
              <w:rPr>
                <w:rFonts w:ascii="Arial" w:hAnsi="Arial" w:eastAsia="Times New Roman" w:cs="Arial"/>
                <w:lang w:eastAsia="pl-PL"/>
              </w:rPr>
            </w:pPr>
            <w:r w:rsidRPr="002379EB">
              <w:rPr>
                <w:rFonts w:ascii="Arial" w:hAnsi="Arial" w:eastAsia="Times New Roman" w:cs="Arial"/>
                <w:color w:val="000000"/>
                <w:lang w:eastAsia="pl-PL"/>
              </w:rPr>
              <w:t>Działania przyczyniające się do zmniejszenia zjawiska dyskryminacji ze względu na płeć, wiek, niepełnosprawność, orientację seksualną, pochodzenie etniczne polegają m.in. na:</w:t>
            </w:r>
          </w:p>
          <w:p w:rsidRPr="002379EB" w:rsidR="00273B82" w:rsidP="00987AE8" w:rsidRDefault="00273B82" w14:paraId="1657E3C4" w14:textId="307D5CC0">
            <w:pPr>
              <w:numPr>
                <w:ilvl w:val="0"/>
                <w:numId w:val="6"/>
              </w:numPr>
              <w:spacing w:before="100" w:beforeAutospacing="1" w:after="100" w:afterAutospacing="1" w:line="360" w:lineRule="auto"/>
              <w:rPr>
                <w:rFonts w:ascii="Arial" w:hAnsi="Arial" w:eastAsia="Times New Roman" w:cs="Arial"/>
                <w:color w:val="000000"/>
                <w:lang w:eastAsia="pl-PL"/>
              </w:rPr>
            </w:pPr>
            <w:r w:rsidRPr="002379EB">
              <w:rPr>
                <w:rFonts w:ascii="Arial" w:hAnsi="Arial" w:eastAsia="Times New Roman" w:cs="Arial"/>
                <w:color w:val="000000"/>
                <w:lang w:eastAsia="pl-PL"/>
              </w:rPr>
              <w:t>zwiększaniu świadomości i wiedzy na temat sytuacji i potrzeb grup szczególnie narażonych w środowisku pracy na dyskryminację ze względu na płeć, wiek, niepełnosprawność, orientację seksualną, pochodzenie etniczne</w:t>
            </w:r>
            <w:r w:rsidR="00404ED5">
              <w:rPr>
                <w:rFonts w:ascii="Arial" w:hAnsi="Arial" w:eastAsia="Times New Roman" w:cs="Arial"/>
                <w:color w:val="000000"/>
                <w:lang w:eastAsia="pl-PL"/>
              </w:rPr>
              <w:t>;</w:t>
            </w:r>
          </w:p>
          <w:p w:rsidRPr="002379EB" w:rsidR="00273B82" w:rsidP="00987AE8" w:rsidRDefault="00273B82" w14:paraId="44C9A46E" w14:textId="2ABDF6D2">
            <w:pPr>
              <w:numPr>
                <w:ilvl w:val="0"/>
                <w:numId w:val="6"/>
              </w:numPr>
              <w:spacing w:before="100" w:beforeAutospacing="1" w:after="100" w:afterAutospacing="1" w:line="360" w:lineRule="auto"/>
              <w:rPr>
                <w:rFonts w:ascii="Arial" w:hAnsi="Arial" w:eastAsia="Times New Roman" w:cs="Arial"/>
                <w:color w:val="000000"/>
                <w:lang w:eastAsia="pl-PL"/>
              </w:rPr>
            </w:pPr>
            <w:r w:rsidRPr="002379EB">
              <w:rPr>
                <w:rFonts w:ascii="Arial" w:hAnsi="Arial" w:eastAsia="Times New Roman" w:cs="Arial"/>
                <w:color w:val="000000"/>
                <w:lang w:eastAsia="pl-PL"/>
              </w:rPr>
              <w:t xml:space="preserve">zwiększaniu wiedzy z zakresu zarządzania różnorodnością w miejscu pracy i </w:t>
            </w:r>
            <w:proofErr w:type="spellStart"/>
            <w:r w:rsidRPr="002379EB">
              <w:rPr>
                <w:rFonts w:ascii="Arial" w:hAnsi="Arial" w:eastAsia="Times New Roman" w:cs="Arial"/>
                <w:color w:val="000000"/>
                <w:lang w:eastAsia="pl-PL"/>
              </w:rPr>
              <w:t>work</w:t>
            </w:r>
            <w:proofErr w:type="spellEnd"/>
            <w:r w:rsidRPr="002379EB">
              <w:rPr>
                <w:rFonts w:ascii="Arial" w:hAnsi="Arial" w:eastAsia="Times New Roman" w:cs="Arial"/>
                <w:color w:val="000000"/>
                <w:lang w:eastAsia="pl-PL"/>
              </w:rPr>
              <w:t xml:space="preserve">-life </w:t>
            </w:r>
            <w:proofErr w:type="spellStart"/>
            <w:r w:rsidRPr="002379EB">
              <w:rPr>
                <w:rFonts w:ascii="Arial" w:hAnsi="Arial" w:eastAsia="Times New Roman" w:cs="Arial"/>
                <w:color w:val="000000"/>
                <w:lang w:eastAsia="pl-PL"/>
              </w:rPr>
              <w:t>balance</w:t>
            </w:r>
            <w:proofErr w:type="spellEnd"/>
            <w:r w:rsidR="00404ED5">
              <w:rPr>
                <w:rFonts w:ascii="Arial" w:hAnsi="Arial" w:eastAsia="Times New Roman" w:cs="Arial"/>
                <w:color w:val="000000"/>
                <w:lang w:eastAsia="pl-PL"/>
              </w:rPr>
              <w:t>;</w:t>
            </w:r>
          </w:p>
          <w:p w:rsidRPr="002379EB" w:rsidR="00273B82" w:rsidP="00987AE8" w:rsidRDefault="00273B82" w14:paraId="06B5DBB8" w14:textId="620A3293">
            <w:pPr>
              <w:numPr>
                <w:ilvl w:val="0"/>
                <w:numId w:val="6"/>
              </w:numPr>
              <w:spacing w:before="100" w:beforeAutospacing="1" w:after="100" w:afterAutospacing="1" w:line="360" w:lineRule="auto"/>
              <w:rPr>
                <w:rFonts w:ascii="Arial" w:hAnsi="Arial" w:eastAsia="Times New Roman" w:cs="Arial"/>
                <w:color w:val="000000"/>
                <w:lang w:eastAsia="pl-PL"/>
              </w:rPr>
            </w:pPr>
            <w:r w:rsidRPr="002379EB">
              <w:rPr>
                <w:rFonts w:ascii="Arial" w:hAnsi="Arial" w:eastAsia="Times New Roman" w:cs="Arial"/>
                <w:color w:val="000000"/>
                <w:lang w:eastAsia="pl-PL"/>
              </w:rPr>
              <w:t xml:space="preserve">zwiększaniu wiedzy na temat barier </w:t>
            </w:r>
            <w:r w:rsidR="00404ED5">
              <w:rPr>
                <w:rFonts w:ascii="Arial" w:hAnsi="Arial" w:eastAsia="Times New Roman" w:cs="Arial"/>
                <w:color w:val="000000"/>
                <w:lang w:eastAsia="pl-PL"/>
              </w:rPr>
              <w:t>w </w:t>
            </w:r>
            <w:r w:rsidRPr="002379EB">
              <w:rPr>
                <w:rFonts w:ascii="Arial" w:hAnsi="Arial" w:eastAsia="Times New Roman" w:cs="Arial"/>
                <w:color w:val="000000"/>
                <w:lang w:eastAsia="pl-PL"/>
              </w:rPr>
              <w:t>zatrudnieniu ww. grup wynikają</w:t>
            </w:r>
            <w:r w:rsidR="00404ED5">
              <w:rPr>
                <w:rFonts w:ascii="Arial" w:hAnsi="Arial" w:eastAsia="Times New Roman" w:cs="Arial"/>
                <w:color w:val="000000"/>
                <w:lang w:eastAsia="pl-PL"/>
              </w:rPr>
              <w:t>cych ze szkodliwych stereotypów;</w:t>
            </w:r>
          </w:p>
          <w:p w:rsidRPr="002379EB" w:rsidR="00273B82" w:rsidP="00987AE8" w:rsidRDefault="00273B82" w14:paraId="09BAC776" w14:textId="6CF4EF28">
            <w:pPr>
              <w:numPr>
                <w:ilvl w:val="0"/>
                <w:numId w:val="6"/>
              </w:numPr>
              <w:spacing w:before="100" w:beforeAutospacing="1" w:after="100" w:afterAutospacing="1" w:line="360" w:lineRule="auto"/>
              <w:rPr>
                <w:rStyle w:val="normaltextrun"/>
                <w:rFonts w:ascii="Arial" w:hAnsi="Arial" w:eastAsia="Arial" w:cs="Arial"/>
              </w:rPr>
            </w:pPr>
            <w:r w:rsidRPr="002379EB">
              <w:rPr>
                <w:rFonts w:ascii="Arial" w:hAnsi="Arial" w:eastAsia="Times New Roman" w:cs="Arial"/>
                <w:color w:val="000000"/>
                <w:lang w:eastAsia="pl-PL"/>
              </w:rPr>
              <w:t xml:space="preserve">zwiększaniu wiedzy na temat rozwiązań </w:t>
            </w:r>
            <w:r w:rsidR="00404ED5">
              <w:rPr>
                <w:rFonts w:ascii="Arial" w:hAnsi="Arial" w:eastAsia="Times New Roman" w:cs="Arial"/>
                <w:color w:val="000000"/>
                <w:lang w:eastAsia="pl-PL"/>
              </w:rPr>
              <w:t>i </w:t>
            </w:r>
            <w:r w:rsidRPr="002379EB">
              <w:rPr>
                <w:rFonts w:ascii="Arial" w:hAnsi="Arial" w:eastAsia="Times New Roman" w:cs="Arial"/>
                <w:color w:val="000000"/>
                <w:lang w:eastAsia="pl-PL"/>
              </w:rPr>
              <w:t>dobrych praktyk w zakresie tworzenia przyjaznego i wolnego od dyskryminacji miejsca pracy dla pracowników należących do tych grup.</w:t>
            </w:r>
          </w:p>
        </w:tc>
        <w:tc>
          <w:tcPr>
            <w:tcW w:w="2409" w:type="dxa"/>
          </w:tcPr>
          <w:p w:rsidRPr="00AC35DB" w:rsidR="00273B82" w:rsidP="00273B82" w:rsidRDefault="00273B82" w14:paraId="5D82B462" w14:textId="23065F6E">
            <w:pPr>
              <w:spacing w:line="360" w:lineRule="auto"/>
              <w:rPr>
                <w:rFonts w:ascii="Arial" w:hAnsi="Arial" w:cs="Arial"/>
              </w:rPr>
            </w:pPr>
            <w:r>
              <w:rPr>
                <w:rFonts w:ascii="Arial" w:hAnsi="Arial" w:cs="Arial"/>
              </w:rPr>
              <w:t>TAK</w:t>
            </w:r>
            <w:r w:rsidR="00404ED5">
              <w:rPr>
                <w:rFonts w:ascii="Arial" w:hAnsi="Arial" w:cs="Arial"/>
              </w:rPr>
              <w:t>.</w:t>
            </w:r>
          </w:p>
          <w:p w:rsidRPr="00AC35DB" w:rsidR="00273B82" w:rsidP="00273B82" w:rsidRDefault="00273B82" w14:paraId="7A4F0E7B" w14:textId="77777777">
            <w:pPr>
              <w:spacing w:line="360" w:lineRule="auto"/>
              <w:rPr>
                <w:rFonts w:ascii="Arial" w:hAnsi="Arial" w:cs="Arial"/>
              </w:rPr>
            </w:pPr>
            <w:r w:rsidRPr="00AC35DB">
              <w:rPr>
                <w:rFonts w:ascii="Arial" w:hAnsi="Arial" w:cs="Arial"/>
              </w:rPr>
              <w:t xml:space="preserve">Kryterium obligatoryjne – spełnienie kryterium </w:t>
            </w:r>
            <w:r w:rsidRPr="00AC35DB">
              <w:rPr>
                <w:rFonts w:ascii="Arial" w:hAnsi="Arial" w:cs="Arial"/>
              </w:rPr>
              <w:t>jest niezbędne do przyznania dofinansowania.</w:t>
            </w:r>
          </w:p>
          <w:p w:rsidRPr="00AC35DB" w:rsidR="00273B82" w:rsidP="00273B82" w:rsidRDefault="00273B82" w14:paraId="45EB80B1" w14:textId="0A528520">
            <w:pPr>
              <w:spacing w:line="360" w:lineRule="auto"/>
              <w:rPr>
                <w:rFonts w:ascii="Arial" w:hAnsi="Arial" w:cs="Arial"/>
              </w:rPr>
            </w:pPr>
            <w:r w:rsidRPr="00AC35DB">
              <w:rPr>
                <w:rFonts w:ascii="Arial" w:hAnsi="Arial" w:cs="Arial"/>
              </w:rPr>
              <w:t>Wnioskod</w:t>
            </w:r>
            <w:r w:rsidR="00404ED5">
              <w:rPr>
                <w:rFonts w:ascii="Arial" w:hAnsi="Arial" w:cs="Arial"/>
              </w:rPr>
              <w:t>awca ma możliwość uzupełnienia/</w:t>
            </w:r>
            <w:r w:rsidRPr="00AC35DB">
              <w:rPr>
                <w:rFonts w:ascii="Arial" w:hAnsi="Arial" w:cs="Arial"/>
              </w:rPr>
              <w:t>poprawy projektu w zakresie koniecznym do oceny spełnienia kryterium.</w:t>
            </w:r>
          </w:p>
        </w:tc>
        <w:tc>
          <w:tcPr>
            <w:tcW w:w="1843" w:type="dxa"/>
          </w:tcPr>
          <w:p w:rsidRPr="00AC35DB" w:rsidR="00273B82" w:rsidP="00273B82" w:rsidRDefault="00273B82" w14:paraId="76B4D173" w14:textId="328EEE3B">
            <w:pPr>
              <w:spacing w:line="360" w:lineRule="auto"/>
              <w:rPr>
                <w:rFonts w:ascii="Arial" w:hAnsi="Arial" w:cs="Arial"/>
              </w:rPr>
            </w:pPr>
            <w:r w:rsidRPr="00AC35DB">
              <w:rPr>
                <w:rFonts w:ascii="Arial" w:hAnsi="Arial" w:cs="Arial"/>
              </w:rPr>
              <w:t>Kryterium zero</w:t>
            </w:r>
            <w:r w:rsidR="00002DFE">
              <w:rPr>
                <w:rFonts w:ascii="Arial" w:hAnsi="Arial" w:cs="Arial"/>
              </w:rPr>
              <w:t>-</w:t>
            </w:r>
            <w:r w:rsidRPr="00AC35DB">
              <w:rPr>
                <w:rFonts w:ascii="Arial" w:hAnsi="Arial" w:cs="Arial"/>
              </w:rPr>
              <w:t>jedynkowe</w:t>
            </w:r>
            <w:r w:rsidR="00404ED5">
              <w:rPr>
                <w:rFonts w:ascii="Arial" w:hAnsi="Arial" w:cs="Arial"/>
              </w:rPr>
              <w:t>.</w:t>
            </w:r>
          </w:p>
          <w:p w:rsidRPr="00AC35DB" w:rsidR="00273B82" w:rsidP="00273B82" w:rsidRDefault="00273B82" w14:paraId="11D4301A" w14:textId="77777777">
            <w:pPr>
              <w:spacing w:line="360" w:lineRule="auto"/>
              <w:rPr>
                <w:rFonts w:ascii="Arial" w:hAnsi="Arial" w:cs="Arial"/>
              </w:rPr>
            </w:pPr>
            <w:r w:rsidRPr="00AC35DB">
              <w:rPr>
                <w:rFonts w:ascii="Arial" w:hAnsi="Arial" w:cs="Arial"/>
              </w:rPr>
              <w:t xml:space="preserve">Ocena spełnienia </w:t>
            </w:r>
            <w:r w:rsidRPr="00AC35DB">
              <w:rPr>
                <w:rFonts w:ascii="Arial" w:hAnsi="Arial" w:cs="Arial"/>
              </w:rPr>
              <w:t>kryterium będzie polegała na przyznaniu wartości logicznych:</w:t>
            </w:r>
          </w:p>
          <w:p w:rsidRPr="00AC35DB" w:rsidR="00273B82" w:rsidP="00273B82" w:rsidRDefault="00273B82" w14:paraId="14460AB9" w14:textId="305C61C8">
            <w:pPr>
              <w:spacing w:line="360" w:lineRule="auto"/>
              <w:rPr>
                <w:rFonts w:ascii="Arial" w:hAnsi="Arial" w:cs="Arial"/>
              </w:rPr>
            </w:pPr>
            <w:r w:rsidRPr="00AC35DB">
              <w:rPr>
                <w:rFonts w:ascii="Arial" w:hAnsi="Arial" w:cs="Arial"/>
              </w:rPr>
              <w:t>„TAK”</w:t>
            </w:r>
            <w:r w:rsidR="00404ED5">
              <w:rPr>
                <w:rFonts w:ascii="Arial" w:hAnsi="Arial" w:cs="Arial"/>
              </w:rPr>
              <w:t>;</w:t>
            </w:r>
          </w:p>
          <w:p w:rsidRPr="00AC35DB" w:rsidR="00273B82" w:rsidP="00273B82" w:rsidRDefault="00273B82" w14:paraId="5E16144D" w14:textId="488E7A7E">
            <w:pPr>
              <w:spacing w:line="360" w:lineRule="auto"/>
              <w:rPr>
                <w:rFonts w:ascii="Arial" w:hAnsi="Arial" w:cs="Arial"/>
              </w:rPr>
            </w:pPr>
            <w:r w:rsidRPr="00AC35DB">
              <w:rPr>
                <w:rFonts w:ascii="Arial" w:hAnsi="Arial" w:cs="Arial"/>
              </w:rPr>
              <w:t>„NIE– do uzupełnienia/ poprawy</w:t>
            </w:r>
            <w:r w:rsidR="00002DFE">
              <w:rPr>
                <w:rFonts w:ascii="Arial" w:hAnsi="Arial" w:cs="Arial"/>
              </w:rPr>
              <w:t xml:space="preserve"> na etapie negocjacji</w:t>
            </w:r>
            <w:r w:rsidRPr="00AC35DB">
              <w:rPr>
                <w:rFonts w:ascii="Arial" w:hAnsi="Arial" w:cs="Arial"/>
              </w:rPr>
              <w:t>”</w:t>
            </w:r>
            <w:r w:rsidR="00404ED5">
              <w:rPr>
                <w:rFonts w:ascii="Arial" w:hAnsi="Arial" w:cs="Arial"/>
              </w:rPr>
              <w:t>;</w:t>
            </w:r>
          </w:p>
          <w:p w:rsidRPr="00AC35DB" w:rsidR="00273B82" w:rsidP="00273B82" w:rsidRDefault="00273B82" w14:paraId="1015B78D" w14:textId="74FF3AEC">
            <w:pPr>
              <w:spacing w:line="360" w:lineRule="auto"/>
              <w:rPr>
                <w:rFonts w:ascii="Arial" w:hAnsi="Arial" w:cs="Arial"/>
              </w:rPr>
            </w:pPr>
            <w:r w:rsidRPr="00AC35DB">
              <w:rPr>
                <w:rFonts w:ascii="Arial" w:hAnsi="Arial" w:cs="Arial"/>
              </w:rPr>
              <w:t>„NIE”</w:t>
            </w:r>
            <w:r w:rsidR="00404ED5">
              <w:rPr>
                <w:rFonts w:ascii="Arial" w:hAnsi="Arial" w:cs="Arial"/>
              </w:rPr>
              <w:t>.</w:t>
            </w:r>
          </w:p>
        </w:tc>
        <w:tc>
          <w:tcPr>
            <w:tcW w:w="1607" w:type="dxa"/>
          </w:tcPr>
          <w:p w:rsidRPr="00AC35DB" w:rsidR="00273B82" w:rsidP="00273B82" w:rsidRDefault="00273B82" w14:paraId="2C2F4D14" w14:textId="7CC33EAE">
            <w:pPr>
              <w:spacing w:line="360" w:lineRule="auto"/>
              <w:rPr>
                <w:rFonts w:ascii="Arial" w:hAnsi="Arial" w:cs="Arial"/>
              </w:rPr>
            </w:pPr>
            <w:r w:rsidRPr="00AC35DB">
              <w:rPr>
                <w:rFonts w:ascii="Arial" w:hAnsi="Arial" w:cs="Arial"/>
              </w:rPr>
              <w:t>Nie dotyczy</w:t>
            </w:r>
            <w:r w:rsidR="00404ED5">
              <w:rPr>
                <w:rFonts w:ascii="Arial" w:hAnsi="Arial" w:cs="Arial"/>
              </w:rPr>
              <w:t>.</w:t>
            </w:r>
          </w:p>
        </w:tc>
      </w:tr>
    </w:tbl>
    <w:p w:rsidR="005F463B" w:rsidP="00E04CDB" w:rsidRDefault="005F463B" w14:paraId="56BDCD3E" w14:textId="184CF99F">
      <w:pPr>
        <w:pStyle w:val="Nagwek2"/>
        <w:spacing w:line="360" w:lineRule="auto"/>
      </w:pPr>
      <w:r>
        <w:t xml:space="preserve">Kryteria </w:t>
      </w:r>
      <w:r w:rsidR="00AE22AA">
        <w:t xml:space="preserve">szczegółowe </w:t>
      </w:r>
      <w:r>
        <w:t>dostępu</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a szczegółowe dostępu"/>
        <w:tblDescription w:val="Tabela zawiera pięć kryteriów szczegółowych dostępu. Kryteria te muszą być spełnione, aby wnioskowany projekt mógł być dofinansowany."/>
      </w:tblPr>
      <w:tblGrid>
        <w:gridCol w:w="704"/>
        <w:gridCol w:w="2268"/>
        <w:gridCol w:w="5387"/>
        <w:gridCol w:w="2409"/>
        <w:gridCol w:w="1814"/>
        <w:gridCol w:w="1588"/>
      </w:tblGrid>
      <w:tr w:rsidRPr="00A02874" w:rsidR="005F463B" w:rsidTr="0000076A" w14:paraId="02BAE2A5" w14:textId="77777777">
        <w:trPr>
          <w:tblHeader/>
        </w:trPr>
        <w:tc>
          <w:tcPr>
            <w:tcW w:w="704" w:type="dxa"/>
            <w:shd w:val="clear" w:color="auto" w:fill="D0CECE"/>
          </w:tcPr>
          <w:p w:rsidRPr="00B61998" w:rsidR="005F463B" w:rsidP="00D141FE" w:rsidRDefault="005F463B" w14:paraId="4A77AB00" w14:textId="77777777">
            <w:pPr>
              <w:pStyle w:val="Akapitzlist"/>
              <w:spacing w:line="360" w:lineRule="auto"/>
              <w:ind w:left="22"/>
              <w:rPr>
                <w:rFonts w:ascii="Arial" w:hAnsi="Arial" w:cs="Arial"/>
                <w:b/>
              </w:rPr>
            </w:pPr>
            <w:r w:rsidRPr="00B61998">
              <w:rPr>
                <w:rFonts w:ascii="Arial" w:hAnsi="Arial" w:cs="Arial"/>
                <w:b/>
              </w:rPr>
              <w:t>Lp.</w:t>
            </w:r>
          </w:p>
        </w:tc>
        <w:tc>
          <w:tcPr>
            <w:tcW w:w="2268" w:type="dxa"/>
            <w:shd w:val="clear" w:color="auto" w:fill="D0CECE"/>
          </w:tcPr>
          <w:p w:rsidRPr="001E495D" w:rsidR="005F463B" w:rsidP="00D141FE" w:rsidRDefault="005F463B" w14:paraId="6BE7F2EB"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1E495D" w:rsidR="005F463B" w:rsidP="005F463B" w:rsidRDefault="005F463B" w14:paraId="3C5F0BFF"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rsidRPr="00B61998" w:rsidR="005F463B" w:rsidP="00D141FE" w:rsidRDefault="005F463B" w14:paraId="255BFB66"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5F463B" w:rsidP="00D141FE" w:rsidRDefault="005F463B" w14:paraId="54C82FA7"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5F463B" w:rsidP="00D141FE" w:rsidRDefault="005F463B" w14:paraId="1ED8EAF8" w14:textId="77777777">
            <w:pPr>
              <w:spacing w:line="360" w:lineRule="auto"/>
              <w:rPr>
                <w:rFonts w:ascii="Arial" w:hAnsi="Arial" w:cs="Arial"/>
                <w:b/>
              </w:rPr>
            </w:pPr>
            <w:r w:rsidRPr="00B61998">
              <w:rPr>
                <w:rFonts w:ascii="Arial" w:hAnsi="Arial" w:cs="Arial"/>
                <w:b/>
              </w:rPr>
              <w:t>Szczególne znaczenie kryterium</w:t>
            </w:r>
          </w:p>
        </w:tc>
      </w:tr>
      <w:tr w:rsidRPr="00A02874" w:rsidR="00DD377D" w:rsidTr="0000076A" w14:paraId="0E5D2C6B" w14:textId="77777777">
        <w:tc>
          <w:tcPr>
            <w:tcW w:w="704" w:type="dxa"/>
          </w:tcPr>
          <w:p w:rsidRPr="005F463B" w:rsidR="00DD377D" w:rsidP="00987AE8" w:rsidRDefault="00DD377D" w14:paraId="56959068" w14:textId="77777777">
            <w:pPr>
              <w:pStyle w:val="Akapitzlist"/>
              <w:numPr>
                <w:ilvl w:val="0"/>
                <w:numId w:val="4"/>
              </w:numPr>
              <w:spacing w:line="360" w:lineRule="auto"/>
              <w:rPr>
                <w:rFonts w:ascii="Arial" w:hAnsi="Arial" w:cs="Arial"/>
              </w:rPr>
            </w:pPr>
          </w:p>
        </w:tc>
        <w:tc>
          <w:tcPr>
            <w:tcW w:w="2268" w:type="dxa"/>
          </w:tcPr>
          <w:p w:rsidRPr="00FE4492" w:rsidR="00DD377D" w:rsidP="00DD377D" w:rsidRDefault="00DD377D" w14:paraId="42D1D607" w14:textId="77777777">
            <w:pPr>
              <w:spacing w:after="120" w:line="360" w:lineRule="auto"/>
              <w:contextualSpacing/>
              <w:rPr>
                <w:rFonts w:ascii="Arial" w:hAnsi="Arial" w:cs="Arial"/>
              </w:rPr>
            </w:pPr>
            <w:r w:rsidRPr="00FE4492">
              <w:rPr>
                <w:rFonts w:ascii="Arial" w:hAnsi="Arial" w:cs="Arial"/>
              </w:rPr>
              <w:t>Formy wsparcia</w:t>
            </w:r>
          </w:p>
        </w:tc>
        <w:tc>
          <w:tcPr>
            <w:tcW w:w="5387" w:type="dxa"/>
          </w:tcPr>
          <w:p w:rsidRPr="00FE4492" w:rsidR="00720B85" w:rsidP="00720B85" w:rsidRDefault="00720B85" w14:paraId="070C98C6" w14:textId="0701C89F">
            <w:pPr>
              <w:spacing w:before="131" w:line="360" w:lineRule="auto"/>
              <w:ind w:right="113"/>
              <w:contextualSpacing/>
              <w:rPr>
                <w:rFonts w:ascii="Arial" w:hAnsi="Arial" w:cs="Arial"/>
                <w:spacing w:val="-2"/>
              </w:rPr>
            </w:pPr>
            <w:r w:rsidRPr="00FE4492">
              <w:rPr>
                <w:rFonts w:ascii="Arial" w:hAnsi="Arial" w:cs="Arial"/>
                <w:spacing w:val="-2"/>
              </w:rPr>
              <w:t>Wsparcie (szkolenia/studia podyplomowe) prowadzące do</w:t>
            </w:r>
            <w:r w:rsidRPr="00FE4492">
              <w:rPr>
                <w:rFonts w:ascii="Arial" w:hAnsi="Arial" w:cs="Arial"/>
              </w:rPr>
              <w:t xml:space="preserve"> nabycia kwalifikacji lub nabycia/podniesienia kompetencji</w:t>
            </w:r>
            <w:r w:rsidRPr="00FE4492">
              <w:rPr>
                <w:rFonts w:ascii="Arial" w:hAnsi="Arial" w:cs="Arial"/>
                <w:spacing w:val="-2"/>
              </w:rPr>
              <w:t xml:space="preserve"> pracowników jednostek samorządu terytorialnego</w:t>
            </w:r>
            <w:r>
              <w:rPr>
                <w:rFonts w:ascii="Arial" w:hAnsi="Arial" w:cs="Arial"/>
              </w:rPr>
              <w:t xml:space="preserve"> oraz ich jednostek organizacyjnych (dla których nie są przewidziane inne programy/formy wsparcia) oraz pracowników Związków ZIT województwa śląskiego a także Związku </w:t>
            </w:r>
            <w:r w:rsidRPr="00E54A72">
              <w:rPr>
                <w:rFonts w:ascii="Arial" w:hAnsi="Arial" w:cs="Arial"/>
                <w:spacing w:val="-2"/>
              </w:rPr>
              <w:t>metropolitalnego</w:t>
            </w:r>
            <w:r>
              <w:rPr>
                <w:rFonts w:ascii="Arial" w:hAnsi="Arial" w:cs="Arial"/>
                <w:spacing w:val="-2"/>
              </w:rPr>
              <w:t xml:space="preserve"> </w:t>
            </w:r>
            <w:r>
              <w:rPr>
                <w:rFonts w:ascii="Arial" w:hAnsi="Arial"/>
                <w:spacing w:val="-2"/>
              </w:rPr>
              <w:t>(jeśli dotyczy)</w:t>
            </w:r>
            <w:r>
              <w:rPr>
                <w:rFonts w:ascii="Arial" w:hAnsi="Arial" w:cs="Arial"/>
                <w:spacing w:val="-2"/>
              </w:rPr>
              <w:t xml:space="preserve">, </w:t>
            </w:r>
            <w:r w:rsidRPr="00FE4492">
              <w:rPr>
                <w:rFonts w:ascii="Arial" w:hAnsi="Arial" w:cs="Arial"/>
                <w:spacing w:val="-2"/>
              </w:rPr>
              <w:t xml:space="preserve">realizowane jest zgodnie z </w:t>
            </w:r>
            <w:hyperlink w:history="1" r:id="rId31">
              <w:r w:rsidRPr="001E1196">
                <w:rPr>
                  <w:rStyle w:val="Hipercze"/>
                  <w:rFonts w:ascii="Arial" w:hAnsi="Arial" w:cs="Arial"/>
                  <w:spacing w:val="-2"/>
                </w:rPr>
                <w:t>Wytycznymi dotyczącymi realizacji projektów z udziałem środków EFS+ w regionalnych programach na lata 2021-2027</w:t>
              </w:r>
            </w:hyperlink>
            <w:r w:rsidRPr="00FE4492">
              <w:rPr>
                <w:rFonts w:ascii="Arial" w:hAnsi="Arial" w:cs="Arial"/>
                <w:spacing w:val="-2"/>
              </w:rPr>
              <w:t xml:space="preserve"> z</w:t>
            </w:r>
            <w:r>
              <w:rPr>
                <w:rFonts w:ascii="Arial" w:hAnsi="Arial" w:cs="Arial"/>
                <w:spacing w:val="-2"/>
              </w:rPr>
              <w:t> </w:t>
            </w:r>
            <w:r w:rsidRPr="00FE4492">
              <w:rPr>
                <w:rFonts w:ascii="Arial" w:hAnsi="Arial" w:cs="Arial"/>
                <w:spacing w:val="-2"/>
              </w:rPr>
              <w:t>zastosowaniem odst</w:t>
            </w:r>
            <w:r>
              <w:rPr>
                <w:rFonts w:ascii="Arial" w:hAnsi="Arial" w:cs="Arial"/>
                <w:spacing w:val="-2"/>
              </w:rPr>
              <w:t xml:space="preserve">ępstwa, tj. </w:t>
            </w:r>
            <w:r w:rsidRPr="00FE4492">
              <w:rPr>
                <w:rFonts w:ascii="Arial" w:hAnsi="Arial" w:cs="Arial"/>
                <w:spacing w:val="-2"/>
              </w:rPr>
              <w:t>poza Bazą Usług R</w:t>
            </w:r>
            <w:r>
              <w:rPr>
                <w:rFonts w:ascii="Arial" w:hAnsi="Arial" w:cs="Arial"/>
                <w:spacing w:val="-2"/>
              </w:rPr>
              <w:t>o</w:t>
            </w:r>
            <w:r w:rsidRPr="00FE4492">
              <w:rPr>
                <w:rFonts w:ascii="Arial" w:hAnsi="Arial" w:cs="Arial"/>
                <w:spacing w:val="-2"/>
              </w:rPr>
              <w:t>zwojowych.</w:t>
            </w:r>
          </w:p>
          <w:p w:rsidR="00DD377D" w:rsidP="00DD377D" w:rsidRDefault="00DD377D" w14:paraId="094D8953" w14:textId="37DF5B87">
            <w:pPr>
              <w:spacing w:after="0" w:line="360" w:lineRule="auto"/>
              <w:rPr>
                <w:rFonts w:ascii="Arial" w:hAnsi="Arial"/>
              </w:rPr>
            </w:pPr>
            <w:r w:rsidRPr="00FE4492">
              <w:rPr>
                <w:rFonts w:ascii="Arial" w:hAnsi="Arial" w:cs="Arial"/>
                <w:spacing w:val="-2"/>
              </w:rPr>
              <w:t xml:space="preserve">Wnioskodawca zapewnia organizację wsparcia zgodnie z diagnozą potrzeb pracowników oraz </w:t>
            </w:r>
            <w:r w:rsidR="004677D5">
              <w:rPr>
                <w:rFonts w:ascii="Arial" w:hAnsi="Arial" w:cs="Arial"/>
                <w:spacing w:val="-2"/>
              </w:rPr>
              <w:t>z </w:t>
            </w:r>
            <w:r w:rsidRPr="00FE4492">
              <w:rPr>
                <w:rFonts w:ascii="Arial" w:hAnsi="Arial" w:cs="Arial"/>
                <w:spacing w:val="-2"/>
              </w:rPr>
              <w:t xml:space="preserve">zastosowaniem reżimu </w:t>
            </w:r>
            <w:hyperlink w:history="1" r:id="rId32">
              <w:r w:rsidRPr="001E1196">
                <w:rPr>
                  <w:rStyle w:val="Hipercze"/>
                  <w:rFonts w:ascii="Arial" w:hAnsi="Arial" w:cs="Arial"/>
                  <w:spacing w:val="-2"/>
                </w:rPr>
                <w:t xml:space="preserve">ustawy </w:t>
              </w:r>
              <w:r w:rsidRPr="001E1196">
                <w:rPr>
                  <w:rStyle w:val="Hipercze"/>
                  <w:rFonts w:ascii="Arial" w:hAnsi="Arial"/>
                  <w:spacing w:val="-2"/>
                </w:rPr>
                <w:t>Prawo Zamówień Publicznych</w:t>
              </w:r>
            </w:hyperlink>
            <w:r w:rsidRPr="00422CC6">
              <w:rPr>
                <w:rFonts w:ascii="Arial" w:hAnsi="Arial" w:cs="Arial"/>
                <w:lang w:eastAsia="pl-PL"/>
              </w:rPr>
              <w:t xml:space="preserve"> </w:t>
            </w:r>
            <w:r w:rsidRPr="00210C41">
              <w:rPr>
                <w:rFonts w:ascii="Arial" w:hAnsi="Arial" w:cs="Arial"/>
                <w:spacing w:val="-2"/>
              </w:rPr>
              <w:t xml:space="preserve">lub zgodnie z zasadą konkurencyjności, </w:t>
            </w:r>
            <w:r w:rsidRPr="00210C41">
              <w:rPr>
                <w:rFonts w:ascii="Arial" w:hAnsi="Arial" w:cs="Arial"/>
                <w:spacing w:val="-2"/>
              </w:rPr>
              <w:t>której procedurę określają</w:t>
            </w:r>
            <w:r w:rsidRPr="00422CC6">
              <w:rPr>
                <w:rFonts w:ascii="Arial" w:hAnsi="Arial" w:cs="Arial"/>
                <w:i/>
                <w:spacing w:val="-2"/>
              </w:rPr>
              <w:t xml:space="preserve"> </w:t>
            </w:r>
            <w:hyperlink w:history="1" r:id="rId33">
              <w:r w:rsidRPr="001E1196">
                <w:rPr>
                  <w:rStyle w:val="Hipercze"/>
                  <w:rFonts w:ascii="Arial" w:hAnsi="Arial" w:cs="Arial"/>
                  <w:spacing w:val="-2"/>
                </w:rPr>
                <w:t>Wytyczne dotyczące kwalifikowalności wydatków na lata 2021-2027</w:t>
              </w:r>
            </w:hyperlink>
            <w:r w:rsidRPr="00210C41">
              <w:rPr>
                <w:rFonts w:ascii="Arial" w:hAnsi="Arial" w:cs="Arial"/>
                <w:spacing w:val="-2"/>
              </w:rPr>
              <w:t>.</w:t>
            </w:r>
            <w:r w:rsidRPr="00FE4492">
              <w:rPr>
                <w:rFonts w:ascii="Arial" w:hAnsi="Arial" w:cs="Arial"/>
                <w:i/>
                <w:spacing w:val="-2"/>
              </w:rPr>
              <w:t xml:space="preserve"> </w:t>
            </w:r>
            <w:r w:rsidRPr="00FE4492">
              <w:rPr>
                <w:rFonts w:ascii="Arial" w:hAnsi="Arial" w:cs="Arial"/>
                <w:spacing w:val="-2"/>
              </w:rPr>
              <w:t xml:space="preserve">Obowiązek stosowania ustawy PZP wynika wprost </w:t>
            </w:r>
            <w:r w:rsidR="004677D5">
              <w:rPr>
                <w:rFonts w:ascii="Arial" w:hAnsi="Arial" w:cs="Arial"/>
                <w:spacing w:val="-2"/>
              </w:rPr>
              <w:t>z </w:t>
            </w:r>
            <w:r w:rsidRPr="00FE4492">
              <w:rPr>
                <w:rFonts w:ascii="Arial" w:hAnsi="Arial" w:cs="Arial"/>
                <w:spacing w:val="-2"/>
              </w:rPr>
              <w:t>art.</w:t>
            </w:r>
            <w:r w:rsidR="001E1196">
              <w:rPr>
                <w:rFonts w:ascii="Arial" w:hAnsi="Arial" w:cs="Arial"/>
                <w:spacing w:val="-2"/>
              </w:rPr>
              <w:t xml:space="preserve"> </w:t>
            </w:r>
            <w:r w:rsidRPr="00FE4492">
              <w:rPr>
                <w:rFonts w:ascii="Arial" w:hAnsi="Arial" w:cs="Arial"/>
                <w:spacing w:val="-2"/>
              </w:rPr>
              <w:t>4 – 6 niniejszej ustawy.</w:t>
            </w:r>
          </w:p>
          <w:p w:rsidRPr="00FE4492" w:rsidR="00DD377D" w:rsidP="00DD377D" w:rsidRDefault="00DD377D" w14:paraId="7E99DAC3" w14:textId="005BF346">
            <w:pPr>
              <w:spacing w:after="120" w:line="360" w:lineRule="auto"/>
              <w:ind w:right="122"/>
              <w:contextualSpacing/>
              <w:rPr>
                <w:rFonts w:ascii="Arial" w:hAnsi="Arial" w:cs="Arial"/>
                <w:spacing w:val="-5"/>
              </w:rPr>
            </w:pPr>
            <w:r w:rsidRPr="00FE4492">
              <w:rPr>
                <w:rFonts w:ascii="Arial" w:hAnsi="Arial" w:cs="Arial"/>
                <w:spacing w:val="-5"/>
              </w:rPr>
              <w:t xml:space="preserve">Kryterium weryfikowane przez oceniającego na podstawie zapisów wniosku o dofinansowanie </w:t>
            </w:r>
            <w:r w:rsidR="004677D5">
              <w:rPr>
                <w:rFonts w:ascii="Arial" w:hAnsi="Arial" w:cs="Arial"/>
              </w:rPr>
              <w:t>i </w:t>
            </w:r>
            <w:r w:rsidRPr="00FE4492">
              <w:rPr>
                <w:rFonts w:ascii="Arial" w:hAnsi="Arial" w:cs="Arial"/>
              </w:rPr>
              <w:t xml:space="preserve">deklaracji </w:t>
            </w:r>
            <w:r>
              <w:rPr>
                <w:rFonts w:ascii="Arial" w:hAnsi="Arial" w:cs="Arial"/>
              </w:rPr>
              <w:t>w</w:t>
            </w:r>
            <w:r w:rsidRPr="00FE4492">
              <w:rPr>
                <w:rFonts w:ascii="Arial" w:hAnsi="Arial" w:cs="Arial"/>
              </w:rPr>
              <w:t>nioskodawcy.</w:t>
            </w:r>
          </w:p>
        </w:tc>
        <w:tc>
          <w:tcPr>
            <w:tcW w:w="2409" w:type="dxa"/>
          </w:tcPr>
          <w:p w:rsidRPr="00AC35DB" w:rsidR="00DD377D" w:rsidP="00DD377D" w:rsidRDefault="00DD377D" w14:paraId="6F6A7215" w14:textId="3EFED9BA">
            <w:pPr>
              <w:spacing w:line="360" w:lineRule="auto"/>
              <w:rPr>
                <w:rFonts w:ascii="Arial" w:hAnsi="Arial" w:cs="Arial"/>
              </w:rPr>
            </w:pPr>
            <w:r>
              <w:rPr>
                <w:rFonts w:ascii="Arial" w:hAnsi="Arial" w:cs="Arial"/>
              </w:rPr>
              <w:t>TAK</w:t>
            </w:r>
            <w:r w:rsidR="004677D5">
              <w:rPr>
                <w:rFonts w:ascii="Arial" w:hAnsi="Arial" w:cs="Arial"/>
              </w:rPr>
              <w:t>.</w:t>
            </w:r>
          </w:p>
          <w:p w:rsidRPr="00AC35DB" w:rsidR="00DD377D" w:rsidP="00DD377D" w:rsidRDefault="00DD377D" w14:paraId="61A78A96" w14:textId="77777777">
            <w:pPr>
              <w:spacing w:line="360" w:lineRule="auto"/>
              <w:rPr>
                <w:rFonts w:ascii="Arial" w:hAnsi="Arial" w:cs="Arial"/>
              </w:rPr>
            </w:pPr>
            <w:r w:rsidRPr="00AC35DB">
              <w:rPr>
                <w:rFonts w:ascii="Arial" w:hAnsi="Arial" w:cs="Arial"/>
              </w:rPr>
              <w:t>Wnioskodawca ma możliwość uzupełnienia/ poprawy projektu w zakresie koniecznym do oceny spełnienia kryterium.</w:t>
            </w:r>
          </w:p>
        </w:tc>
        <w:tc>
          <w:tcPr>
            <w:tcW w:w="1814" w:type="dxa"/>
          </w:tcPr>
          <w:p w:rsidRPr="00AC35DB" w:rsidR="00DD377D" w:rsidP="00DD377D" w:rsidRDefault="00DD377D" w14:paraId="737C792D" w14:textId="77777777">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rsidRPr="00AC35DB" w:rsidR="00DD377D" w:rsidP="00DD377D" w:rsidRDefault="00DD377D" w14:paraId="0941A7A4"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DD377D" w:rsidP="00DD377D" w:rsidRDefault="00DD377D" w14:paraId="36C8EE75" w14:textId="45ACBC80">
            <w:pPr>
              <w:spacing w:line="360" w:lineRule="auto"/>
              <w:rPr>
                <w:rFonts w:ascii="Arial" w:hAnsi="Arial" w:cs="Arial"/>
              </w:rPr>
            </w:pPr>
            <w:r w:rsidRPr="00AC35DB">
              <w:rPr>
                <w:rFonts w:ascii="Arial" w:hAnsi="Arial" w:cs="Arial"/>
              </w:rPr>
              <w:t>„TAK”</w:t>
            </w:r>
            <w:r w:rsidR="004677D5">
              <w:rPr>
                <w:rFonts w:ascii="Arial" w:hAnsi="Arial" w:cs="Arial"/>
              </w:rPr>
              <w:t>;</w:t>
            </w:r>
          </w:p>
          <w:p w:rsidRPr="00AC35DB" w:rsidR="00DD377D" w:rsidP="00DD377D" w:rsidRDefault="00DD377D" w14:paraId="5570DAF7" w14:textId="56328AA7">
            <w:pPr>
              <w:spacing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rsidRPr="00AC35DB" w:rsidR="00DD377D" w:rsidP="00DD377D" w:rsidRDefault="00DD377D" w14:paraId="658D151D" w14:textId="697E2ECA">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rsidRPr="00AC35DB" w:rsidR="00DD377D" w:rsidP="00DD377D" w:rsidRDefault="00DD377D" w14:paraId="706FDC23" w14:textId="20FCC4B5">
            <w:pPr>
              <w:spacing w:line="360" w:lineRule="auto"/>
              <w:rPr>
                <w:rFonts w:ascii="Arial" w:hAnsi="Arial" w:cs="Arial"/>
              </w:rPr>
            </w:pPr>
            <w:r w:rsidRPr="00AC35DB">
              <w:rPr>
                <w:rFonts w:ascii="Arial" w:hAnsi="Arial" w:cs="Arial"/>
              </w:rPr>
              <w:t>Nie dotyczy</w:t>
            </w:r>
            <w:r w:rsidR="004677D5">
              <w:rPr>
                <w:rFonts w:ascii="Arial" w:hAnsi="Arial" w:cs="Arial"/>
              </w:rPr>
              <w:t>.</w:t>
            </w:r>
          </w:p>
        </w:tc>
      </w:tr>
      <w:tr w:rsidRPr="00A02874" w:rsidR="00553E00" w:rsidTr="0000076A" w14:paraId="2F62A6F3" w14:textId="77777777">
        <w:tc>
          <w:tcPr>
            <w:tcW w:w="704" w:type="dxa"/>
          </w:tcPr>
          <w:p w:rsidRPr="00A02874" w:rsidR="00553E00" w:rsidP="00987AE8" w:rsidRDefault="00553E00" w14:paraId="277DC888" w14:textId="77777777">
            <w:pPr>
              <w:pStyle w:val="Akapitzlist"/>
              <w:numPr>
                <w:ilvl w:val="0"/>
                <w:numId w:val="4"/>
              </w:numPr>
              <w:spacing w:line="360" w:lineRule="auto"/>
              <w:rPr>
                <w:rFonts w:ascii="Arial" w:hAnsi="Arial" w:cs="Arial"/>
              </w:rPr>
            </w:pPr>
          </w:p>
        </w:tc>
        <w:tc>
          <w:tcPr>
            <w:tcW w:w="2268" w:type="dxa"/>
          </w:tcPr>
          <w:p w:rsidRPr="00FE4492" w:rsidR="00553E00" w:rsidP="00553E00" w:rsidRDefault="00553E00" w14:paraId="1F82E412" w14:textId="77777777">
            <w:pPr>
              <w:pStyle w:val="Default"/>
              <w:spacing w:line="360" w:lineRule="auto"/>
              <w:rPr>
                <w:rFonts w:eastAsia="Times New Roman"/>
                <w:sz w:val="22"/>
                <w:szCs w:val="22"/>
                <w:lang w:eastAsia="pl-PL"/>
              </w:rPr>
            </w:pPr>
            <w:r w:rsidRPr="00FE4492">
              <w:rPr>
                <w:rFonts w:eastAsia="Times New Roman"/>
                <w:sz w:val="22"/>
                <w:szCs w:val="22"/>
                <w:lang w:eastAsia="pl-PL"/>
              </w:rPr>
              <w:t>Diagnoza potrzeb</w:t>
            </w:r>
          </w:p>
        </w:tc>
        <w:tc>
          <w:tcPr>
            <w:tcW w:w="5387" w:type="dxa"/>
          </w:tcPr>
          <w:p w:rsidRPr="00BD74B1" w:rsidR="00720B85" w:rsidP="00720B85" w:rsidRDefault="00720B85" w14:paraId="7B745822" w14:textId="77777777">
            <w:pPr>
              <w:pStyle w:val="Default"/>
              <w:spacing w:after="240" w:line="360" w:lineRule="auto"/>
              <w:ind w:left="34"/>
              <w:rPr>
                <w:spacing w:val="-2"/>
                <w:sz w:val="22"/>
                <w:szCs w:val="22"/>
              </w:rPr>
            </w:pPr>
            <w:r w:rsidRPr="00C62AB4">
              <w:rPr>
                <w:sz w:val="22"/>
                <w:szCs w:val="22"/>
              </w:rPr>
              <w:t>Wsparcie udzielane w projekcie odpowiada na potrzeby pracowników jednostek samorządu terytorialnego</w:t>
            </w:r>
            <w:r w:rsidRPr="00B1031C">
              <w:rPr>
                <w:sz w:val="22"/>
                <w:szCs w:val="22"/>
              </w:rPr>
              <w:t xml:space="preserve"> oraz ich jednostek organizacyjnych (dla których nie są przewidziane inne programy/formy wsparcia) oraz pracowników Związków ZIT województwa śląskiego a także Związku </w:t>
            </w:r>
            <w:r w:rsidRPr="00B1031C">
              <w:rPr>
                <w:spacing w:val="-2"/>
                <w:sz w:val="22"/>
                <w:szCs w:val="22"/>
              </w:rPr>
              <w:t>metropolitalnego (jeśli dotyczy)</w:t>
            </w:r>
            <w:r w:rsidRPr="00BD74B1">
              <w:rPr>
                <w:spacing w:val="-2"/>
                <w:sz w:val="22"/>
                <w:szCs w:val="22"/>
              </w:rPr>
              <w:t>.</w:t>
            </w:r>
          </w:p>
          <w:p w:rsidRPr="00AC35DB" w:rsidR="00553E00" w:rsidP="00720B85" w:rsidRDefault="00720B85" w14:paraId="39660923" w14:textId="77777777">
            <w:pPr>
              <w:pStyle w:val="Default"/>
              <w:spacing w:after="240" w:line="360" w:lineRule="auto"/>
              <w:ind w:left="34"/>
              <w:rPr>
                <w:sz w:val="22"/>
                <w:szCs w:val="22"/>
              </w:rPr>
            </w:pPr>
            <w:r w:rsidRPr="00BD74B1">
              <w:rPr>
                <w:spacing w:val="-2"/>
                <w:sz w:val="22"/>
                <w:szCs w:val="22"/>
              </w:rPr>
              <w:t xml:space="preserve">Oznacza to, że wnioskodawca ma obowiązek przeprowadzić diagnozę potrzeb pracowników, uwzględniającą w szczególności potrzebę zdobycia </w:t>
            </w:r>
            <w:r w:rsidRPr="00BD74B1">
              <w:rPr>
                <w:spacing w:val="-2"/>
                <w:sz w:val="22"/>
                <w:szCs w:val="22"/>
              </w:rPr>
              <w:t xml:space="preserve">kwalifikacji lub zdobycia/podniesienia kompetencji cyfrowych i niezbędnych do </w:t>
            </w:r>
            <w:r w:rsidRPr="001136C1">
              <w:rPr>
                <w:spacing w:val="-2"/>
                <w:sz w:val="22"/>
                <w:szCs w:val="22"/>
              </w:rPr>
              <w:t>świadczenia usług na rzecz mieszkańców w zakresie zielonej gospodarki</w:t>
            </w:r>
            <w:r w:rsidRPr="00BD74B1">
              <w:rPr>
                <w:spacing w:val="-2"/>
                <w:sz w:val="22"/>
                <w:szCs w:val="22"/>
              </w:rPr>
              <w:t>.</w:t>
            </w:r>
          </w:p>
        </w:tc>
        <w:tc>
          <w:tcPr>
            <w:tcW w:w="2409" w:type="dxa"/>
          </w:tcPr>
          <w:p w:rsidRPr="00AC35DB" w:rsidR="00553E00" w:rsidP="00553E00" w:rsidRDefault="00553E00" w14:paraId="1A795610" w14:textId="6AF4C99D">
            <w:pPr>
              <w:spacing w:line="360" w:lineRule="auto"/>
              <w:rPr>
                <w:rFonts w:ascii="Arial" w:hAnsi="Arial" w:cs="Arial"/>
              </w:rPr>
            </w:pPr>
            <w:r>
              <w:rPr>
                <w:rFonts w:ascii="Arial" w:hAnsi="Arial" w:cs="Arial"/>
              </w:rPr>
              <w:t>TAK</w:t>
            </w:r>
            <w:r w:rsidR="004677D5">
              <w:rPr>
                <w:rFonts w:ascii="Arial" w:hAnsi="Arial" w:cs="Arial"/>
              </w:rPr>
              <w:t>.</w:t>
            </w:r>
          </w:p>
          <w:p w:rsidRPr="00AC35DB" w:rsidR="00553E00" w:rsidP="00553E00" w:rsidRDefault="00553E00" w14:paraId="3BE76F31" w14:textId="77777777">
            <w:pPr>
              <w:spacing w:line="360" w:lineRule="auto"/>
              <w:rPr>
                <w:rFonts w:ascii="Arial" w:hAnsi="Arial" w:cs="Arial"/>
              </w:rPr>
            </w:pPr>
            <w:r w:rsidRPr="00AC35DB">
              <w:rPr>
                <w:rFonts w:ascii="Arial" w:hAnsi="Arial" w:cs="Arial"/>
              </w:rPr>
              <w:t>Wnioskodawca ma możliwość uzupełnienia/ poprawy projektu w zakresie koniecznym do oceny spełnienia kryterium.</w:t>
            </w:r>
          </w:p>
        </w:tc>
        <w:tc>
          <w:tcPr>
            <w:tcW w:w="1814" w:type="dxa"/>
          </w:tcPr>
          <w:p w:rsidRPr="00AC35DB" w:rsidR="00553E00" w:rsidP="00553E00" w:rsidRDefault="00553E00" w14:paraId="38A17A4D" w14:textId="77777777">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rsidRPr="00AC35DB" w:rsidR="00553E00" w:rsidP="00553E00" w:rsidRDefault="00553E00" w14:paraId="25DDAB19"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553E00" w:rsidP="00553E00" w:rsidRDefault="00553E00" w14:paraId="43F9B0BA" w14:textId="1C4DD2F4">
            <w:pPr>
              <w:spacing w:line="360" w:lineRule="auto"/>
              <w:rPr>
                <w:rFonts w:ascii="Arial" w:hAnsi="Arial" w:cs="Arial"/>
              </w:rPr>
            </w:pPr>
            <w:r w:rsidRPr="00AC35DB">
              <w:rPr>
                <w:rFonts w:ascii="Arial" w:hAnsi="Arial" w:cs="Arial"/>
              </w:rPr>
              <w:t>„TAK”</w:t>
            </w:r>
            <w:r w:rsidR="004677D5">
              <w:rPr>
                <w:rFonts w:ascii="Arial" w:hAnsi="Arial" w:cs="Arial"/>
              </w:rPr>
              <w:t>;</w:t>
            </w:r>
          </w:p>
          <w:p w:rsidRPr="00AC35DB" w:rsidR="00553E00" w:rsidP="00553E00" w:rsidRDefault="00553E00" w14:paraId="5CFDB6D2" w14:textId="0B78A0D1">
            <w:pPr>
              <w:spacing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rsidRPr="00AC35DB" w:rsidR="00553E00" w:rsidP="00553E00" w:rsidRDefault="00553E00" w14:paraId="0C5B7BAC" w14:textId="6E55E22E">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rsidRPr="00AC35DB" w:rsidR="00553E00" w:rsidP="00553E00" w:rsidRDefault="00553E00" w14:paraId="2CA41FBF" w14:textId="1A1826A9">
            <w:pPr>
              <w:spacing w:line="360" w:lineRule="auto"/>
              <w:rPr>
                <w:rFonts w:ascii="Arial" w:hAnsi="Arial" w:cs="Arial"/>
              </w:rPr>
            </w:pPr>
            <w:r w:rsidRPr="00AC35DB">
              <w:rPr>
                <w:rFonts w:ascii="Arial" w:hAnsi="Arial" w:cs="Arial"/>
              </w:rPr>
              <w:t>Nie dotyczy</w:t>
            </w:r>
            <w:r w:rsidR="004677D5">
              <w:rPr>
                <w:rFonts w:ascii="Arial" w:hAnsi="Arial" w:cs="Arial"/>
              </w:rPr>
              <w:t>.</w:t>
            </w:r>
          </w:p>
        </w:tc>
      </w:tr>
      <w:tr w:rsidRPr="00A02874" w:rsidR="00553E00" w:rsidTr="0000076A" w14:paraId="3AAD97D6" w14:textId="77777777">
        <w:tc>
          <w:tcPr>
            <w:tcW w:w="704" w:type="dxa"/>
          </w:tcPr>
          <w:p w:rsidRPr="0000076A" w:rsidR="00553E00" w:rsidP="0000076A" w:rsidRDefault="0000076A" w14:paraId="76AB7378" w14:textId="77777777">
            <w:pPr>
              <w:spacing w:line="360" w:lineRule="auto"/>
              <w:ind w:left="284"/>
              <w:rPr>
                <w:rFonts w:ascii="Arial" w:hAnsi="Arial" w:cs="Arial"/>
              </w:rPr>
            </w:pPr>
            <w:r>
              <w:rPr>
                <w:rFonts w:ascii="Arial" w:hAnsi="Arial" w:cs="Arial"/>
              </w:rPr>
              <w:t>3.</w:t>
            </w:r>
          </w:p>
        </w:tc>
        <w:tc>
          <w:tcPr>
            <w:tcW w:w="2268" w:type="dxa"/>
          </w:tcPr>
          <w:p w:rsidRPr="00FE4492" w:rsidR="00553E00" w:rsidP="00553E00" w:rsidRDefault="00553E00" w14:paraId="2A79AF77" w14:textId="6731F2AD">
            <w:pPr>
              <w:spacing w:after="120" w:line="360" w:lineRule="auto"/>
              <w:contextualSpacing/>
              <w:rPr>
                <w:rFonts w:ascii="Arial" w:hAnsi="Arial" w:cs="Arial"/>
              </w:rPr>
            </w:pPr>
            <w:r w:rsidRPr="00FE4492">
              <w:rPr>
                <w:rFonts w:ascii="Arial" w:hAnsi="Arial" w:cs="Arial"/>
              </w:rPr>
              <w:t xml:space="preserve">Zasady dotyczące kwalifikacji </w:t>
            </w:r>
            <w:r w:rsidR="004677D5">
              <w:rPr>
                <w:rFonts w:ascii="Arial" w:hAnsi="Arial" w:cs="Arial"/>
              </w:rPr>
              <w:t>i </w:t>
            </w:r>
            <w:r w:rsidRPr="00FE4492">
              <w:rPr>
                <w:rFonts w:ascii="Arial" w:hAnsi="Arial" w:cs="Arial"/>
              </w:rPr>
              <w:t>kompetencji</w:t>
            </w:r>
          </w:p>
        </w:tc>
        <w:tc>
          <w:tcPr>
            <w:tcW w:w="5387" w:type="dxa"/>
          </w:tcPr>
          <w:p w:rsidR="00553E00" w:rsidP="00553E00" w:rsidRDefault="00553E00" w14:paraId="194D3F3A" w14:textId="4AA941BC">
            <w:pPr>
              <w:pStyle w:val="Default"/>
              <w:spacing w:after="240" w:line="360" w:lineRule="auto"/>
              <w:rPr>
                <w:sz w:val="22"/>
                <w:szCs w:val="22"/>
              </w:rPr>
            </w:pPr>
            <w:r w:rsidRPr="00FE4492">
              <w:rPr>
                <w:sz w:val="22"/>
                <w:szCs w:val="22"/>
              </w:rPr>
              <w:t xml:space="preserve">Wnioskodawca zapewnia, że </w:t>
            </w:r>
            <w:r w:rsidRPr="00FE4492">
              <w:rPr>
                <w:color w:val="auto"/>
                <w:sz w:val="22"/>
                <w:szCs w:val="22"/>
              </w:rPr>
              <w:t xml:space="preserve">efektem wsparcia udzielanego w projekcie jest uzyskanie kwalifikacji lub nabycie kompetencji w rozumieniu </w:t>
            </w:r>
            <w:r w:rsidRPr="00FE4492">
              <w:rPr>
                <w:sz w:val="22"/>
                <w:szCs w:val="22"/>
              </w:rPr>
              <w:t xml:space="preserve">obowiązującego </w:t>
            </w:r>
            <w:r w:rsidRPr="00FE4492">
              <w:rPr>
                <w:color w:val="auto"/>
                <w:sz w:val="22"/>
                <w:szCs w:val="22"/>
              </w:rPr>
              <w:t xml:space="preserve">załącznika nr 2 do </w:t>
            </w:r>
            <w:hyperlink w:history="1" r:id="rId34">
              <w:r w:rsidRPr="001E1196">
                <w:rPr>
                  <w:rStyle w:val="Hipercze"/>
                  <w:sz w:val="22"/>
                  <w:szCs w:val="22"/>
                </w:rPr>
                <w:t>Wytycznych dotyczących monitorowania postępu rzeczowego realizacji programów na lata 2021-2027</w:t>
              </w:r>
            </w:hyperlink>
            <w:r>
              <w:rPr>
                <w:sz w:val="22"/>
                <w:szCs w:val="22"/>
              </w:rPr>
              <w:t>.</w:t>
            </w:r>
          </w:p>
          <w:p w:rsidRPr="002F597F" w:rsidR="00553E00" w:rsidP="00553E00" w:rsidRDefault="00553E00" w14:paraId="437F4320" w14:textId="77777777">
            <w:pPr>
              <w:pStyle w:val="Default"/>
              <w:spacing w:after="240" w:line="360" w:lineRule="auto"/>
              <w:rPr>
                <w:sz w:val="22"/>
                <w:szCs w:val="22"/>
              </w:rPr>
            </w:pPr>
            <w:r w:rsidRPr="00D32BBA">
              <w:rPr>
                <w:sz w:val="22"/>
                <w:szCs w:val="22"/>
              </w:rPr>
              <w:t>Szczegółowe informacje i wyjaśnienia zostaną ujęte w Regulaminie wyboru</w:t>
            </w:r>
            <w:r>
              <w:rPr>
                <w:sz w:val="22"/>
                <w:szCs w:val="22"/>
              </w:rPr>
              <w:t>.</w:t>
            </w:r>
          </w:p>
          <w:p w:rsidRPr="00FE4492" w:rsidR="00553E00" w:rsidP="00553E00" w:rsidRDefault="00553E00" w14:paraId="043EFF2A" w14:textId="764AB8AA">
            <w:pPr>
              <w:spacing w:before="131" w:line="360" w:lineRule="auto"/>
              <w:ind w:right="113"/>
              <w:rPr>
                <w:rFonts w:ascii="Arial" w:hAnsi="Arial" w:cs="Arial"/>
                <w:spacing w:val="-2"/>
              </w:rPr>
            </w:pPr>
            <w:r w:rsidRPr="00FE4492">
              <w:rPr>
                <w:rFonts w:ascii="Arial" w:hAnsi="Arial" w:cs="Arial"/>
              </w:rPr>
              <w:t xml:space="preserve">Kryterium zostanie zweryfikowane przez oceniającego na podstawie treści wniosku </w:t>
            </w:r>
            <w:r w:rsidR="004677D5">
              <w:rPr>
                <w:rFonts w:ascii="Arial" w:hAnsi="Arial" w:cs="Arial"/>
              </w:rPr>
              <w:t>o </w:t>
            </w:r>
            <w:r w:rsidRPr="00FE4492">
              <w:rPr>
                <w:rFonts w:ascii="Arial" w:hAnsi="Arial" w:cs="Arial"/>
              </w:rPr>
              <w:t xml:space="preserve">dofinansowanie projektu i deklaracji </w:t>
            </w:r>
            <w:r>
              <w:rPr>
                <w:rFonts w:ascii="Arial" w:hAnsi="Arial" w:cs="Arial"/>
              </w:rPr>
              <w:t>w</w:t>
            </w:r>
            <w:r w:rsidRPr="00FE4492">
              <w:rPr>
                <w:rFonts w:ascii="Arial" w:hAnsi="Arial" w:cs="Arial"/>
              </w:rPr>
              <w:t>nioskodawcy</w:t>
            </w:r>
            <w:r w:rsidR="00720B85">
              <w:rPr>
                <w:rFonts w:ascii="Arial" w:hAnsi="Arial" w:cs="Arial"/>
              </w:rPr>
              <w:t>.</w:t>
            </w:r>
          </w:p>
        </w:tc>
        <w:tc>
          <w:tcPr>
            <w:tcW w:w="2409" w:type="dxa"/>
          </w:tcPr>
          <w:p w:rsidRPr="00AC35DB" w:rsidR="00553E00" w:rsidP="00553E00" w:rsidRDefault="004677D5" w14:paraId="7FCFAE3E" w14:textId="05CE3070">
            <w:pPr>
              <w:spacing w:line="360" w:lineRule="auto"/>
              <w:rPr>
                <w:rFonts w:ascii="Arial" w:hAnsi="Arial" w:cs="Arial"/>
              </w:rPr>
            </w:pPr>
            <w:r>
              <w:rPr>
                <w:rFonts w:ascii="Arial" w:hAnsi="Arial" w:cs="Arial"/>
              </w:rPr>
              <w:t>TAK.</w:t>
            </w:r>
          </w:p>
          <w:p w:rsidRPr="00AC35DB" w:rsidR="00553E00" w:rsidP="00553E00" w:rsidRDefault="00553E00" w14:paraId="5D5C855F" w14:textId="77777777">
            <w:pPr>
              <w:spacing w:line="360" w:lineRule="auto"/>
              <w:rPr>
                <w:rFonts w:ascii="Arial" w:hAnsi="Arial" w:cs="Arial"/>
              </w:rPr>
            </w:pPr>
            <w:r w:rsidRPr="00AC35DB">
              <w:rPr>
                <w:rFonts w:ascii="Arial" w:hAnsi="Arial" w:cs="Arial"/>
              </w:rPr>
              <w:t>Wnioskodawca ma możliwość uzupełnienia/ poprawy projektu w zakresie koniecznym do oceny spełnienia kryterium.</w:t>
            </w:r>
          </w:p>
        </w:tc>
        <w:tc>
          <w:tcPr>
            <w:tcW w:w="1814" w:type="dxa"/>
          </w:tcPr>
          <w:p w:rsidRPr="00AC35DB" w:rsidR="00553E00" w:rsidP="00553E00" w:rsidRDefault="00553E00" w14:paraId="4175694D" w14:textId="77777777">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rsidRPr="00AC35DB" w:rsidR="00553E00" w:rsidP="00553E00" w:rsidRDefault="00553E00" w14:paraId="50557601" w14:textId="77777777">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553E00" w:rsidP="00553E00" w:rsidRDefault="00553E00" w14:paraId="799CE5B1" w14:textId="2E20A357">
            <w:pPr>
              <w:spacing w:line="360" w:lineRule="auto"/>
              <w:rPr>
                <w:rFonts w:ascii="Arial" w:hAnsi="Arial" w:cs="Arial"/>
              </w:rPr>
            </w:pPr>
            <w:r w:rsidRPr="00AC35DB">
              <w:rPr>
                <w:rFonts w:ascii="Arial" w:hAnsi="Arial" w:cs="Arial"/>
              </w:rPr>
              <w:t>„TAK”</w:t>
            </w:r>
            <w:r w:rsidR="004677D5">
              <w:rPr>
                <w:rFonts w:ascii="Arial" w:hAnsi="Arial" w:cs="Arial"/>
              </w:rPr>
              <w:t>;</w:t>
            </w:r>
          </w:p>
          <w:p w:rsidRPr="00AC35DB" w:rsidR="00553E00" w:rsidP="00553E00" w:rsidRDefault="00553E00" w14:paraId="1324B5A2" w14:textId="1BEDC20C">
            <w:pPr>
              <w:spacing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rsidRPr="00AC35DB" w:rsidR="00553E00" w:rsidP="00553E00" w:rsidRDefault="00553E00" w14:paraId="0258C4EC" w14:textId="16BEC99A">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rsidRPr="00AC35DB" w:rsidR="00553E00" w:rsidP="00553E00" w:rsidRDefault="00553E00" w14:paraId="228746A3" w14:textId="0DC7688A">
            <w:pPr>
              <w:spacing w:line="360" w:lineRule="auto"/>
              <w:rPr>
                <w:rFonts w:ascii="Arial" w:hAnsi="Arial" w:cs="Arial"/>
              </w:rPr>
            </w:pPr>
            <w:r w:rsidRPr="00AC35DB">
              <w:rPr>
                <w:rFonts w:ascii="Arial" w:hAnsi="Arial" w:cs="Arial"/>
              </w:rPr>
              <w:t>Nie dotyczy</w:t>
            </w:r>
            <w:r w:rsidR="004677D5">
              <w:rPr>
                <w:rFonts w:ascii="Arial" w:hAnsi="Arial" w:cs="Arial"/>
              </w:rPr>
              <w:t>.</w:t>
            </w:r>
          </w:p>
        </w:tc>
      </w:tr>
      <w:tr w:rsidRPr="00A02874" w:rsidR="00553E00" w:rsidTr="0000076A" w14:paraId="550CA7B6" w14:textId="77777777">
        <w:tc>
          <w:tcPr>
            <w:tcW w:w="704" w:type="dxa"/>
          </w:tcPr>
          <w:p w:rsidRPr="0000076A" w:rsidR="00553E00" w:rsidP="0000076A" w:rsidRDefault="0000076A" w14:paraId="30A6B533" w14:textId="77777777">
            <w:pPr>
              <w:spacing w:line="360" w:lineRule="auto"/>
              <w:ind w:left="284"/>
              <w:rPr>
                <w:rFonts w:ascii="Arial" w:hAnsi="Arial" w:cs="Arial"/>
              </w:rPr>
            </w:pPr>
            <w:r>
              <w:rPr>
                <w:rFonts w:ascii="Arial" w:hAnsi="Arial" w:cs="Arial"/>
              </w:rPr>
              <w:t>4.</w:t>
            </w:r>
          </w:p>
        </w:tc>
        <w:tc>
          <w:tcPr>
            <w:tcW w:w="2268" w:type="dxa"/>
          </w:tcPr>
          <w:p w:rsidRPr="00FD305A" w:rsidR="00553E00" w:rsidP="00553E00" w:rsidRDefault="00553E00" w14:paraId="068231CF" w14:textId="77777777">
            <w:pPr>
              <w:spacing w:after="120" w:line="360" w:lineRule="auto"/>
              <w:contextualSpacing/>
              <w:rPr>
                <w:rFonts w:ascii="Arial" w:hAnsi="Arial" w:cs="Arial"/>
              </w:rPr>
            </w:pPr>
            <w:r>
              <w:rPr>
                <w:rFonts w:ascii="Arial" w:hAnsi="Arial" w:cs="Arial"/>
              </w:rPr>
              <w:t>Uczestnicy projektu</w:t>
            </w:r>
          </w:p>
        </w:tc>
        <w:tc>
          <w:tcPr>
            <w:tcW w:w="5387" w:type="dxa"/>
          </w:tcPr>
          <w:p w:rsidRPr="00553E00" w:rsidR="00553E00" w:rsidP="00E61E07" w:rsidRDefault="00720B85" w14:paraId="4BBD823A" w14:textId="51A106A8">
            <w:pPr>
              <w:spacing w:line="360" w:lineRule="auto"/>
              <w:ind w:right="113"/>
              <w:rPr>
                <w:rFonts w:ascii="Arial" w:hAnsi="Arial" w:cs="Arial"/>
                <w:lang w:eastAsia="pl-PL"/>
              </w:rPr>
            </w:pPr>
            <w:r w:rsidRPr="00FD305A">
              <w:rPr>
                <w:rFonts w:ascii="Arial" w:hAnsi="Arial" w:cs="Arial"/>
                <w:spacing w:val="-2"/>
              </w:rPr>
              <w:t>Wsparcie kierowane jest do pracowników gminnych i</w:t>
            </w:r>
            <w:r>
              <w:rPr>
                <w:rFonts w:ascii="Arial" w:hAnsi="Arial" w:cs="Arial"/>
                <w:spacing w:val="-2"/>
              </w:rPr>
              <w:t> </w:t>
            </w:r>
            <w:r w:rsidRPr="00FD305A">
              <w:rPr>
                <w:rFonts w:ascii="Arial" w:hAnsi="Arial" w:cs="Arial"/>
                <w:spacing w:val="-2"/>
              </w:rPr>
              <w:t>powiatowych jednostek samorz</w:t>
            </w:r>
            <w:r>
              <w:rPr>
                <w:rFonts w:ascii="Arial" w:hAnsi="Arial" w:cs="Arial"/>
                <w:spacing w:val="-2"/>
              </w:rPr>
              <w:t>ą</w:t>
            </w:r>
            <w:r w:rsidRPr="00FD305A">
              <w:rPr>
                <w:rFonts w:ascii="Arial" w:hAnsi="Arial" w:cs="Arial"/>
                <w:spacing w:val="-2"/>
              </w:rPr>
              <w:t xml:space="preserve">du terytorialnego </w:t>
            </w:r>
            <w:r>
              <w:rPr>
                <w:rFonts w:ascii="Arial" w:hAnsi="Arial" w:cs="Arial"/>
              </w:rPr>
              <w:t xml:space="preserve">oraz ich jednostek organizacyjnych (dla których nie są przewidziane inne programy/formy wsparcia) oraz pracowników Związków ZIT województwa </w:t>
            </w:r>
            <w:r>
              <w:rPr>
                <w:rFonts w:ascii="Arial" w:hAnsi="Arial" w:cs="Arial"/>
              </w:rPr>
              <w:t xml:space="preserve">śląskiego a także Związku </w:t>
            </w:r>
            <w:r w:rsidRPr="00E54A72">
              <w:rPr>
                <w:rFonts w:ascii="Arial" w:hAnsi="Arial" w:cs="Arial"/>
                <w:spacing w:val="-2"/>
              </w:rPr>
              <w:t>metropolitalnego</w:t>
            </w:r>
            <w:r>
              <w:rPr>
                <w:rFonts w:ascii="Arial" w:hAnsi="Arial" w:cs="Arial"/>
                <w:spacing w:val="-2"/>
              </w:rPr>
              <w:t xml:space="preserve"> </w:t>
            </w:r>
            <w:r>
              <w:rPr>
                <w:rFonts w:ascii="Arial" w:hAnsi="Arial"/>
                <w:spacing w:val="-2"/>
              </w:rPr>
              <w:t>(jeśli dotyczy)</w:t>
            </w:r>
            <w:r w:rsidRPr="00FD305A">
              <w:rPr>
                <w:rFonts w:ascii="Arial" w:hAnsi="Arial" w:cs="Arial"/>
                <w:spacing w:val="-2"/>
              </w:rPr>
              <w:t>, zatr</w:t>
            </w:r>
            <w:r>
              <w:rPr>
                <w:rFonts w:ascii="Arial" w:hAnsi="Arial" w:cs="Arial"/>
                <w:spacing w:val="-2"/>
              </w:rPr>
              <w:t>udnionych w tychże jednostkach</w:t>
            </w:r>
            <w:r w:rsidR="00553E00">
              <w:rPr>
                <w:rFonts w:ascii="Arial" w:hAnsi="Arial" w:cs="Arial"/>
                <w:lang w:eastAsia="pl-PL"/>
              </w:rPr>
              <w:t>.</w:t>
            </w:r>
          </w:p>
          <w:p w:rsidRPr="00FD305A" w:rsidR="00553E00" w:rsidP="00553E00" w:rsidRDefault="00553E00" w14:paraId="4039D578" w14:textId="3C3A7B4E">
            <w:pPr>
              <w:spacing w:line="360" w:lineRule="auto"/>
              <w:rPr>
                <w:rFonts w:ascii="Arial" w:hAnsi="Arial" w:cs="Arial"/>
                <w:lang w:eastAsia="pl-PL"/>
              </w:rPr>
            </w:pPr>
            <w:r w:rsidRPr="00FD305A">
              <w:rPr>
                <w:rFonts w:ascii="Arial" w:hAnsi="Arial" w:cs="Arial"/>
              </w:rPr>
              <w:t xml:space="preserve">Kryterium zostanie zweryfikowane przez oceniającego na podstawie treści wniosku </w:t>
            </w:r>
            <w:r w:rsidR="004677D5">
              <w:rPr>
                <w:rFonts w:ascii="Arial" w:hAnsi="Arial" w:cs="Arial"/>
              </w:rPr>
              <w:t>o </w:t>
            </w:r>
            <w:r w:rsidRPr="00FD305A">
              <w:rPr>
                <w:rFonts w:ascii="Arial" w:hAnsi="Arial" w:cs="Arial"/>
              </w:rPr>
              <w:t xml:space="preserve">dofinansowanie projektu i deklaracji </w:t>
            </w:r>
            <w:r>
              <w:rPr>
                <w:rFonts w:ascii="Arial" w:hAnsi="Arial" w:cs="Arial"/>
              </w:rPr>
              <w:t>w</w:t>
            </w:r>
            <w:r w:rsidRPr="00FD305A">
              <w:rPr>
                <w:rFonts w:ascii="Arial" w:hAnsi="Arial" w:cs="Arial"/>
              </w:rPr>
              <w:t>nioskodawcy.</w:t>
            </w:r>
          </w:p>
        </w:tc>
        <w:tc>
          <w:tcPr>
            <w:tcW w:w="2409" w:type="dxa"/>
          </w:tcPr>
          <w:p w:rsidRPr="00AC35DB" w:rsidR="00553E00" w:rsidP="00553E00" w:rsidRDefault="00553E00" w14:paraId="05BF33BD" w14:textId="095BB1DA">
            <w:pPr>
              <w:spacing w:line="360" w:lineRule="auto"/>
              <w:rPr>
                <w:rFonts w:ascii="Arial" w:hAnsi="Arial" w:cs="Arial"/>
              </w:rPr>
            </w:pPr>
            <w:r>
              <w:rPr>
                <w:rFonts w:ascii="Arial" w:hAnsi="Arial" w:cs="Arial"/>
              </w:rPr>
              <w:t>TAK</w:t>
            </w:r>
            <w:r w:rsidR="004677D5">
              <w:rPr>
                <w:rFonts w:ascii="Arial" w:hAnsi="Arial" w:cs="Arial"/>
              </w:rPr>
              <w:t>.</w:t>
            </w:r>
          </w:p>
          <w:p w:rsidRPr="00AC35DB" w:rsidR="00553E00" w:rsidP="00553E00" w:rsidRDefault="00553E00" w14:paraId="133096A8" w14:textId="77777777">
            <w:pPr>
              <w:spacing w:line="360" w:lineRule="auto"/>
              <w:rPr>
                <w:rFonts w:ascii="Arial" w:hAnsi="Arial" w:cs="Arial"/>
              </w:rPr>
            </w:pPr>
            <w:r w:rsidRPr="00AC35DB">
              <w:rPr>
                <w:rFonts w:ascii="Arial" w:hAnsi="Arial" w:cs="Arial"/>
              </w:rPr>
              <w:t xml:space="preserve">Wnioskodawca ma możliwość uzupełnienia/ poprawy projektu w zakresie </w:t>
            </w:r>
            <w:r w:rsidRPr="00AC35DB">
              <w:rPr>
                <w:rFonts w:ascii="Arial" w:hAnsi="Arial" w:cs="Arial"/>
              </w:rPr>
              <w:t>koniecznym do oceny spełnienia kryterium.</w:t>
            </w:r>
          </w:p>
        </w:tc>
        <w:tc>
          <w:tcPr>
            <w:tcW w:w="1814" w:type="dxa"/>
          </w:tcPr>
          <w:p w:rsidRPr="00AC35DB" w:rsidR="00553E00" w:rsidP="00553E00" w:rsidRDefault="00553E00" w14:paraId="4A1058F6" w14:textId="77777777">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rsidRPr="00AC35DB" w:rsidR="00553E00" w:rsidP="00553E00" w:rsidRDefault="00553E00" w14:paraId="7031BC77" w14:textId="77777777">
            <w:pPr>
              <w:spacing w:line="360" w:lineRule="auto"/>
              <w:rPr>
                <w:rFonts w:ascii="Arial" w:hAnsi="Arial" w:cs="Arial"/>
              </w:rPr>
            </w:pPr>
            <w:r w:rsidRPr="00AC35DB">
              <w:rPr>
                <w:rFonts w:ascii="Arial" w:hAnsi="Arial" w:cs="Arial"/>
              </w:rPr>
              <w:t xml:space="preserve">Ocena spełnienia kryterium będzie polegała </w:t>
            </w:r>
            <w:r w:rsidRPr="00AC35DB">
              <w:rPr>
                <w:rFonts w:ascii="Arial" w:hAnsi="Arial" w:cs="Arial"/>
              </w:rPr>
              <w:t>na przyznaniu wartości logicznych:</w:t>
            </w:r>
          </w:p>
          <w:p w:rsidRPr="00AC35DB" w:rsidR="00553E00" w:rsidP="00553E00" w:rsidRDefault="00553E00" w14:paraId="3F181F09" w14:textId="24BAB11D">
            <w:pPr>
              <w:spacing w:line="360" w:lineRule="auto"/>
              <w:rPr>
                <w:rFonts w:ascii="Arial" w:hAnsi="Arial" w:cs="Arial"/>
              </w:rPr>
            </w:pPr>
            <w:r w:rsidRPr="00AC35DB">
              <w:rPr>
                <w:rFonts w:ascii="Arial" w:hAnsi="Arial" w:cs="Arial"/>
              </w:rPr>
              <w:t>„TAK”</w:t>
            </w:r>
            <w:r w:rsidR="004677D5">
              <w:rPr>
                <w:rFonts w:ascii="Arial" w:hAnsi="Arial" w:cs="Arial"/>
              </w:rPr>
              <w:t>;</w:t>
            </w:r>
          </w:p>
          <w:p w:rsidRPr="00AC35DB" w:rsidR="00553E00" w:rsidP="00553E00" w:rsidRDefault="00553E00" w14:paraId="1B6B7536" w14:textId="55B33436">
            <w:pPr>
              <w:spacing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4677D5">
              <w:rPr>
                <w:rFonts w:ascii="Arial" w:hAnsi="Arial" w:cs="Arial"/>
              </w:rPr>
              <w:t>;</w:t>
            </w:r>
          </w:p>
          <w:p w:rsidRPr="00AC35DB" w:rsidR="00553E00" w:rsidP="00553E00" w:rsidRDefault="00553E00" w14:paraId="047C6366" w14:textId="110C8BCF">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rsidRPr="00AC35DB" w:rsidR="00553E00" w:rsidP="00553E00" w:rsidRDefault="00553E00" w14:paraId="32FDFE2C" w14:textId="144F2871">
            <w:pPr>
              <w:spacing w:line="360" w:lineRule="auto"/>
              <w:rPr>
                <w:rFonts w:ascii="Arial" w:hAnsi="Arial" w:cs="Arial"/>
              </w:rPr>
            </w:pPr>
            <w:r w:rsidRPr="00AC35DB">
              <w:rPr>
                <w:rFonts w:ascii="Arial" w:hAnsi="Arial" w:cs="Arial"/>
              </w:rPr>
              <w:t>Nie dotyczy</w:t>
            </w:r>
            <w:r w:rsidR="004677D5">
              <w:rPr>
                <w:rFonts w:ascii="Arial" w:hAnsi="Arial" w:cs="Arial"/>
              </w:rPr>
              <w:t>.</w:t>
            </w:r>
          </w:p>
        </w:tc>
      </w:tr>
      <w:tr w:rsidRPr="00A02874" w:rsidR="00553E00" w:rsidTr="0000076A" w14:paraId="5B164A83" w14:textId="77777777">
        <w:tc>
          <w:tcPr>
            <w:tcW w:w="704" w:type="dxa"/>
          </w:tcPr>
          <w:p w:rsidRPr="0000076A" w:rsidR="00553E00" w:rsidP="0000076A" w:rsidRDefault="0000076A" w14:paraId="618AE721" w14:textId="77777777">
            <w:pPr>
              <w:spacing w:line="360" w:lineRule="auto"/>
              <w:ind w:left="284"/>
              <w:rPr>
                <w:rFonts w:ascii="Arial" w:hAnsi="Arial" w:cs="Arial"/>
              </w:rPr>
            </w:pPr>
            <w:r>
              <w:rPr>
                <w:rFonts w:ascii="Arial" w:hAnsi="Arial" w:cs="Arial"/>
              </w:rPr>
              <w:t>5.</w:t>
            </w:r>
          </w:p>
        </w:tc>
        <w:tc>
          <w:tcPr>
            <w:tcW w:w="2268" w:type="dxa"/>
          </w:tcPr>
          <w:p w:rsidRPr="00FD305A" w:rsidR="00553E00" w:rsidP="00553E00" w:rsidRDefault="00553E00" w14:paraId="28D1BA0D" w14:textId="135425A0">
            <w:pPr>
              <w:spacing w:after="120" w:line="360" w:lineRule="auto"/>
              <w:contextualSpacing/>
              <w:rPr>
                <w:rFonts w:ascii="Arial" w:hAnsi="Arial" w:cs="Arial"/>
              </w:rPr>
            </w:pPr>
            <w:r>
              <w:rPr>
                <w:rFonts w:ascii="Arial" w:hAnsi="Arial" w:cs="Arial"/>
              </w:rPr>
              <w:t xml:space="preserve">Zintegrowanie </w:t>
            </w:r>
            <w:r w:rsidR="004677D5">
              <w:rPr>
                <w:rFonts w:ascii="Arial" w:hAnsi="Arial" w:cs="Arial"/>
              </w:rPr>
              <w:t>i </w:t>
            </w:r>
            <w:r>
              <w:rPr>
                <w:rFonts w:ascii="Arial" w:hAnsi="Arial" w:cs="Arial"/>
              </w:rPr>
              <w:t>zgodność ze strategią ZIT</w:t>
            </w:r>
            <w:r w:rsidR="00720B85">
              <w:rPr>
                <w:rFonts w:ascii="Arial" w:hAnsi="Arial" w:cs="Arial"/>
              </w:rPr>
              <w:t xml:space="preserve"> /strategią ponadlokalną </w:t>
            </w:r>
            <w:r w:rsidR="00720B85">
              <w:rPr>
                <w:rFonts w:ascii="Arial" w:hAnsi="Arial" w:cs="Arial"/>
              </w:rPr>
              <w:t>pełniącą funkcję strategii ZIT</w:t>
            </w:r>
          </w:p>
        </w:tc>
        <w:tc>
          <w:tcPr>
            <w:tcW w:w="5387" w:type="dxa"/>
          </w:tcPr>
          <w:p w:rsidRPr="00553E00" w:rsidR="00720B85" w:rsidP="00720B85" w:rsidRDefault="00720B85" w14:paraId="10DB4F21" w14:textId="22C735B3">
            <w:pPr>
              <w:spacing w:line="360" w:lineRule="auto"/>
              <w:rPr>
                <w:rFonts w:ascii="Arial" w:hAnsi="Arial" w:cs="Arial"/>
              </w:rPr>
            </w:pPr>
            <w:r w:rsidRPr="00553E00">
              <w:rPr>
                <w:rStyle w:val="markedcontent"/>
                <w:rFonts w:ascii="Arial" w:hAnsi="Arial" w:cs="Arial"/>
              </w:rPr>
              <w:t xml:space="preserve">Projekt realizowany jest zgodnie z zasadami opisanymi w dokumencie </w:t>
            </w:r>
            <w:hyperlink w:history="1" r:id="rId35">
              <w:r w:rsidRPr="001E1196">
                <w:rPr>
                  <w:rStyle w:val="Hipercze"/>
                  <w:rFonts w:ascii="Arial" w:hAnsi="Arial" w:cs="Arial"/>
                </w:rPr>
                <w:t>Zasady realizacji instrumentów terytorialnych w Polsce w perspektywie finansowej UE na lata 2021-2027</w:t>
              </w:r>
            </w:hyperlink>
            <w:r w:rsidRPr="00553E00">
              <w:rPr>
                <w:rFonts w:ascii="Arial" w:hAnsi="Arial" w:cs="Arial"/>
              </w:rPr>
              <w:t>.</w:t>
            </w:r>
          </w:p>
          <w:p w:rsidRPr="00FD305A" w:rsidR="00720B85" w:rsidP="00720B85" w:rsidRDefault="00720B85" w14:paraId="487766A0" w14:textId="77777777">
            <w:pPr>
              <w:spacing w:line="360" w:lineRule="auto"/>
              <w:rPr>
                <w:rFonts w:ascii="Arial" w:hAnsi="Arial" w:cs="Arial"/>
                <w:lang w:eastAsia="pl-PL"/>
              </w:rPr>
            </w:pPr>
            <w:r w:rsidRPr="00553E00">
              <w:rPr>
                <w:rFonts w:ascii="Arial" w:hAnsi="Arial" w:cs="Arial"/>
                <w:lang w:eastAsia="pl-PL"/>
              </w:rPr>
              <w:t>Zgodnie z definicją</w:t>
            </w:r>
            <w:r>
              <w:rPr>
                <w:rFonts w:ascii="Arial" w:hAnsi="Arial" w:cs="Arial"/>
                <w:lang w:eastAsia="pl-PL"/>
              </w:rPr>
              <w:t>,</w:t>
            </w:r>
            <w:r w:rsidRPr="00553E00">
              <w:rPr>
                <w:rFonts w:ascii="Arial" w:hAnsi="Arial" w:cs="Arial"/>
                <w:lang w:eastAsia="pl-PL"/>
              </w:rPr>
              <w:t xml:space="preserve"> </w:t>
            </w:r>
            <w:r>
              <w:rPr>
                <w:rFonts w:ascii="Arial" w:hAnsi="Arial" w:cs="Arial"/>
                <w:lang w:eastAsia="pl-PL"/>
              </w:rPr>
              <w:t>p</w:t>
            </w:r>
            <w:r w:rsidRPr="00553E00">
              <w:rPr>
                <w:rFonts w:ascii="Arial" w:hAnsi="Arial" w:cs="Arial"/>
                <w:lang w:eastAsia="pl-PL"/>
              </w:rPr>
              <w:t>rojekt zintegrowany to projekt, który wpisuje się w cele rozwoju obszaru funkcjonalnego objętego instrumentem i jest ukierunkowany na rozwiązywanie wspólnych problemów rozwojowych – oznacza to,</w:t>
            </w:r>
            <w:r w:rsidRPr="00FD305A">
              <w:rPr>
                <w:rFonts w:ascii="Arial" w:hAnsi="Arial" w:cs="Arial"/>
                <w:lang w:eastAsia="pl-PL"/>
              </w:rPr>
              <w:t xml:space="preserve"> że projekt ten ma wpływ na więcej niż 1 gminę w miejskim obszarze terytorialnym oraz jego realizacja jest uzasadniona zarówno w części diagnostycznej, jak i</w:t>
            </w:r>
            <w:r>
              <w:rPr>
                <w:rFonts w:ascii="Arial" w:hAnsi="Arial" w:cs="Arial"/>
                <w:lang w:eastAsia="pl-PL"/>
              </w:rPr>
              <w:t> </w:t>
            </w:r>
            <w:r w:rsidRPr="00FD305A">
              <w:rPr>
                <w:rFonts w:ascii="Arial" w:hAnsi="Arial" w:cs="Arial"/>
                <w:lang w:eastAsia="pl-PL"/>
              </w:rPr>
              <w:t>w części kierunkowej strategii.</w:t>
            </w:r>
          </w:p>
          <w:p w:rsidRPr="00FD305A" w:rsidR="00720B85" w:rsidP="00720B85" w:rsidRDefault="00720B85" w14:paraId="27A8E676" w14:textId="26390B1F">
            <w:pPr>
              <w:spacing w:before="131" w:line="360" w:lineRule="auto"/>
              <w:ind w:right="113"/>
              <w:rPr>
                <w:rFonts w:ascii="Arial" w:hAnsi="Arial" w:cs="Arial"/>
                <w:spacing w:val="-2"/>
              </w:rPr>
            </w:pPr>
            <w:r w:rsidRPr="00FD305A">
              <w:rPr>
                <w:rFonts w:ascii="Arial" w:hAnsi="Arial" w:cs="Arial"/>
                <w:lang w:eastAsia="pl-PL"/>
              </w:rPr>
              <w:t>Projekt musi zatem spełniać warunek zgodności</w:t>
            </w:r>
            <w:r w:rsidRPr="00FD305A">
              <w:rPr>
                <w:rFonts w:ascii="Arial" w:hAnsi="Arial" w:cs="Arial"/>
              </w:rPr>
              <w:t xml:space="preserve"> </w:t>
            </w:r>
            <w:r w:rsidRPr="00FD305A">
              <w:rPr>
                <w:rStyle w:val="markedcontent"/>
                <w:rFonts w:ascii="Arial" w:hAnsi="Arial" w:cs="Arial"/>
              </w:rPr>
              <w:t>zarówno w zakresie diagnozy</w:t>
            </w:r>
            <w:r>
              <w:rPr>
                <w:rStyle w:val="markedcontent"/>
                <w:rFonts w:ascii="Arial" w:hAnsi="Arial" w:cs="Arial"/>
              </w:rPr>
              <w:t>,</w:t>
            </w:r>
            <w:r w:rsidRPr="00FD305A">
              <w:rPr>
                <w:rStyle w:val="markedcontent"/>
                <w:rFonts w:ascii="Arial" w:hAnsi="Arial" w:cs="Arial"/>
              </w:rPr>
              <w:t xml:space="preserve"> jak i celów z</w:t>
            </w:r>
            <w:r>
              <w:rPr>
                <w:rFonts w:ascii="Arial" w:hAnsi="Arial" w:cs="Arial"/>
              </w:rPr>
              <w:t> </w:t>
            </w:r>
            <w:r w:rsidRPr="00FD305A">
              <w:rPr>
                <w:rStyle w:val="markedcontent"/>
                <w:rFonts w:ascii="Arial" w:hAnsi="Arial" w:cs="Arial"/>
              </w:rPr>
              <w:t>założeniami odpowiedniej strategii ZIT</w:t>
            </w:r>
            <w:r>
              <w:rPr>
                <w:rStyle w:val="markedcontent"/>
                <w:rFonts w:ascii="Arial" w:hAnsi="Arial" w:cs="Arial"/>
              </w:rPr>
              <w:t>/strategii ponadlokalnej, pełniącej funkcję strategii ZIT,</w:t>
            </w:r>
            <w:r w:rsidRPr="00FD305A">
              <w:rPr>
                <w:rFonts w:ascii="Arial" w:hAnsi="Arial" w:cs="Arial"/>
              </w:rPr>
              <w:t xml:space="preserve"> </w:t>
            </w:r>
            <w:r w:rsidRPr="00FD305A">
              <w:rPr>
                <w:rStyle w:val="markedcontent"/>
                <w:rFonts w:ascii="Arial" w:hAnsi="Arial" w:cs="Arial"/>
              </w:rPr>
              <w:t>zgodnej z</w:t>
            </w:r>
            <w:r>
              <w:rPr>
                <w:rStyle w:val="markedcontent"/>
                <w:rFonts w:ascii="Arial" w:hAnsi="Arial" w:cs="Arial"/>
              </w:rPr>
              <w:t> </w:t>
            </w:r>
            <w:r w:rsidRPr="00FD305A">
              <w:rPr>
                <w:rStyle w:val="markedcontent"/>
                <w:rFonts w:ascii="Arial" w:hAnsi="Arial" w:cs="Arial"/>
              </w:rPr>
              <w:t>art.</w:t>
            </w:r>
            <w:r w:rsidR="004F1B17">
              <w:rPr>
                <w:rStyle w:val="markedcontent"/>
                <w:rFonts w:ascii="Arial" w:hAnsi="Arial" w:cs="Arial"/>
              </w:rPr>
              <w:t xml:space="preserve"> </w:t>
            </w:r>
            <w:r w:rsidRPr="00FD305A">
              <w:rPr>
                <w:rStyle w:val="markedcontent"/>
                <w:rFonts w:ascii="Arial" w:hAnsi="Arial" w:cs="Arial"/>
              </w:rPr>
              <w:t xml:space="preserve">29 </w:t>
            </w:r>
            <w:hyperlink w:history="1" r:id="rId36">
              <w:r w:rsidRPr="001E1196">
                <w:rPr>
                  <w:rStyle w:val="Hipercze"/>
                  <w:rFonts w:ascii="Arial" w:hAnsi="Arial" w:cs="Arial"/>
                </w:rPr>
                <w:t xml:space="preserve">rozporządzenia </w:t>
              </w:r>
              <w:r w:rsidRPr="001E1196" w:rsidR="001E1196">
                <w:rPr>
                  <w:rStyle w:val="Hipercze"/>
                  <w:rFonts w:ascii="Arial" w:hAnsi="Arial" w:cs="Arial"/>
                </w:rPr>
                <w:t>ogólnego</w:t>
              </w:r>
            </w:hyperlink>
            <w:r w:rsidR="004F1B17">
              <w:rPr>
                <w:rStyle w:val="markedcontent"/>
                <w:rFonts w:ascii="Arial" w:hAnsi="Arial" w:cs="Arial"/>
              </w:rPr>
              <w:t xml:space="preserve"> </w:t>
            </w:r>
            <w:r w:rsidRPr="004D74CB">
              <w:rPr>
                <w:rStyle w:val="markedcontent"/>
                <w:rFonts w:ascii="Arial" w:hAnsi="Arial" w:cs="Arial"/>
              </w:rPr>
              <w:t>oraz znajduje się w strategii bądź na liście projektów realizującej cele strategii</w:t>
            </w:r>
            <w:r>
              <w:rPr>
                <w:rStyle w:val="markedcontent"/>
                <w:rFonts w:ascii="Arial" w:hAnsi="Arial" w:cs="Arial"/>
              </w:rPr>
              <w:t>.</w:t>
            </w:r>
          </w:p>
          <w:p w:rsidRPr="00FD305A" w:rsidR="00553E00" w:rsidP="00720B85" w:rsidRDefault="00720B85" w14:paraId="159E0AA5" w14:textId="77777777">
            <w:pPr>
              <w:spacing w:line="360" w:lineRule="auto"/>
              <w:rPr>
                <w:rFonts w:ascii="Arial" w:hAnsi="Arial" w:cs="Arial"/>
              </w:rPr>
            </w:pPr>
            <w:r w:rsidRPr="00FD305A">
              <w:rPr>
                <w:rFonts w:ascii="Arial" w:hAnsi="Arial" w:cs="Arial"/>
              </w:rPr>
              <w:t>Kryterium zostanie zweryfikowane przez oceniającego na podstawie treści wniosku o</w:t>
            </w:r>
            <w:r>
              <w:rPr>
                <w:rFonts w:ascii="Arial" w:hAnsi="Arial" w:cs="Arial"/>
              </w:rPr>
              <w:t> </w:t>
            </w:r>
            <w:r w:rsidRPr="00FD305A">
              <w:rPr>
                <w:rFonts w:ascii="Arial" w:hAnsi="Arial" w:cs="Arial"/>
              </w:rPr>
              <w:t xml:space="preserve">dofinansowanie projektu i deklaracji </w:t>
            </w:r>
            <w:r>
              <w:rPr>
                <w:rFonts w:ascii="Arial" w:hAnsi="Arial" w:cs="Arial"/>
              </w:rPr>
              <w:t>w</w:t>
            </w:r>
            <w:r w:rsidRPr="00FD305A">
              <w:rPr>
                <w:rFonts w:ascii="Arial" w:hAnsi="Arial" w:cs="Arial"/>
              </w:rPr>
              <w:t>nioskodawcy.</w:t>
            </w:r>
          </w:p>
        </w:tc>
        <w:tc>
          <w:tcPr>
            <w:tcW w:w="2409" w:type="dxa"/>
          </w:tcPr>
          <w:p w:rsidRPr="00AC35DB" w:rsidR="00553E00" w:rsidP="00553E00" w:rsidRDefault="00553E00" w14:paraId="6B0B243F" w14:textId="759CFCFF">
            <w:pPr>
              <w:spacing w:line="360" w:lineRule="auto"/>
              <w:rPr>
                <w:rFonts w:ascii="Arial" w:hAnsi="Arial" w:cs="Arial"/>
              </w:rPr>
            </w:pPr>
            <w:r>
              <w:rPr>
                <w:rFonts w:ascii="Arial" w:hAnsi="Arial" w:cs="Arial"/>
              </w:rPr>
              <w:t>TAK</w:t>
            </w:r>
            <w:r w:rsidR="004677D5">
              <w:rPr>
                <w:rFonts w:ascii="Arial" w:hAnsi="Arial" w:cs="Arial"/>
              </w:rPr>
              <w:t>.</w:t>
            </w:r>
          </w:p>
          <w:p w:rsidRPr="00AC35DB" w:rsidR="00553E00" w:rsidP="00553E00" w:rsidRDefault="00553E00" w14:paraId="257A6998" w14:textId="77777777">
            <w:pPr>
              <w:spacing w:line="360" w:lineRule="auto"/>
              <w:rPr>
                <w:rFonts w:ascii="Arial" w:hAnsi="Arial" w:cs="Arial"/>
              </w:rPr>
            </w:pPr>
            <w:r w:rsidRPr="00AC35DB">
              <w:rPr>
                <w:rFonts w:ascii="Arial" w:hAnsi="Arial" w:cs="Arial"/>
              </w:rPr>
              <w:t xml:space="preserve">Wnioskodawca ma możliwość uzupełnienia/ poprawy projektu w zakresie </w:t>
            </w:r>
            <w:r w:rsidRPr="00AC35DB">
              <w:rPr>
                <w:rFonts w:ascii="Arial" w:hAnsi="Arial" w:cs="Arial"/>
              </w:rPr>
              <w:t>koniecznym do oceny spełnienia kryterium.</w:t>
            </w:r>
          </w:p>
        </w:tc>
        <w:tc>
          <w:tcPr>
            <w:tcW w:w="1814" w:type="dxa"/>
          </w:tcPr>
          <w:p w:rsidRPr="00AC35DB" w:rsidR="00553E00" w:rsidP="00553E00" w:rsidRDefault="00553E00" w14:paraId="6431A47D" w14:textId="77777777">
            <w:pPr>
              <w:spacing w:line="360" w:lineRule="auto"/>
              <w:rPr>
                <w:rFonts w:ascii="Arial" w:hAnsi="Arial" w:cs="Arial"/>
              </w:rPr>
            </w:pPr>
            <w:r w:rsidRPr="00AC35DB">
              <w:rPr>
                <w:rFonts w:ascii="Arial" w:hAnsi="Arial" w:cs="Arial"/>
              </w:rPr>
              <w:t>Kryterium zero</w:t>
            </w:r>
            <w:r w:rsidR="004F1B17">
              <w:rPr>
                <w:rFonts w:ascii="Arial" w:hAnsi="Arial" w:cs="Arial"/>
              </w:rPr>
              <w:t>-</w:t>
            </w:r>
            <w:r w:rsidRPr="00AC35DB">
              <w:rPr>
                <w:rFonts w:ascii="Arial" w:hAnsi="Arial" w:cs="Arial"/>
              </w:rPr>
              <w:t>jedynkowe.</w:t>
            </w:r>
          </w:p>
          <w:p w:rsidRPr="00AC35DB" w:rsidR="00553E00" w:rsidP="00553E00" w:rsidRDefault="00553E00" w14:paraId="5F80390F" w14:textId="77777777">
            <w:pPr>
              <w:spacing w:line="360" w:lineRule="auto"/>
              <w:rPr>
                <w:rFonts w:ascii="Arial" w:hAnsi="Arial" w:cs="Arial"/>
              </w:rPr>
            </w:pPr>
            <w:r w:rsidRPr="00AC35DB">
              <w:rPr>
                <w:rFonts w:ascii="Arial" w:hAnsi="Arial" w:cs="Arial"/>
              </w:rPr>
              <w:t xml:space="preserve">Ocena spełnienia kryterium </w:t>
            </w:r>
            <w:r w:rsidRPr="00AC35DB">
              <w:rPr>
                <w:rFonts w:ascii="Arial" w:hAnsi="Arial" w:cs="Arial"/>
              </w:rPr>
              <w:t>będzie polegała na przyznaniu wartości logicznych:</w:t>
            </w:r>
          </w:p>
          <w:p w:rsidRPr="00AC35DB" w:rsidR="00553E00" w:rsidP="00553E00" w:rsidRDefault="00553E00" w14:paraId="5519D2A2" w14:textId="4182B521">
            <w:pPr>
              <w:spacing w:line="360" w:lineRule="auto"/>
              <w:rPr>
                <w:rFonts w:ascii="Arial" w:hAnsi="Arial" w:cs="Arial"/>
              </w:rPr>
            </w:pPr>
            <w:r w:rsidRPr="00AC35DB">
              <w:rPr>
                <w:rFonts w:ascii="Arial" w:hAnsi="Arial" w:cs="Arial"/>
              </w:rPr>
              <w:t>„TAK”</w:t>
            </w:r>
            <w:r w:rsidR="004677D5">
              <w:rPr>
                <w:rFonts w:ascii="Arial" w:hAnsi="Arial" w:cs="Arial"/>
              </w:rPr>
              <w:t>;</w:t>
            </w:r>
          </w:p>
          <w:p w:rsidRPr="00AC35DB" w:rsidR="00553E00" w:rsidP="00553E00" w:rsidRDefault="00553E00" w14:paraId="5AB2770D" w14:textId="454F4FD4">
            <w:pPr>
              <w:spacing w:line="360" w:lineRule="auto"/>
              <w:rPr>
                <w:rFonts w:ascii="Arial" w:hAnsi="Arial" w:cs="Arial"/>
              </w:rPr>
            </w:pPr>
            <w:r>
              <w:rPr>
                <w:rFonts w:ascii="Arial" w:hAnsi="Arial" w:cs="Arial"/>
              </w:rPr>
              <w:t>„NIE– do uzupełnienia/ poprawy</w:t>
            </w:r>
            <w:r w:rsidR="004F1B17">
              <w:rPr>
                <w:rFonts w:ascii="Arial" w:hAnsi="Arial" w:cs="Arial"/>
              </w:rPr>
              <w:t xml:space="preserve"> na etapie negocjacji</w:t>
            </w:r>
            <w:r>
              <w:rPr>
                <w:rFonts w:ascii="Arial" w:hAnsi="Arial" w:cs="Arial"/>
              </w:rPr>
              <w:t>”</w:t>
            </w:r>
            <w:r w:rsidR="004677D5">
              <w:rPr>
                <w:rFonts w:ascii="Arial" w:hAnsi="Arial" w:cs="Arial"/>
              </w:rPr>
              <w:t>;</w:t>
            </w:r>
          </w:p>
          <w:p w:rsidRPr="00AC35DB" w:rsidR="00553E00" w:rsidP="00553E00" w:rsidRDefault="00553E00" w14:paraId="0B8E24A3" w14:textId="5F54BBD2">
            <w:pPr>
              <w:spacing w:line="360" w:lineRule="auto"/>
              <w:rPr>
                <w:rFonts w:ascii="Arial" w:hAnsi="Arial" w:cs="Arial"/>
              </w:rPr>
            </w:pPr>
            <w:r w:rsidRPr="00AC35DB">
              <w:rPr>
                <w:rFonts w:ascii="Arial" w:hAnsi="Arial" w:cs="Arial"/>
              </w:rPr>
              <w:t>„NIE”</w:t>
            </w:r>
            <w:r w:rsidR="004677D5">
              <w:rPr>
                <w:rFonts w:ascii="Arial" w:hAnsi="Arial" w:cs="Arial"/>
              </w:rPr>
              <w:t>.</w:t>
            </w:r>
          </w:p>
        </w:tc>
        <w:tc>
          <w:tcPr>
            <w:tcW w:w="1588" w:type="dxa"/>
          </w:tcPr>
          <w:p w:rsidRPr="00AC35DB" w:rsidR="00553E00" w:rsidP="00553E00" w:rsidRDefault="00553E00" w14:paraId="67203ECE" w14:textId="06EB2FB7">
            <w:pPr>
              <w:spacing w:line="360" w:lineRule="auto"/>
              <w:rPr>
                <w:rFonts w:ascii="Arial" w:hAnsi="Arial" w:cs="Arial"/>
              </w:rPr>
            </w:pPr>
            <w:r w:rsidRPr="00AC35DB">
              <w:rPr>
                <w:rFonts w:ascii="Arial" w:hAnsi="Arial" w:cs="Arial"/>
              </w:rPr>
              <w:t>Nie dotyczy</w:t>
            </w:r>
            <w:r w:rsidR="004677D5">
              <w:rPr>
                <w:rFonts w:ascii="Arial" w:hAnsi="Arial" w:cs="Arial"/>
              </w:rPr>
              <w:t>.</w:t>
            </w:r>
          </w:p>
        </w:tc>
      </w:tr>
    </w:tbl>
    <w:p w:rsidR="004F1B17" w:rsidP="00DA6AD0" w:rsidRDefault="00DA6AD0" w14:paraId="01357017" w14:textId="77777777">
      <w:pPr>
        <w:pStyle w:val="Nagwek2"/>
        <w:spacing w:line="360" w:lineRule="auto"/>
        <w:rPr>
          <w:rFonts w:ascii="Times New Roman" w:hAnsi="Times New Roman"/>
          <w:bCs w:val="0"/>
          <w:szCs w:val="24"/>
        </w:rPr>
        <w:sectPr w:rsidR="004F1B17" w:rsidSect="00167FA9">
          <w:pgSz w:w="16838" w:h="11906" w:orient="landscape"/>
          <w:pgMar w:top="1418" w:right="1418" w:bottom="1418" w:left="1418" w:header="709" w:footer="709" w:gutter="0"/>
          <w:cols w:space="708"/>
          <w:titlePg/>
          <w:docGrid w:linePitch="360"/>
        </w:sectPr>
      </w:pPr>
      <w:r>
        <w:rPr>
          <w:rFonts w:ascii="Times New Roman" w:hAnsi="Times New Roman"/>
          <w:bCs w:val="0"/>
          <w:szCs w:val="24"/>
        </w:rPr>
        <w:t xml:space="preserve"> </w:t>
      </w:r>
    </w:p>
    <w:p w:rsidRPr="0098725A" w:rsidR="00E73DED" w:rsidP="00E73DED" w:rsidRDefault="00E73DED" w14:paraId="24DF0926" w14:textId="77777777">
      <w:pPr>
        <w:pStyle w:val="Nagwek2"/>
        <w:spacing w:after="240"/>
      </w:pPr>
      <w:r>
        <w:t>Kryteria szczegółowe dodatkowe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A02874" w:rsidR="00E73DED" w:rsidTr="004A7D76" w14:paraId="313887C0" w14:textId="77777777">
        <w:trPr>
          <w:tblHeader/>
        </w:trPr>
        <w:tc>
          <w:tcPr>
            <w:tcW w:w="675" w:type="dxa"/>
            <w:shd w:val="clear" w:color="auto" w:fill="D0CECE"/>
          </w:tcPr>
          <w:p w:rsidRPr="00B61998" w:rsidR="00E73DED" w:rsidP="004A7D76" w:rsidRDefault="00E73DED" w14:paraId="1B6EB23A"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rsidRPr="001E495D" w:rsidR="00E73DED" w:rsidP="004A7D76" w:rsidRDefault="00E73DED" w14:paraId="00B81020"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1E495D" w:rsidR="00E73DED" w:rsidP="004A7D76" w:rsidRDefault="00E73DED" w14:paraId="304F3FD1"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rsidRPr="00B61998" w:rsidR="00E73DED" w:rsidP="004A7D76" w:rsidRDefault="00E73DED" w14:paraId="6B500480"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E73DED" w:rsidP="004A7D76" w:rsidRDefault="00E73DED" w14:paraId="77C98417"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E73DED" w:rsidP="004A7D76" w:rsidRDefault="00E73DED" w14:paraId="08DD6A02" w14:textId="77777777">
            <w:pPr>
              <w:spacing w:line="360" w:lineRule="auto"/>
              <w:rPr>
                <w:rFonts w:ascii="Arial" w:hAnsi="Arial" w:cs="Arial"/>
                <w:b/>
              </w:rPr>
            </w:pPr>
            <w:r w:rsidRPr="00B61998">
              <w:rPr>
                <w:rFonts w:ascii="Arial" w:hAnsi="Arial" w:cs="Arial"/>
                <w:b/>
              </w:rPr>
              <w:t>Szczególne znaczenie kryterium</w:t>
            </w:r>
          </w:p>
        </w:tc>
      </w:tr>
      <w:tr w:rsidRPr="00A02874" w:rsidR="00E73DED" w:rsidTr="004A7D76" w14:paraId="0022A87E" w14:textId="77777777">
        <w:tc>
          <w:tcPr>
            <w:tcW w:w="675" w:type="dxa"/>
          </w:tcPr>
          <w:p w:rsidRPr="005F463B" w:rsidR="00E73DED" w:rsidP="00E73DED" w:rsidRDefault="00E73DED" w14:paraId="60BC8CFE" w14:textId="77777777">
            <w:pPr>
              <w:pStyle w:val="Akapitzlist"/>
              <w:numPr>
                <w:ilvl w:val="0"/>
                <w:numId w:val="13"/>
              </w:numPr>
              <w:spacing w:line="360" w:lineRule="auto"/>
              <w:rPr>
                <w:rFonts w:ascii="Arial" w:hAnsi="Arial" w:cs="Arial"/>
              </w:rPr>
            </w:pPr>
          </w:p>
        </w:tc>
        <w:tc>
          <w:tcPr>
            <w:tcW w:w="2297" w:type="dxa"/>
          </w:tcPr>
          <w:p w:rsidR="00E73DED" w:rsidP="004A7D76" w:rsidRDefault="00E73DED" w14:paraId="3C79C79D" w14:textId="569C2A54">
            <w:pPr>
              <w:spacing w:after="120" w:line="360" w:lineRule="auto"/>
              <w:contextualSpacing/>
              <w:rPr>
                <w:rFonts w:ascii="Arial" w:hAnsi="Arial" w:cs="Arial"/>
              </w:rPr>
            </w:pPr>
            <w:r w:rsidRPr="00E73DED">
              <w:rPr>
                <w:rFonts w:ascii="Arial" w:hAnsi="Arial" w:cs="Arial"/>
              </w:rPr>
              <w:t>Wni</w:t>
            </w:r>
            <w:r>
              <w:rPr>
                <w:rFonts w:ascii="Arial" w:hAnsi="Arial" w:cs="Arial"/>
              </w:rPr>
              <w:t>os</w:t>
            </w:r>
            <w:r w:rsidRPr="00E73DED">
              <w:rPr>
                <w:rFonts w:ascii="Arial" w:hAnsi="Arial" w:cs="Arial"/>
              </w:rPr>
              <w:t>kodawcą jest związek ZIT realizujący działania na obszarze realizacji ZIT</w:t>
            </w:r>
          </w:p>
        </w:tc>
        <w:tc>
          <w:tcPr>
            <w:tcW w:w="5387" w:type="dxa"/>
          </w:tcPr>
          <w:p w:rsidR="00E73DED" w:rsidP="00E73DED" w:rsidRDefault="00E73DED" w14:paraId="3E5487F1" w14:textId="45808B34">
            <w:pPr>
              <w:spacing w:after="240" w:line="360" w:lineRule="auto"/>
              <w:ind w:right="122"/>
              <w:contextualSpacing/>
              <w:rPr>
                <w:rFonts w:ascii="Arial" w:hAnsi="Arial" w:cs="Arial"/>
                <w:spacing w:val="-5"/>
              </w:rPr>
            </w:pPr>
            <w:r>
              <w:rPr>
                <w:rFonts w:ascii="Arial" w:hAnsi="Arial" w:cs="Arial"/>
                <w:spacing w:val="-5"/>
              </w:rPr>
              <w:t>Przyjmuje się, że związki ZIT są</w:t>
            </w:r>
            <w:r w:rsidRPr="00E73DED">
              <w:rPr>
                <w:rFonts w:ascii="Arial" w:hAnsi="Arial" w:cs="Arial"/>
                <w:spacing w:val="-5"/>
              </w:rPr>
              <w:t xml:space="preserve">  instytucjami,  które dzięki doświadczeniu i potencjale gwarantują praw</w:t>
            </w:r>
            <w:r>
              <w:rPr>
                <w:rFonts w:ascii="Arial" w:hAnsi="Arial" w:cs="Arial"/>
                <w:spacing w:val="-5"/>
              </w:rPr>
              <w:t>idłową</w:t>
            </w:r>
            <w:r w:rsidRPr="00E73DED">
              <w:rPr>
                <w:rFonts w:ascii="Arial" w:hAnsi="Arial" w:cs="Arial"/>
                <w:spacing w:val="-5"/>
              </w:rPr>
              <w:t xml:space="preserve"> realizację projektu</w:t>
            </w:r>
            <w:r>
              <w:rPr>
                <w:rFonts w:ascii="Arial" w:hAnsi="Arial" w:cs="Arial"/>
                <w:spacing w:val="-5"/>
              </w:rPr>
              <w:t>.</w:t>
            </w:r>
          </w:p>
          <w:p w:rsidRPr="00652845" w:rsidR="00E73DED" w:rsidP="004A7D76" w:rsidRDefault="00E73DED" w14:paraId="36D7C875" w14:textId="18F3A706">
            <w:pPr>
              <w:spacing w:after="120" w:line="360" w:lineRule="auto"/>
              <w:ind w:right="122"/>
              <w:contextualSpacing/>
              <w:rPr>
                <w:rFonts w:ascii="Arial" w:hAnsi="Arial" w:cs="Arial"/>
              </w:rPr>
            </w:pPr>
            <w:r w:rsidRPr="00E73DED">
              <w:rPr>
                <w:rFonts w:ascii="Arial" w:hAnsi="Arial" w:cs="Arial"/>
              </w:rPr>
              <w:t>Kryterium weryfikowane na podstawie części A1 wniosku o dofinansowanie</w:t>
            </w:r>
            <w:r>
              <w:rPr>
                <w:rFonts w:ascii="Arial" w:hAnsi="Arial" w:cs="Arial"/>
              </w:rPr>
              <w:t xml:space="preserve"> pn.</w:t>
            </w:r>
            <w:r w:rsidRPr="00E73DED">
              <w:rPr>
                <w:rFonts w:ascii="Arial" w:hAnsi="Arial" w:cs="Arial"/>
              </w:rPr>
              <w:t xml:space="preserve"> Dane podstawowe – wnioskodawca. Kryterium musi być spełnione zarówno w momencie oceny wniosku, jak i przed podpisaniem umowy o  dofinansowanie.</w:t>
            </w:r>
          </w:p>
        </w:tc>
        <w:tc>
          <w:tcPr>
            <w:tcW w:w="2409" w:type="dxa"/>
          </w:tcPr>
          <w:p w:rsidR="00E73DED" w:rsidP="004A7D76" w:rsidRDefault="00E73DED" w14:paraId="0F32063A" w14:textId="77777777">
            <w:pPr>
              <w:spacing w:line="360" w:lineRule="auto"/>
              <w:rPr>
                <w:rFonts w:ascii="Arial" w:hAnsi="Arial" w:cs="Arial"/>
              </w:rPr>
            </w:pPr>
            <w:r>
              <w:rPr>
                <w:rFonts w:ascii="Arial" w:hAnsi="Arial" w:cs="Arial"/>
              </w:rPr>
              <w:t>NIE</w:t>
            </w:r>
          </w:p>
          <w:p w:rsidR="00E73DED" w:rsidP="004A7D76" w:rsidRDefault="00E73DED" w14:paraId="0D258AC2" w14:textId="77777777">
            <w:pPr>
              <w:spacing w:line="360" w:lineRule="auto"/>
              <w:rPr>
                <w:rFonts w:ascii="Arial" w:hAnsi="Arial" w:cs="Arial"/>
              </w:rPr>
            </w:pPr>
            <w:r>
              <w:rPr>
                <w:rFonts w:ascii="Arial" w:hAnsi="Arial" w:cs="Arial"/>
              </w:rPr>
              <w:t>Podlega uzupełnieniom - NIE</w:t>
            </w:r>
          </w:p>
        </w:tc>
        <w:tc>
          <w:tcPr>
            <w:tcW w:w="1814" w:type="dxa"/>
          </w:tcPr>
          <w:p w:rsidR="00E73DED" w:rsidP="004A7D76" w:rsidRDefault="00E73DED" w14:paraId="7448E3FA" w14:textId="77777777">
            <w:pPr>
              <w:spacing w:line="360" w:lineRule="auto"/>
              <w:rPr>
                <w:rFonts w:ascii="Arial" w:hAnsi="Arial" w:cs="Arial"/>
              </w:rPr>
            </w:pPr>
            <w:r>
              <w:rPr>
                <w:rFonts w:ascii="Arial" w:hAnsi="Arial" w:cs="Arial"/>
              </w:rPr>
              <w:t>Kryterium punktowe</w:t>
            </w:r>
          </w:p>
          <w:p w:rsidRPr="008E187B" w:rsidR="00E73DED" w:rsidP="004A7D76" w:rsidRDefault="00E73DED" w14:paraId="2B5EF42B" w14:textId="7D7EE9AF">
            <w:pPr>
              <w:spacing w:line="360" w:lineRule="auto"/>
              <w:rPr>
                <w:rFonts w:ascii="Arial" w:hAnsi="Arial" w:cs="Arial"/>
              </w:rPr>
            </w:pPr>
            <w:r>
              <w:rPr>
                <w:rFonts w:ascii="Arial" w:hAnsi="Arial" w:cs="Arial"/>
              </w:rPr>
              <w:t xml:space="preserve">Liczba możliwych punktów do uzyskania: </w:t>
            </w:r>
            <w:r>
              <w:rPr>
                <w:rFonts w:ascii="Arial" w:hAnsi="Arial" w:cs="Arial"/>
              </w:rPr>
              <w:br/>
            </w:r>
            <w:r>
              <w:rPr>
                <w:rFonts w:ascii="Arial" w:hAnsi="Arial" w:cs="Arial"/>
              </w:rPr>
              <w:t>0 lub 15</w:t>
            </w:r>
          </w:p>
        </w:tc>
        <w:tc>
          <w:tcPr>
            <w:tcW w:w="1588" w:type="dxa"/>
          </w:tcPr>
          <w:p w:rsidR="00E73DED" w:rsidP="004A7D76" w:rsidRDefault="00E73DED" w14:paraId="74C9E352" w14:textId="77777777">
            <w:pPr>
              <w:spacing w:line="360" w:lineRule="auto"/>
              <w:rPr>
                <w:rFonts w:ascii="Arial" w:hAnsi="Arial" w:cs="Arial"/>
              </w:rPr>
            </w:pPr>
            <w:r>
              <w:rPr>
                <w:rFonts w:ascii="Arial" w:hAnsi="Arial" w:cs="Arial"/>
              </w:rPr>
              <w:t>Nie dotyczy</w:t>
            </w:r>
          </w:p>
        </w:tc>
      </w:tr>
      <w:tr w:rsidRPr="00A02874" w:rsidR="00E73DED" w:rsidTr="004A7D76" w14:paraId="13829A9F" w14:textId="77777777">
        <w:tc>
          <w:tcPr>
            <w:tcW w:w="675" w:type="dxa"/>
          </w:tcPr>
          <w:p w:rsidRPr="005F463B" w:rsidR="00E73DED" w:rsidP="00E73DED" w:rsidRDefault="00E73DED" w14:paraId="7F4FC248" w14:textId="77777777">
            <w:pPr>
              <w:pStyle w:val="Akapitzlist"/>
              <w:numPr>
                <w:ilvl w:val="0"/>
                <w:numId w:val="13"/>
              </w:numPr>
              <w:spacing w:line="360" w:lineRule="auto"/>
              <w:rPr>
                <w:rFonts w:ascii="Arial" w:hAnsi="Arial" w:cs="Arial"/>
              </w:rPr>
            </w:pPr>
          </w:p>
        </w:tc>
        <w:tc>
          <w:tcPr>
            <w:tcW w:w="2297" w:type="dxa"/>
          </w:tcPr>
          <w:p w:rsidRPr="00E73DED" w:rsidR="00E73DED" w:rsidP="00E73DED" w:rsidRDefault="00E73DED" w14:paraId="31DD3047" w14:textId="7AEAB45B">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rsidRPr="00CF161C" w:rsidR="00E73DED" w:rsidP="00CF161C" w:rsidRDefault="00E73DED" w14:paraId="5D77D61C" w14:textId="49460573">
            <w:pPr>
              <w:spacing w:after="360" w:line="360" w:lineRule="auto"/>
              <w:ind w:right="122"/>
              <w:contextualSpacing/>
              <w:rPr>
                <w:rFonts w:ascii="Arial" w:hAnsi="Arial" w:cs="Arial"/>
              </w:rPr>
            </w:pPr>
            <w:r w:rsidRPr="00751833">
              <w:rPr>
                <w:rFonts w:ascii="Arial" w:hAnsi="Arial" w:cs="Arial"/>
              </w:rPr>
              <w:t>W ramach kryterium premiowane będą projekty, które otrzymają maksymalną liczbę punktów</w:t>
            </w:r>
            <w:r>
              <w:rPr>
                <w:rFonts w:ascii="Arial" w:hAnsi="Arial" w:cs="Arial"/>
              </w:rPr>
              <w:t>,</w:t>
            </w:r>
            <w:r>
              <w:rPr>
                <w:rFonts w:ascii="Arial" w:hAnsi="Arial" w:cs="Arial"/>
              </w:rPr>
              <w:br/>
            </w:r>
            <w:r w:rsidRPr="00751833">
              <w:rPr>
                <w:rFonts w:ascii="Arial" w:hAnsi="Arial" w:cs="Arial"/>
              </w:rPr>
              <w:t xml:space="preserve">tj. 5 </w:t>
            </w:r>
            <w:r w:rsidR="00C62EF1">
              <w:rPr>
                <w:rFonts w:ascii="Arial" w:hAnsi="Arial" w:cs="Arial"/>
              </w:rPr>
              <w:t xml:space="preserve">punktów </w:t>
            </w:r>
            <w:r w:rsidRPr="00751833">
              <w:rPr>
                <w:rFonts w:ascii="Arial" w:hAnsi="Arial" w:cs="Arial"/>
              </w:rPr>
              <w:t>w standardzi</w:t>
            </w:r>
            <w:r w:rsidR="00C62EF1">
              <w:rPr>
                <w:rFonts w:ascii="Arial" w:hAnsi="Arial" w:cs="Arial"/>
              </w:rPr>
              <w:t>e minimum zasady równości kobiet i mężczyzn</w:t>
            </w:r>
            <w:r w:rsidRPr="00751833">
              <w:rPr>
                <w:rFonts w:ascii="Arial" w:hAnsi="Arial" w:cs="Arial"/>
              </w:rPr>
              <w:t>)</w:t>
            </w:r>
            <w:r w:rsidR="00C62EF1">
              <w:rPr>
                <w:rFonts w:ascii="Arial" w:hAnsi="Arial" w:cs="Arial"/>
              </w:rPr>
              <w:t>.</w:t>
            </w:r>
          </w:p>
          <w:p w:rsidR="00E73DED" w:rsidP="00C62EF1" w:rsidRDefault="00E73DED" w14:paraId="0D91F1D5" w14:textId="5ECCFBB0">
            <w:pPr>
              <w:spacing w:after="0" w:line="360" w:lineRule="auto"/>
              <w:ind w:right="122"/>
              <w:contextualSpacing/>
              <w:rPr>
                <w:rFonts w:ascii="Arial" w:hAnsi="Arial" w:cs="Arial"/>
                <w:spacing w:val="-5"/>
              </w:rPr>
            </w:pPr>
            <w:r w:rsidRPr="00751833">
              <w:rPr>
                <w:rFonts w:ascii="Arial" w:hAnsi="Arial" w:cs="Arial"/>
                <w:spacing w:val="-5"/>
              </w:rPr>
              <w:t>Kryterium weryfi</w:t>
            </w:r>
            <w:r w:rsidR="00CF161C">
              <w:rPr>
                <w:rFonts w:ascii="Arial" w:hAnsi="Arial" w:cs="Arial"/>
                <w:spacing w:val="-5"/>
              </w:rPr>
              <w:t>kowane na podstawie zapisów części</w:t>
            </w:r>
            <w:r w:rsidRPr="00751833">
              <w:rPr>
                <w:rFonts w:ascii="Arial" w:hAnsi="Arial" w:cs="Arial"/>
                <w:spacing w:val="-5"/>
              </w:rPr>
              <w:t xml:space="preserve"> B.7.1 </w:t>
            </w:r>
            <w:r w:rsidR="00C62EF1">
              <w:rPr>
                <w:rFonts w:ascii="Arial" w:hAnsi="Arial" w:cs="Arial"/>
                <w:spacing w:val="-5"/>
              </w:rPr>
              <w:t xml:space="preserve">i B. 7.2 </w:t>
            </w:r>
            <w:r w:rsidRPr="00751833">
              <w:rPr>
                <w:rFonts w:ascii="Arial" w:hAnsi="Arial" w:cs="Arial"/>
                <w:spacing w:val="-5"/>
              </w:rPr>
              <w:t>wniosku o dofinansowanie</w:t>
            </w:r>
            <w:r w:rsidR="00C62EF1">
              <w:rPr>
                <w:rFonts w:ascii="Arial" w:hAnsi="Arial" w:cs="Arial"/>
                <w:spacing w:val="-5"/>
              </w:rPr>
              <w:t>.</w:t>
            </w:r>
          </w:p>
        </w:tc>
        <w:tc>
          <w:tcPr>
            <w:tcW w:w="2409" w:type="dxa"/>
          </w:tcPr>
          <w:p w:rsidRPr="00751833" w:rsidR="00E73DED" w:rsidP="00E73DED" w:rsidRDefault="00E73DED" w14:paraId="000FD043" w14:textId="77777777">
            <w:pPr>
              <w:spacing w:line="360" w:lineRule="auto"/>
              <w:rPr>
                <w:rFonts w:ascii="Arial" w:hAnsi="Arial" w:cs="Arial"/>
              </w:rPr>
            </w:pPr>
            <w:r w:rsidRPr="00751833">
              <w:rPr>
                <w:rFonts w:ascii="Arial" w:hAnsi="Arial" w:cs="Arial"/>
              </w:rPr>
              <w:t>Konieczne spełnienie – NIE</w:t>
            </w:r>
          </w:p>
          <w:p w:rsidR="00E73DED" w:rsidP="00E73DED" w:rsidRDefault="00E73DED" w14:paraId="32F72A48" w14:textId="79B55934">
            <w:pPr>
              <w:spacing w:line="360" w:lineRule="auto"/>
              <w:rPr>
                <w:rFonts w:ascii="Arial" w:hAnsi="Arial" w:cs="Arial"/>
              </w:rPr>
            </w:pPr>
            <w:r w:rsidRPr="00751833">
              <w:rPr>
                <w:rFonts w:ascii="Arial" w:hAnsi="Arial" w:cs="Arial"/>
              </w:rPr>
              <w:t>Podlega uzupełnieniom - NIE</w:t>
            </w:r>
          </w:p>
        </w:tc>
        <w:tc>
          <w:tcPr>
            <w:tcW w:w="1814" w:type="dxa"/>
          </w:tcPr>
          <w:p w:rsidRPr="00751833" w:rsidR="00E73DED" w:rsidP="00E73DED" w:rsidRDefault="00E73DED" w14:paraId="3D2C08F1" w14:textId="77777777">
            <w:pPr>
              <w:spacing w:line="360" w:lineRule="auto"/>
              <w:rPr>
                <w:rFonts w:ascii="Arial" w:hAnsi="Arial" w:cs="Arial"/>
              </w:rPr>
            </w:pPr>
            <w:r w:rsidRPr="00751833">
              <w:rPr>
                <w:rFonts w:ascii="Arial" w:hAnsi="Arial" w:cs="Arial"/>
              </w:rPr>
              <w:t>Kryterium dodatkowe</w:t>
            </w:r>
          </w:p>
          <w:p w:rsidR="00E73DED" w:rsidP="00E73DED" w:rsidRDefault="00E73DED" w14:paraId="4F1DE4F2" w14:textId="57AA1DC0">
            <w:pPr>
              <w:spacing w:line="360" w:lineRule="auto"/>
              <w:rPr>
                <w:rFonts w:ascii="Arial" w:hAnsi="Arial" w:cs="Arial"/>
              </w:rPr>
            </w:pPr>
            <w:r w:rsidRPr="00751833">
              <w:rPr>
                <w:rFonts w:ascii="Arial" w:hAnsi="Arial" w:cs="Arial"/>
              </w:rPr>
              <w:t xml:space="preserve">Liczba punktów możliwych do uzyskania: 0 lub </w:t>
            </w:r>
            <w:r>
              <w:rPr>
                <w:rFonts w:ascii="Arial" w:hAnsi="Arial" w:cs="Arial"/>
              </w:rPr>
              <w:t>15</w:t>
            </w:r>
          </w:p>
        </w:tc>
        <w:tc>
          <w:tcPr>
            <w:tcW w:w="1588" w:type="dxa"/>
          </w:tcPr>
          <w:p w:rsidR="00E73DED" w:rsidP="00E73DED" w:rsidRDefault="00E73DED" w14:paraId="48E4FB1E" w14:textId="5C63E94B">
            <w:pPr>
              <w:spacing w:line="360" w:lineRule="auto"/>
              <w:rPr>
                <w:rFonts w:ascii="Arial" w:hAnsi="Arial" w:cs="Arial"/>
              </w:rPr>
            </w:pPr>
            <w:r>
              <w:rPr>
                <w:rFonts w:ascii="Arial" w:hAnsi="Arial" w:cs="Arial"/>
              </w:rPr>
              <w:t>Nie dotyczy</w:t>
            </w:r>
          </w:p>
        </w:tc>
      </w:tr>
    </w:tbl>
    <w:p w:rsidR="00E73DED" w:rsidRDefault="00E73DED" w14:paraId="1BFCCE35" w14:textId="77777777">
      <w:pPr>
        <w:spacing w:after="0" w:line="240" w:lineRule="auto"/>
        <w:rPr>
          <w:rFonts w:ascii="Arial" w:hAnsi="Arial" w:eastAsiaTheme="majorEastAsia" w:cstheme="majorBidi"/>
          <w:b/>
          <w:bCs/>
          <w:color w:val="44546A" w:themeColor="text2"/>
          <w:sz w:val="24"/>
          <w:szCs w:val="26"/>
        </w:rPr>
      </w:pPr>
    </w:p>
    <w:p w:rsidR="00D65C47" w:rsidP="00C62EF1" w:rsidRDefault="00C62EF1" w14:paraId="7A19D66D" w14:textId="1F7BC61E">
      <w:pPr>
        <w:pStyle w:val="Nagwek2"/>
        <w:spacing w:after="240"/>
      </w:pPr>
      <w:r>
        <w:t>Kryterium ogólne negocjacyjne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Caption w:val="Kryterium ogólne negocjacyjne"/>
        <w:tblDescription w:val="Tabela zawiera jedno kryterium ogólne negocjacyjne. Kryterium to musi być spełnione, aby wnioskowany projekt mógł być dofinansowany."/>
      </w:tblPr>
      <w:tblGrid>
        <w:gridCol w:w="675"/>
        <w:gridCol w:w="2297"/>
        <w:gridCol w:w="5387"/>
        <w:gridCol w:w="2409"/>
        <w:gridCol w:w="1814"/>
        <w:gridCol w:w="1588"/>
      </w:tblGrid>
      <w:tr w:rsidRPr="00A02874" w:rsidR="00A80DBC" w:rsidTr="00D141FE" w14:paraId="4B25BA43" w14:textId="77777777">
        <w:tc>
          <w:tcPr>
            <w:tcW w:w="675" w:type="dxa"/>
            <w:shd w:val="clear" w:color="auto" w:fill="D0CECE"/>
          </w:tcPr>
          <w:p w:rsidRPr="00B61998" w:rsidR="00A80DBC" w:rsidP="00D141FE" w:rsidRDefault="00A80DBC" w14:paraId="4C441D04"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rsidRPr="001E495D" w:rsidR="00A80DBC" w:rsidP="00D141FE" w:rsidRDefault="00A80DBC" w14:paraId="6C1A0CC6"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A02874" w:rsidR="00A80DBC" w:rsidP="00D141FE" w:rsidRDefault="00A80DBC" w14:paraId="3E68FE77" w14:textId="7777777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rsidRPr="00B61998" w:rsidR="00A80DBC" w:rsidP="00D141FE" w:rsidRDefault="00A80DBC" w14:paraId="5CF702DB"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A80DBC" w:rsidP="00D141FE" w:rsidRDefault="00A80DBC" w14:paraId="0B356D6B"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A80DBC" w:rsidP="00D141FE" w:rsidRDefault="00A80DBC" w14:paraId="1BB35DE4" w14:textId="77777777">
            <w:pPr>
              <w:spacing w:line="360" w:lineRule="auto"/>
              <w:rPr>
                <w:rFonts w:ascii="Arial" w:hAnsi="Arial" w:cs="Arial"/>
                <w:b/>
              </w:rPr>
            </w:pPr>
            <w:r w:rsidRPr="00B61998">
              <w:rPr>
                <w:rFonts w:ascii="Arial" w:hAnsi="Arial" w:cs="Arial"/>
                <w:b/>
              </w:rPr>
              <w:t>Szczególne znaczenie kryterium</w:t>
            </w:r>
          </w:p>
        </w:tc>
      </w:tr>
      <w:tr w:rsidRPr="00A02874" w:rsidR="00A80DBC" w:rsidTr="00D141FE" w14:paraId="3E250A5F" w14:textId="77777777">
        <w:tc>
          <w:tcPr>
            <w:tcW w:w="675" w:type="dxa"/>
          </w:tcPr>
          <w:p w:rsidRPr="00892955" w:rsidR="00A80DBC" w:rsidP="00987AE8" w:rsidRDefault="00A80DBC" w14:paraId="01676C4B" w14:textId="77777777">
            <w:pPr>
              <w:pStyle w:val="Akapitzlist"/>
              <w:numPr>
                <w:ilvl w:val="0"/>
                <w:numId w:val="7"/>
              </w:numPr>
              <w:spacing w:line="360" w:lineRule="auto"/>
              <w:jc w:val="right"/>
              <w:rPr>
                <w:rFonts w:ascii="Arial" w:hAnsi="Arial" w:cs="Arial"/>
              </w:rPr>
            </w:pPr>
          </w:p>
        </w:tc>
        <w:tc>
          <w:tcPr>
            <w:tcW w:w="2297" w:type="dxa"/>
          </w:tcPr>
          <w:p w:rsidRPr="00FD305A" w:rsidR="00A80DBC" w:rsidP="00D141FE" w:rsidRDefault="00A80DBC" w14:paraId="77B22573" w14:textId="070C2BE8">
            <w:pPr>
              <w:spacing w:after="120" w:line="360" w:lineRule="auto"/>
              <w:contextualSpacing/>
              <w:rPr>
                <w:rFonts w:ascii="Arial" w:hAnsi="Arial" w:cs="Arial"/>
              </w:rPr>
            </w:pPr>
            <w:r w:rsidRPr="007C1DA4">
              <w:rPr>
                <w:rFonts w:ascii="Arial" w:hAnsi="Arial" w:cs="Arial"/>
              </w:rPr>
              <w:t>Projekt spełnia warunki postawione przez oceniających, przewodniczącego K</w:t>
            </w:r>
            <w:r w:rsidR="0058582A">
              <w:rPr>
                <w:rFonts w:ascii="Arial" w:hAnsi="Arial" w:cs="Arial"/>
              </w:rPr>
              <w:t xml:space="preserve">omisji </w:t>
            </w:r>
            <w:r w:rsidRPr="007C1DA4">
              <w:rPr>
                <w:rFonts w:ascii="Arial" w:hAnsi="Arial" w:cs="Arial"/>
              </w:rPr>
              <w:t>O</w:t>
            </w:r>
            <w:r w:rsidR="0058582A">
              <w:rPr>
                <w:rFonts w:ascii="Arial" w:hAnsi="Arial" w:cs="Arial"/>
              </w:rPr>
              <w:t xml:space="preserve">ceny </w:t>
            </w:r>
            <w:r w:rsidRPr="007C1DA4">
              <w:rPr>
                <w:rFonts w:ascii="Arial" w:hAnsi="Arial" w:cs="Arial"/>
              </w:rPr>
              <w:t>P</w:t>
            </w:r>
            <w:r w:rsidR="0058582A">
              <w:rPr>
                <w:rFonts w:ascii="Arial" w:hAnsi="Arial" w:cs="Arial"/>
              </w:rPr>
              <w:t>rojektów</w:t>
            </w:r>
            <w:r w:rsidRPr="007C1DA4">
              <w:rPr>
                <w:rFonts w:ascii="Arial" w:hAnsi="Arial" w:cs="Arial"/>
              </w:rPr>
              <w:t xml:space="preserve"> lub wynikające z usta</w:t>
            </w:r>
            <w:r w:rsidR="00892955">
              <w:rPr>
                <w:rFonts w:ascii="Arial" w:hAnsi="Arial" w:cs="Arial"/>
              </w:rPr>
              <w:t>leń podjętych w toku negocjacji</w:t>
            </w:r>
          </w:p>
        </w:tc>
        <w:tc>
          <w:tcPr>
            <w:tcW w:w="5387" w:type="dxa"/>
          </w:tcPr>
          <w:p w:rsidRPr="007C1DA4" w:rsidR="00A80DBC" w:rsidP="00D141FE" w:rsidRDefault="00A80DBC" w14:paraId="0853B36E" w14:textId="77777777">
            <w:pPr>
              <w:spacing w:line="360" w:lineRule="auto"/>
              <w:rPr>
                <w:rFonts w:ascii="Arial" w:hAnsi="Arial" w:cs="Arial"/>
              </w:rPr>
            </w:pPr>
            <w:r w:rsidRPr="007C1DA4">
              <w:rPr>
                <w:rFonts w:ascii="Arial" w:hAnsi="Arial" w:cs="Arial"/>
              </w:rPr>
              <w:t>Weryfikowane będzie czy:</w:t>
            </w:r>
          </w:p>
          <w:p w:rsidRPr="00892955" w:rsidR="00A80DBC" w:rsidP="00987AE8" w:rsidRDefault="00A80DBC" w14:paraId="0E172B5A" w14:textId="77777777">
            <w:pPr>
              <w:pStyle w:val="Akapitzlist"/>
              <w:numPr>
                <w:ilvl w:val="0"/>
                <w:numId w:val="8"/>
              </w:numPr>
              <w:spacing w:line="360" w:lineRule="auto"/>
              <w:rPr>
                <w:rFonts w:ascii="Arial" w:hAnsi="Arial" w:cs="Arial"/>
              </w:rPr>
            </w:pPr>
            <w:r w:rsidRPr="00892955">
              <w:rPr>
                <w:rFonts w:ascii="Arial" w:hAnsi="Arial" w:cs="Arial"/>
              </w:rPr>
              <w:t xml:space="preserve">wniosek o dofinansowanie projektu zawiera uzupełnienia lub poprawki wynikające </w:t>
            </w:r>
            <w:r w:rsidR="00892955">
              <w:rPr>
                <w:rFonts w:ascii="Arial" w:hAnsi="Arial" w:cs="Arial"/>
              </w:rPr>
              <w:br/>
            </w:r>
            <w:r w:rsidRPr="00892955">
              <w:rPr>
                <w:rFonts w:ascii="Arial" w:hAnsi="Arial" w:cs="Arial"/>
              </w:rPr>
              <w:t>z warunków negocjacyjnych;</w:t>
            </w:r>
          </w:p>
          <w:p w:rsidRPr="00892955" w:rsidR="00A80DBC" w:rsidP="00987AE8" w:rsidRDefault="00A80DBC" w14:paraId="29E6CB80" w14:textId="7DB52C48">
            <w:pPr>
              <w:pStyle w:val="Akapitzlist"/>
              <w:numPr>
                <w:ilvl w:val="0"/>
                <w:numId w:val="8"/>
              </w:numPr>
              <w:spacing w:line="360" w:lineRule="auto"/>
              <w:rPr>
                <w:rFonts w:ascii="Arial" w:hAnsi="Arial" w:cs="Arial"/>
              </w:rPr>
            </w:pPr>
            <w:r w:rsidRPr="00892955">
              <w:rPr>
                <w:rFonts w:ascii="Arial" w:hAnsi="Arial" w:cs="Arial"/>
              </w:rPr>
              <w:t xml:space="preserve">wnioskodawca przedstawił wymagane informacje i wyjaśnienia wynikające </w:t>
            </w:r>
            <w:r w:rsidR="004677D5">
              <w:rPr>
                <w:rFonts w:ascii="Arial" w:hAnsi="Arial" w:cs="Arial"/>
              </w:rPr>
              <w:t>z </w:t>
            </w:r>
            <w:r w:rsidRPr="00892955">
              <w:rPr>
                <w:rFonts w:ascii="Arial" w:hAnsi="Arial" w:cs="Arial"/>
              </w:rPr>
              <w:t>warunków negocjacyjnych i zostały one zaakceptowane przez K</w:t>
            </w:r>
            <w:r w:rsidR="0058582A">
              <w:rPr>
                <w:rFonts w:ascii="Arial" w:hAnsi="Arial" w:cs="Arial"/>
              </w:rPr>
              <w:t xml:space="preserve">omisji </w:t>
            </w:r>
            <w:r w:rsidRPr="00892955">
              <w:rPr>
                <w:rFonts w:ascii="Arial" w:hAnsi="Arial" w:cs="Arial"/>
              </w:rPr>
              <w:t>O</w:t>
            </w:r>
            <w:r w:rsidR="0058582A">
              <w:rPr>
                <w:rFonts w:ascii="Arial" w:hAnsi="Arial" w:cs="Arial"/>
              </w:rPr>
              <w:t xml:space="preserve">ceny </w:t>
            </w:r>
            <w:r w:rsidRPr="00892955">
              <w:rPr>
                <w:rFonts w:ascii="Arial" w:hAnsi="Arial" w:cs="Arial"/>
              </w:rPr>
              <w:t>P</w:t>
            </w:r>
            <w:r w:rsidR="0058582A">
              <w:rPr>
                <w:rFonts w:ascii="Arial" w:hAnsi="Arial" w:cs="Arial"/>
              </w:rPr>
              <w:t>rojektów</w:t>
            </w:r>
            <w:r w:rsidRPr="00892955">
              <w:rPr>
                <w:rFonts w:ascii="Arial" w:hAnsi="Arial" w:cs="Arial"/>
              </w:rPr>
              <w:t>;</w:t>
            </w:r>
          </w:p>
          <w:p w:rsidRPr="00892955" w:rsidR="00A80DBC" w:rsidP="00987AE8" w:rsidRDefault="00A80DBC" w14:paraId="1619C2FF" w14:textId="77777777">
            <w:pPr>
              <w:pStyle w:val="Akapitzlist"/>
              <w:numPr>
                <w:ilvl w:val="0"/>
                <w:numId w:val="8"/>
              </w:numPr>
              <w:spacing w:line="360" w:lineRule="auto"/>
              <w:rPr>
                <w:rFonts w:ascii="Arial" w:hAnsi="Arial" w:cs="Arial"/>
              </w:rPr>
            </w:pPr>
            <w:r w:rsidRPr="00892955">
              <w:rPr>
                <w:rFonts w:ascii="Arial" w:hAnsi="Arial" w:cs="Arial"/>
              </w:rPr>
              <w:t>wnioskodawca nie wprowadził we wniosku zmian innych niż wynikające z warunków negocjacyjnych.</w:t>
            </w:r>
          </w:p>
        </w:tc>
        <w:tc>
          <w:tcPr>
            <w:tcW w:w="2409" w:type="dxa"/>
          </w:tcPr>
          <w:p w:rsidRPr="00BB048D" w:rsidR="00A80DBC" w:rsidP="00D141FE" w:rsidRDefault="00A80DBC" w14:paraId="755A6DC6" w14:textId="77777777">
            <w:pPr>
              <w:spacing w:line="360" w:lineRule="auto"/>
              <w:rPr>
                <w:rFonts w:ascii="Arial" w:hAnsi="Arial" w:cs="Arial"/>
                <w:highlight w:val="yellow"/>
              </w:rPr>
            </w:pPr>
            <w:r w:rsidRPr="007C1DA4">
              <w:rPr>
                <w:rFonts w:ascii="Arial" w:hAnsi="Arial" w:cs="Arial"/>
              </w:rPr>
              <w:t>TAK (dotyczy projektów, które zostały skierowane do negocjacji)</w:t>
            </w:r>
            <w:r>
              <w:rPr>
                <w:rFonts w:ascii="Arial" w:hAnsi="Arial" w:cs="Arial"/>
              </w:rPr>
              <w:t>.</w:t>
            </w:r>
          </w:p>
        </w:tc>
        <w:tc>
          <w:tcPr>
            <w:tcW w:w="1814" w:type="dxa"/>
          </w:tcPr>
          <w:p w:rsidR="00A80DBC" w:rsidP="00D141FE" w:rsidRDefault="00A80DBC" w14:paraId="29324D87" w14:textId="06C97FC9">
            <w:pPr>
              <w:spacing w:line="360" w:lineRule="auto"/>
              <w:rPr>
                <w:rFonts w:ascii="Arial" w:hAnsi="Arial" w:cs="Arial"/>
                <w:highlight w:val="yellow"/>
              </w:rPr>
            </w:pPr>
            <w:r w:rsidRPr="007C1DA4">
              <w:rPr>
                <w:rFonts w:ascii="Arial" w:hAnsi="Arial" w:cs="Arial"/>
              </w:rPr>
              <w:t>Kryterium negocjacyjne 0/1</w:t>
            </w:r>
            <w:r w:rsidR="004677D5">
              <w:rPr>
                <w:rFonts w:ascii="Arial" w:hAnsi="Arial" w:cs="Arial"/>
              </w:rPr>
              <w:t>.</w:t>
            </w:r>
          </w:p>
          <w:p w:rsidRPr="00AC35DB" w:rsidR="00A80DBC" w:rsidP="00D141FE" w:rsidRDefault="00A80DBC" w14:paraId="09D4EC9E"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A80DBC" w:rsidP="00D141FE" w:rsidRDefault="00A80DBC" w14:paraId="48862232" w14:textId="4A20F9AE">
            <w:pPr>
              <w:spacing w:line="360" w:lineRule="auto"/>
              <w:rPr>
                <w:rFonts w:ascii="Arial" w:hAnsi="Arial" w:cs="Arial"/>
              </w:rPr>
            </w:pPr>
            <w:r w:rsidRPr="00AC35DB">
              <w:rPr>
                <w:rFonts w:ascii="Arial" w:hAnsi="Arial" w:cs="Arial"/>
              </w:rPr>
              <w:t>„TAK”</w:t>
            </w:r>
            <w:r w:rsidR="004677D5">
              <w:rPr>
                <w:rFonts w:ascii="Arial" w:hAnsi="Arial" w:cs="Arial"/>
              </w:rPr>
              <w:t>;</w:t>
            </w:r>
          </w:p>
          <w:p w:rsidRPr="008710EC" w:rsidR="00A80DBC" w:rsidP="00D141FE" w:rsidRDefault="00A80DBC" w14:paraId="5CDAA5DD" w14:textId="5B20EAEA">
            <w:pPr>
              <w:rPr>
                <w:rFonts w:ascii="Arial" w:hAnsi="Arial" w:cs="Arial"/>
                <w:highlight w:val="yellow"/>
              </w:rPr>
            </w:pPr>
            <w:r w:rsidRPr="00AC35DB">
              <w:rPr>
                <w:rFonts w:ascii="Arial" w:hAnsi="Arial" w:cs="Arial"/>
              </w:rPr>
              <w:t>„NIE”</w:t>
            </w:r>
            <w:r w:rsidR="004677D5">
              <w:rPr>
                <w:rFonts w:ascii="Arial" w:hAnsi="Arial" w:cs="Arial"/>
              </w:rPr>
              <w:t>.</w:t>
            </w:r>
          </w:p>
        </w:tc>
        <w:tc>
          <w:tcPr>
            <w:tcW w:w="1588" w:type="dxa"/>
          </w:tcPr>
          <w:p w:rsidRPr="00BB048D" w:rsidR="00A80DBC" w:rsidP="00D141FE" w:rsidRDefault="00A80DBC" w14:paraId="4B19F6FC" w14:textId="14538762">
            <w:pPr>
              <w:spacing w:line="360" w:lineRule="auto"/>
              <w:rPr>
                <w:rFonts w:ascii="Arial" w:hAnsi="Arial" w:cs="Arial"/>
                <w:highlight w:val="yellow"/>
              </w:rPr>
            </w:pPr>
            <w:r w:rsidRPr="007C1DA4">
              <w:rPr>
                <w:rFonts w:ascii="Arial" w:hAnsi="Arial" w:cs="Arial"/>
              </w:rPr>
              <w:t>Nie dotyczy</w:t>
            </w:r>
            <w:r w:rsidR="004677D5">
              <w:rPr>
                <w:rFonts w:ascii="Arial" w:hAnsi="Arial" w:cs="Arial"/>
              </w:rPr>
              <w:t>.</w:t>
            </w:r>
          </w:p>
        </w:tc>
      </w:tr>
    </w:tbl>
    <w:p w:rsidRPr="00A80DBC" w:rsidR="00A80DBC" w:rsidP="00A80DBC" w:rsidRDefault="00A80DBC" w14:paraId="2E0BBCC6" w14:textId="77777777"/>
    <w:sectPr w:rsidRPr="00A80DBC" w:rsidR="00A80DBC"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77BF" w:rsidP="009029B5" w:rsidRDefault="008277BF" w14:paraId="6309B7F7" w14:textId="77777777">
      <w:pPr>
        <w:spacing w:after="0" w:line="240" w:lineRule="auto"/>
      </w:pPr>
      <w:r>
        <w:separator/>
      </w:r>
    </w:p>
  </w:endnote>
  <w:endnote w:type="continuationSeparator" w:id="0">
    <w:p w:rsidR="008277BF" w:rsidP="009029B5" w:rsidRDefault="008277BF" w14:paraId="5EE5BB6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43967"/>
      <w:docPartObj>
        <w:docPartGallery w:val="Page Numbers (Bottom of Page)"/>
        <w:docPartUnique/>
      </w:docPartObj>
    </w:sdtPr>
    <w:sdtEndPr/>
    <w:sdtContent>
      <w:p w:rsidR="009106DB" w:rsidRDefault="009106DB" w14:paraId="28C6FB61" w14:textId="7BECDAC8">
        <w:pPr>
          <w:pStyle w:val="Stopka"/>
          <w:jc w:val="right"/>
        </w:pPr>
        <w:r>
          <w:fldChar w:fldCharType="begin"/>
        </w:r>
        <w:r>
          <w:instrText xml:space="preserve"> PAGE   \* MERGEFORMAT </w:instrText>
        </w:r>
        <w:r>
          <w:fldChar w:fldCharType="separate"/>
        </w:r>
        <w:r w:rsidR="0023199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77BF" w:rsidP="009029B5" w:rsidRDefault="008277BF" w14:paraId="336ABBE4" w14:textId="77777777">
      <w:pPr>
        <w:spacing w:after="0" w:line="240" w:lineRule="auto"/>
      </w:pPr>
      <w:r>
        <w:separator/>
      </w:r>
    </w:p>
  </w:footnote>
  <w:footnote w:type="continuationSeparator" w:id="0">
    <w:p w:rsidR="008277BF" w:rsidP="009029B5" w:rsidRDefault="008277BF" w14:paraId="25CB7780" w14:textId="77777777">
      <w:pPr>
        <w:spacing w:after="0" w:line="240" w:lineRule="auto"/>
      </w:pPr>
      <w:r>
        <w:continuationSeparator/>
      </w:r>
    </w:p>
  </w:footnote>
  <w:footnote w:id="1">
    <w:p w:rsidR="009106DB" w:rsidP="000E5CCE" w:rsidRDefault="009106DB" w14:paraId="1D250CEF" w14:textId="77777777">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rsidRPr="00B45985" w:rsidR="009106DB" w:rsidP="000E5CCE" w:rsidRDefault="009106DB" w14:paraId="316DE7CB" w14:textId="77777777">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rsidRPr="00B75D7F" w:rsidR="009106DB" w:rsidP="000E5CCE" w:rsidRDefault="009106DB" w14:paraId="60622EB6" w14:textId="77777777">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AFF"/>
    <w:multiLevelType w:val="hybridMultilevel"/>
    <w:tmpl w:val="7C100D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9D45A5"/>
    <w:multiLevelType w:val="multilevel"/>
    <w:tmpl w:val="2DCA0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520197"/>
    <w:multiLevelType w:val="hybridMultilevel"/>
    <w:tmpl w:val="61F08E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7"/>
  </w:num>
  <w:num w:numId="2">
    <w:abstractNumId w:val="6"/>
  </w:num>
  <w:num w:numId="3">
    <w:abstractNumId w:val="11"/>
  </w:num>
  <w:num w:numId="4">
    <w:abstractNumId w:val="3"/>
  </w:num>
  <w:num w:numId="5">
    <w:abstractNumId w:val="12"/>
  </w:num>
  <w:num w:numId="6">
    <w:abstractNumId w:val="4"/>
  </w:num>
  <w:num w:numId="7">
    <w:abstractNumId w:val="5"/>
  </w:num>
  <w:num w:numId="8">
    <w:abstractNumId w:val="1"/>
  </w:num>
  <w:num w:numId="9">
    <w:abstractNumId w:val="8"/>
  </w:num>
  <w:num w:numId="10">
    <w:abstractNumId w:val="10"/>
  </w:num>
  <w:num w:numId="11">
    <w:abstractNumId w:val="9"/>
  </w:num>
  <w:num w:numId="12">
    <w:abstractNumId w:val="0"/>
  </w:num>
  <w:num w:numId="13">
    <w:abstractNumId w:val="2"/>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076A"/>
    <w:rsid w:val="00002674"/>
    <w:rsid w:val="00002DFE"/>
    <w:rsid w:val="000040BD"/>
    <w:rsid w:val="00006BA9"/>
    <w:rsid w:val="0001536D"/>
    <w:rsid w:val="00022CF7"/>
    <w:rsid w:val="00025C6C"/>
    <w:rsid w:val="00041C36"/>
    <w:rsid w:val="00050736"/>
    <w:rsid w:val="00052FEB"/>
    <w:rsid w:val="00054F52"/>
    <w:rsid w:val="000643B2"/>
    <w:rsid w:val="0006646D"/>
    <w:rsid w:val="00083525"/>
    <w:rsid w:val="000868AC"/>
    <w:rsid w:val="00086A3F"/>
    <w:rsid w:val="000975C4"/>
    <w:rsid w:val="00097CD1"/>
    <w:rsid w:val="000A1EC7"/>
    <w:rsid w:val="000A4537"/>
    <w:rsid w:val="000B3480"/>
    <w:rsid w:val="000B3CD6"/>
    <w:rsid w:val="000B6B8A"/>
    <w:rsid w:val="000C16E8"/>
    <w:rsid w:val="000D515F"/>
    <w:rsid w:val="000D6DA2"/>
    <w:rsid w:val="000E2F54"/>
    <w:rsid w:val="000E3104"/>
    <w:rsid w:val="000E5CCE"/>
    <w:rsid w:val="000E7E32"/>
    <w:rsid w:val="001051C4"/>
    <w:rsid w:val="00107C00"/>
    <w:rsid w:val="00111591"/>
    <w:rsid w:val="001248B2"/>
    <w:rsid w:val="001436DB"/>
    <w:rsid w:val="00155724"/>
    <w:rsid w:val="001636F5"/>
    <w:rsid w:val="0016447A"/>
    <w:rsid w:val="00165DDA"/>
    <w:rsid w:val="00167FA9"/>
    <w:rsid w:val="0017067F"/>
    <w:rsid w:val="001733F6"/>
    <w:rsid w:val="00174B15"/>
    <w:rsid w:val="00197F09"/>
    <w:rsid w:val="001A3C70"/>
    <w:rsid w:val="001C6C71"/>
    <w:rsid w:val="001E1196"/>
    <w:rsid w:val="001E16F4"/>
    <w:rsid w:val="001E6001"/>
    <w:rsid w:val="001E79A7"/>
    <w:rsid w:val="001F0F5A"/>
    <w:rsid w:val="001F5F7A"/>
    <w:rsid w:val="00203C43"/>
    <w:rsid w:val="0021367A"/>
    <w:rsid w:val="00217B2A"/>
    <w:rsid w:val="0023199C"/>
    <w:rsid w:val="0023555D"/>
    <w:rsid w:val="00236A40"/>
    <w:rsid w:val="002426B9"/>
    <w:rsid w:val="002515C8"/>
    <w:rsid w:val="00251BCB"/>
    <w:rsid w:val="002615B3"/>
    <w:rsid w:val="00264C43"/>
    <w:rsid w:val="00271981"/>
    <w:rsid w:val="00273B82"/>
    <w:rsid w:val="0029122B"/>
    <w:rsid w:val="002943FA"/>
    <w:rsid w:val="002A3FA9"/>
    <w:rsid w:val="002A7274"/>
    <w:rsid w:val="002B0AE7"/>
    <w:rsid w:val="002B4459"/>
    <w:rsid w:val="002B7351"/>
    <w:rsid w:val="002E1977"/>
    <w:rsid w:val="002E540D"/>
    <w:rsid w:val="002F08C6"/>
    <w:rsid w:val="002F28D9"/>
    <w:rsid w:val="002F35CD"/>
    <w:rsid w:val="002F453A"/>
    <w:rsid w:val="00300205"/>
    <w:rsid w:val="00304028"/>
    <w:rsid w:val="0030695E"/>
    <w:rsid w:val="00306CD4"/>
    <w:rsid w:val="00307022"/>
    <w:rsid w:val="0031245C"/>
    <w:rsid w:val="00314C8C"/>
    <w:rsid w:val="00316D2D"/>
    <w:rsid w:val="00323331"/>
    <w:rsid w:val="00326605"/>
    <w:rsid w:val="00331881"/>
    <w:rsid w:val="00337C98"/>
    <w:rsid w:val="00341202"/>
    <w:rsid w:val="003413F0"/>
    <w:rsid w:val="00347033"/>
    <w:rsid w:val="003529DE"/>
    <w:rsid w:val="00353112"/>
    <w:rsid w:val="0035584A"/>
    <w:rsid w:val="00356D57"/>
    <w:rsid w:val="003640F6"/>
    <w:rsid w:val="003660A7"/>
    <w:rsid w:val="00367A56"/>
    <w:rsid w:val="00370AD8"/>
    <w:rsid w:val="0037477A"/>
    <w:rsid w:val="00375166"/>
    <w:rsid w:val="003755BD"/>
    <w:rsid w:val="00376A35"/>
    <w:rsid w:val="00381A46"/>
    <w:rsid w:val="00386B96"/>
    <w:rsid w:val="003902F3"/>
    <w:rsid w:val="00390D4F"/>
    <w:rsid w:val="003A2EE2"/>
    <w:rsid w:val="003A484B"/>
    <w:rsid w:val="003A6927"/>
    <w:rsid w:val="003A6F40"/>
    <w:rsid w:val="003B271B"/>
    <w:rsid w:val="003B343B"/>
    <w:rsid w:val="003C0F43"/>
    <w:rsid w:val="003C588A"/>
    <w:rsid w:val="003F6F40"/>
    <w:rsid w:val="00404ED5"/>
    <w:rsid w:val="004068C9"/>
    <w:rsid w:val="00411066"/>
    <w:rsid w:val="00413384"/>
    <w:rsid w:val="00415DA3"/>
    <w:rsid w:val="004201FA"/>
    <w:rsid w:val="004332B2"/>
    <w:rsid w:val="00437684"/>
    <w:rsid w:val="004420BC"/>
    <w:rsid w:val="00445108"/>
    <w:rsid w:val="00454C80"/>
    <w:rsid w:val="00455866"/>
    <w:rsid w:val="004561D5"/>
    <w:rsid w:val="00460B24"/>
    <w:rsid w:val="00464B8E"/>
    <w:rsid w:val="00465785"/>
    <w:rsid w:val="004677D5"/>
    <w:rsid w:val="00470CD9"/>
    <w:rsid w:val="00474268"/>
    <w:rsid w:val="004835C9"/>
    <w:rsid w:val="00484A35"/>
    <w:rsid w:val="004929F9"/>
    <w:rsid w:val="00494A64"/>
    <w:rsid w:val="00497E32"/>
    <w:rsid w:val="00497FC6"/>
    <w:rsid w:val="004A4359"/>
    <w:rsid w:val="004A7DDE"/>
    <w:rsid w:val="004B3080"/>
    <w:rsid w:val="004C2C9C"/>
    <w:rsid w:val="004C3D74"/>
    <w:rsid w:val="004E1E5E"/>
    <w:rsid w:val="004E78D3"/>
    <w:rsid w:val="004F1B17"/>
    <w:rsid w:val="004F2CAE"/>
    <w:rsid w:val="005037C7"/>
    <w:rsid w:val="005159AB"/>
    <w:rsid w:val="00522101"/>
    <w:rsid w:val="00530452"/>
    <w:rsid w:val="00530A6A"/>
    <w:rsid w:val="00533263"/>
    <w:rsid w:val="00540FF1"/>
    <w:rsid w:val="00541040"/>
    <w:rsid w:val="005465A2"/>
    <w:rsid w:val="00547E53"/>
    <w:rsid w:val="005530C7"/>
    <w:rsid w:val="00553E00"/>
    <w:rsid w:val="005570A7"/>
    <w:rsid w:val="00557EDC"/>
    <w:rsid w:val="00575099"/>
    <w:rsid w:val="00584272"/>
    <w:rsid w:val="005845AB"/>
    <w:rsid w:val="0058582A"/>
    <w:rsid w:val="0058776F"/>
    <w:rsid w:val="005A1ED6"/>
    <w:rsid w:val="005A6710"/>
    <w:rsid w:val="005B6314"/>
    <w:rsid w:val="005C0BFF"/>
    <w:rsid w:val="005C5EA9"/>
    <w:rsid w:val="005C77F0"/>
    <w:rsid w:val="005D2D1F"/>
    <w:rsid w:val="005D7DE2"/>
    <w:rsid w:val="005E119A"/>
    <w:rsid w:val="005E34F0"/>
    <w:rsid w:val="005E49FF"/>
    <w:rsid w:val="005F2B64"/>
    <w:rsid w:val="005F463B"/>
    <w:rsid w:val="0062463D"/>
    <w:rsid w:val="00643592"/>
    <w:rsid w:val="00652743"/>
    <w:rsid w:val="00657B06"/>
    <w:rsid w:val="00660C00"/>
    <w:rsid w:val="006676D2"/>
    <w:rsid w:val="00672A2A"/>
    <w:rsid w:val="00674623"/>
    <w:rsid w:val="00684632"/>
    <w:rsid w:val="006864FC"/>
    <w:rsid w:val="0069111B"/>
    <w:rsid w:val="00693F4C"/>
    <w:rsid w:val="00695047"/>
    <w:rsid w:val="00696702"/>
    <w:rsid w:val="006978E7"/>
    <w:rsid w:val="006A0D11"/>
    <w:rsid w:val="006B62EC"/>
    <w:rsid w:val="006C2223"/>
    <w:rsid w:val="006C7224"/>
    <w:rsid w:val="006D7D81"/>
    <w:rsid w:val="006E6A1B"/>
    <w:rsid w:val="006E7155"/>
    <w:rsid w:val="006F08C1"/>
    <w:rsid w:val="006F30E5"/>
    <w:rsid w:val="006F5F71"/>
    <w:rsid w:val="00706CB6"/>
    <w:rsid w:val="00706EB8"/>
    <w:rsid w:val="00720B85"/>
    <w:rsid w:val="00721036"/>
    <w:rsid w:val="0072222F"/>
    <w:rsid w:val="00730749"/>
    <w:rsid w:val="00733590"/>
    <w:rsid w:val="0075478F"/>
    <w:rsid w:val="00755761"/>
    <w:rsid w:val="0076572D"/>
    <w:rsid w:val="00765847"/>
    <w:rsid w:val="007707E2"/>
    <w:rsid w:val="0077668D"/>
    <w:rsid w:val="0077767B"/>
    <w:rsid w:val="0078339D"/>
    <w:rsid w:val="00793EBA"/>
    <w:rsid w:val="007A34F6"/>
    <w:rsid w:val="007B34B0"/>
    <w:rsid w:val="007B46ED"/>
    <w:rsid w:val="007D0DAD"/>
    <w:rsid w:val="007E2F13"/>
    <w:rsid w:val="007E33ED"/>
    <w:rsid w:val="007E6713"/>
    <w:rsid w:val="007F52F1"/>
    <w:rsid w:val="007F7101"/>
    <w:rsid w:val="00806BA4"/>
    <w:rsid w:val="00806F2D"/>
    <w:rsid w:val="008121E9"/>
    <w:rsid w:val="0082088E"/>
    <w:rsid w:val="00826D1B"/>
    <w:rsid w:val="008277BF"/>
    <w:rsid w:val="00833BCB"/>
    <w:rsid w:val="00836A19"/>
    <w:rsid w:val="0084074F"/>
    <w:rsid w:val="0084104C"/>
    <w:rsid w:val="00841334"/>
    <w:rsid w:val="00842EF1"/>
    <w:rsid w:val="00847D0D"/>
    <w:rsid w:val="00851D1D"/>
    <w:rsid w:val="0085420E"/>
    <w:rsid w:val="00856A0B"/>
    <w:rsid w:val="00857138"/>
    <w:rsid w:val="00860966"/>
    <w:rsid w:val="00861BB0"/>
    <w:rsid w:val="00865BB9"/>
    <w:rsid w:val="008667D5"/>
    <w:rsid w:val="00867685"/>
    <w:rsid w:val="00870F0E"/>
    <w:rsid w:val="00871B6C"/>
    <w:rsid w:val="00874EE1"/>
    <w:rsid w:val="00880842"/>
    <w:rsid w:val="0088104F"/>
    <w:rsid w:val="008838CC"/>
    <w:rsid w:val="00884232"/>
    <w:rsid w:val="00887F96"/>
    <w:rsid w:val="008904C2"/>
    <w:rsid w:val="00890FDE"/>
    <w:rsid w:val="00891762"/>
    <w:rsid w:val="00892955"/>
    <w:rsid w:val="008A0202"/>
    <w:rsid w:val="008C3234"/>
    <w:rsid w:val="008C5123"/>
    <w:rsid w:val="008E0A63"/>
    <w:rsid w:val="008E3B92"/>
    <w:rsid w:val="008F0A3A"/>
    <w:rsid w:val="008F0BA9"/>
    <w:rsid w:val="008F1226"/>
    <w:rsid w:val="008F452A"/>
    <w:rsid w:val="009018AE"/>
    <w:rsid w:val="00902221"/>
    <w:rsid w:val="009029B5"/>
    <w:rsid w:val="009036EE"/>
    <w:rsid w:val="00904F4D"/>
    <w:rsid w:val="009106DB"/>
    <w:rsid w:val="009230EF"/>
    <w:rsid w:val="009261FD"/>
    <w:rsid w:val="00937639"/>
    <w:rsid w:val="00944019"/>
    <w:rsid w:val="00945C9E"/>
    <w:rsid w:val="00951860"/>
    <w:rsid w:val="00970CA5"/>
    <w:rsid w:val="00975B77"/>
    <w:rsid w:val="00987AE8"/>
    <w:rsid w:val="0099054F"/>
    <w:rsid w:val="009924C7"/>
    <w:rsid w:val="009A510E"/>
    <w:rsid w:val="009A7C41"/>
    <w:rsid w:val="009B3AA9"/>
    <w:rsid w:val="009B3AB9"/>
    <w:rsid w:val="009B406B"/>
    <w:rsid w:val="009C3DA9"/>
    <w:rsid w:val="009D41B4"/>
    <w:rsid w:val="009E0DF4"/>
    <w:rsid w:val="009E1472"/>
    <w:rsid w:val="009E43C9"/>
    <w:rsid w:val="009E59C1"/>
    <w:rsid w:val="009F1A30"/>
    <w:rsid w:val="009F2896"/>
    <w:rsid w:val="009F499D"/>
    <w:rsid w:val="009F60B0"/>
    <w:rsid w:val="00A02672"/>
    <w:rsid w:val="00A106C0"/>
    <w:rsid w:val="00A22E9B"/>
    <w:rsid w:val="00A243AE"/>
    <w:rsid w:val="00A27313"/>
    <w:rsid w:val="00A323F2"/>
    <w:rsid w:val="00A43F22"/>
    <w:rsid w:val="00A45AEA"/>
    <w:rsid w:val="00A4653A"/>
    <w:rsid w:val="00A54113"/>
    <w:rsid w:val="00A6025E"/>
    <w:rsid w:val="00A61A1E"/>
    <w:rsid w:val="00A7368F"/>
    <w:rsid w:val="00A80DBC"/>
    <w:rsid w:val="00A82C7E"/>
    <w:rsid w:val="00A84060"/>
    <w:rsid w:val="00A85155"/>
    <w:rsid w:val="00A864B8"/>
    <w:rsid w:val="00A9307C"/>
    <w:rsid w:val="00A9395D"/>
    <w:rsid w:val="00AB6AE7"/>
    <w:rsid w:val="00AB6C33"/>
    <w:rsid w:val="00AC35DB"/>
    <w:rsid w:val="00AC44D6"/>
    <w:rsid w:val="00AD3B71"/>
    <w:rsid w:val="00AE22AA"/>
    <w:rsid w:val="00B01329"/>
    <w:rsid w:val="00B028B9"/>
    <w:rsid w:val="00B06BB9"/>
    <w:rsid w:val="00B07499"/>
    <w:rsid w:val="00B07BEE"/>
    <w:rsid w:val="00B12BE4"/>
    <w:rsid w:val="00B12D95"/>
    <w:rsid w:val="00B229CD"/>
    <w:rsid w:val="00B461D5"/>
    <w:rsid w:val="00B51B92"/>
    <w:rsid w:val="00B540AB"/>
    <w:rsid w:val="00B65021"/>
    <w:rsid w:val="00B717DB"/>
    <w:rsid w:val="00B829EE"/>
    <w:rsid w:val="00B91CA4"/>
    <w:rsid w:val="00B92C2F"/>
    <w:rsid w:val="00B93E9A"/>
    <w:rsid w:val="00B94144"/>
    <w:rsid w:val="00B94B3C"/>
    <w:rsid w:val="00B96F6C"/>
    <w:rsid w:val="00BA1227"/>
    <w:rsid w:val="00BA66A6"/>
    <w:rsid w:val="00BC0F23"/>
    <w:rsid w:val="00BC20F3"/>
    <w:rsid w:val="00BC51FC"/>
    <w:rsid w:val="00BD6A3E"/>
    <w:rsid w:val="00BE3447"/>
    <w:rsid w:val="00BF4FA1"/>
    <w:rsid w:val="00BF6489"/>
    <w:rsid w:val="00C02714"/>
    <w:rsid w:val="00C067CB"/>
    <w:rsid w:val="00C174DC"/>
    <w:rsid w:val="00C2001C"/>
    <w:rsid w:val="00C24674"/>
    <w:rsid w:val="00C261A5"/>
    <w:rsid w:val="00C27FE0"/>
    <w:rsid w:val="00C33762"/>
    <w:rsid w:val="00C34638"/>
    <w:rsid w:val="00C50DEE"/>
    <w:rsid w:val="00C53A71"/>
    <w:rsid w:val="00C546AF"/>
    <w:rsid w:val="00C6078A"/>
    <w:rsid w:val="00C62EF1"/>
    <w:rsid w:val="00C63D34"/>
    <w:rsid w:val="00C7241E"/>
    <w:rsid w:val="00C803B2"/>
    <w:rsid w:val="00C83D5F"/>
    <w:rsid w:val="00CA3A97"/>
    <w:rsid w:val="00CA6016"/>
    <w:rsid w:val="00CB254D"/>
    <w:rsid w:val="00CB4EC3"/>
    <w:rsid w:val="00CD61EE"/>
    <w:rsid w:val="00CD62A1"/>
    <w:rsid w:val="00CD6454"/>
    <w:rsid w:val="00CD67A5"/>
    <w:rsid w:val="00CD7A81"/>
    <w:rsid w:val="00CE0868"/>
    <w:rsid w:val="00CE5A63"/>
    <w:rsid w:val="00CE7078"/>
    <w:rsid w:val="00CE7D61"/>
    <w:rsid w:val="00CF161C"/>
    <w:rsid w:val="00CF3396"/>
    <w:rsid w:val="00CF4003"/>
    <w:rsid w:val="00CF47E6"/>
    <w:rsid w:val="00CF5E8A"/>
    <w:rsid w:val="00D028E9"/>
    <w:rsid w:val="00D0340B"/>
    <w:rsid w:val="00D104F6"/>
    <w:rsid w:val="00D141FE"/>
    <w:rsid w:val="00D2249A"/>
    <w:rsid w:val="00D22D09"/>
    <w:rsid w:val="00D30807"/>
    <w:rsid w:val="00D314B5"/>
    <w:rsid w:val="00D40D80"/>
    <w:rsid w:val="00D52AC4"/>
    <w:rsid w:val="00D56AB9"/>
    <w:rsid w:val="00D65C47"/>
    <w:rsid w:val="00D776DB"/>
    <w:rsid w:val="00D81305"/>
    <w:rsid w:val="00D8305F"/>
    <w:rsid w:val="00D842D1"/>
    <w:rsid w:val="00D84F8F"/>
    <w:rsid w:val="00D93036"/>
    <w:rsid w:val="00D9362C"/>
    <w:rsid w:val="00D9382A"/>
    <w:rsid w:val="00D964DD"/>
    <w:rsid w:val="00D9696F"/>
    <w:rsid w:val="00D96C48"/>
    <w:rsid w:val="00D9718D"/>
    <w:rsid w:val="00DA6AD0"/>
    <w:rsid w:val="00DC2856"/>
    <w:rsid w:val="00DC33D0"/>
    <w:rsid w:val="00DD377D"/>
    <w:rsid w:val="00DD54ED"/>
    <w:rsid w:val="00DE0810"/>
    <w:rsid w:val="00DE65D2"/>
    <w:rsid w:val="00DF25A2"/>
    <w:rsid w:val="00DF35BC"/>
    <w:rsid w:val="00DF5934"/>
    <w:rsid w:val="00DF5FCE"/>
    <w:rsid w:val="00DF7C40"/>
    <w:rsid w:val="00E000FC"/>
    <w:rsid w:val="00E023C1"/>
    <w:rsid w:val="00E04CDB"/>
    <w:rsid w:val="00E1480B"/>
    <w:rsid w:val="00E14FD4"/>
    <w:rsid w:val="00E163FD"/>
    <w:rsid w:val="00E17A93"/>
    <w:rsid w:val="00E254B2"/>
    <w:rsid w:val="00E26DE1"/>
    <w:rsid w:val="00E316F0"/>
    <w:rsid w:val="00E33044"/>
    <w:rsid w:val="00E40173"/>
    <w:rsid w:val="00E40D12"/>
    <w:rsid w:val="00E41DFF"/>
    <w:rsid w:val="00E50A58"/>
    <w:rsid w:val="00E55D54"/>
    <w:rsid w:val="00E55F53"/>
    <w:rsid w:val="00E57305"/>
    <w:rsid w:val="00E57EF6"/>
    <w:rsid w:val="00E61E07"/>
    <w:rsid w:val="00E61FB4"/>
    <w:rsid w:val="00E6526E"/>
    <w:rsid w:val="00E726FD"/>
    <w:rsid w:val="00E73DED"/>
    <w:rsid w:val="00E77F7C"/>
    <w:rsid w:val="00EA0F60"/>
    <w:rsid w:val="00EA1C36"/>
    <w:rsid w:val="00EA1E39"/>
    <w:rsid w:val="00EA4339"/>
    <w:rsid w:val="00EA4B2A"/>
    <w:rsid w:val="00EA5427"/>
    <w:rsid w:val="00EB4A41"/>
    <w:rsid w:val="00EC5F89"/>
    <w:rsid w:val="00EE2607"/>
    <w:rsid w:val="00EF5711"/>
    <w:rsid w:val="00F00722"/>
    <w:rsid w:val="00F0294B"/>
    <w:rsid w:val="00F15B78"/>
    <w:rsid w:val="00F16CB4"/>
    <w:rsid w:val="00F21DDD"/>
    <w:rsid w:val="00F22E62"/>
    <w:rsid w:val="00F246AE"/>
    <w:rsid w:val="00F27A18"/>
    <w:rsid w:val="00F33F0D"/>
    <w:rsid w:val="00F36ED0"/>
    <w:rsid w:val="00F373F5"/>
    <w:rsid w:val="00F454FF"/>
    <w:rsid w:val="00F46AAD"/>
    <w:rsid w:val="00F47699"/>
    <w:rsid w:val="00F518CB"/>
    <w:rsid w:val="00F5772A"/>
    <w:rsid w:val="00F64B6E"/>
    <w:rsid w:val="00F70630"/>
    <w:rsid w:val="00F74A97"/>
    <w:rsid w:val="00F7633A"/>
    <w:rsid w:val="00F77CDD"/>
    <w:rsid w:val="00F835C1"/>
    <w:rsid w:val="00F85200"/>
    <w:rsid w:val="00F9631D"/>
    <w:rsid w:val="00F96871"/>
    <w:rsid w:val="00FA6376"/>
    <w:rsid w:val="00FA6E5E"/>
    <w:rsid w:val="00FB09AF"/>
    <w:rsid w:val="00FB3119"/>
    <w:rsid w:val="00FB33E7"/>
    <w:rsid w:val="00FB54FD"/>
    <w:rsid w:val="00FC2F4E"/>
    <w:rsid w:val="00FC2FBE"/>
    <w:rsid w:val="00FD0387"/>
    <w:rsid w:val="00FD2D2D"/>
    <w:rsid w:val="00FF09E4"/>
    <w:rsid w:val="00FF350D"/>
    <w:rsid w:val="00FF4DAC"/>
    <w:rsid w:val="02C92481"/>
    <w:rsid w:val="05986FCB"/>
    <w:rsid w:val="098B39EF"/>
    <w:rsid w:val="0A10EC82"/>
    <w:rsid w:val="0EE3805B"/>
    <w:rsid w:val="144498A7"/>
    <w:rsid w:val="14651617"/>
    <w:rsid w:val="14AC7ECF"/>
    <w:rsid w:val="180714B4"/>
    <w:rsid w:val="21575CEB"/>
    <w:rsid w:val="21889094"/>
    <w:rsid w:val="22CE2EA9"/>
    <w:rsid w:val="25703226"/>
    <w:rsid w:val="2605CF6B"/>
    <w:rsid w:val="2689F725"/>
    <w:rsid w:val="2A29459A"/>
    <w:rsid w:val="2AF39E3D"/>
    <w:rsid w:val="2B3FE3DD"/>
    <w:rsid w:val="300363ED"/>
    <w:rsid w:val="323C4505"/>
    <w:rsid w:val="3BE3274B"/>
    <w:rsid w:val="3E6EE84F"/>
    <w:rsid w:val="3E92091F"/>
    <w:rsid w:val="402DD980"/>
    <w:rsid w:val="409D7011"/>
    <w:rsid w:val="422082E6"/>
    <w:rsid w:val="42394072"/>
    <w:rsid w:val="42DD675F"/>
    <w:rsid w:val="47B1E96A"/>
    <w:rsid w:val="490627EF"/>
    <w:rsid w:val="49D9AF3B"/>
    <w:rsid w:val="4A9B0F6B"/>
    <w:rsid w:val="4D302BFB"/>
    <w:rsid w:val="4F1FB100"/>
    <w:rsid w:val="4F2E7B7F"/>
    <w:rsid w:val="5343272F"/>
    <w:rsid w:val="5428C954"/>
    <w:rsid w:val="58C7F40C"/>
    <w:rsid w:val="5FDF69A5"/>
    <w:rsid w:val="615C0B99"/>
    <w:rsid w:val="6B8726A2"/>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B8976"/>
  <w15:docId w15:val="{E5E80BA2-16F7-4C59-A19A-B92BF47C001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hAnsi="Arial" w:eastAsiaTheme="majorEastAsia"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styleId="TableParagraph" w:customStyle="1">
    <w:name w:val="Table Paragraph"/>
    <w:basedOn w:val="Normalny"/>
    <w:uiPriority w:val="1"/>
    <w:qFormat/>
    <w:rsid w:val="003A6F40"/>
    <w:pPr>
      <w:widowControl w:val="0"/>
      <w:autoSpaceDE w:val="0"/>
      <w:autoSpaceDN w:val="0"/>
      <w:spacing w:after="0" w:line="240" w:lineRule="auto"/>
    </w:pPr>
    <w:rPr>
      <w:rFonts w:cs="Calibri"/>
    </w:rPr>
  </w:style>
  <w:style w:type="character" w:styleId="DefaultZnak" w:customStyle="1">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91472191" w:customStyle="1">
    <w:name w:val="scxw191472191"/>
    <w:basedOn w:val="Domylnaczcionkaakapitu"/>
    <w:rsid w:val="00470CD9"/>
  </w:style>
  <w:style w:type="character" w:styleId="spellingerror" w:customStyle="1">
    <w:name w:val="spellingerror"/>
    <w:basedOn w:val="Domylnaczcionkaakapitu"/>
    <w:rsid w:val="00470CD9"/>
  </w:style>
  <w:style w:type="character" w:styleId="Nagwek1Znak" w:customStyle="1">
    <w:name w:val="Nagłówek 1 Znak"/>
    <w:basedOn w:val="Domylnaczcionkaakapitu"/>
    <w:link w:val="Nagwek1"/>
    <w:uiPriority w:val="9"/>
    <w:rsid w:val="00EA1C36"/>
    <w:rPr>
      <w:rFonts w:asciiTheme="majorHAnsi" w:hAnsiTheme="majorHAnsi" w:eastAsiaTheme="majorEastAsia" w:cstheme="majorBidi"/>
      <w:b/>
      <w:bCs/>
      <w:color w:val="2F5496" w:themeColor="accent1" w:themeShade="BF"/>
      <w:sz w:val="28"/>
      <w:szCs w:val="28"/>
      <w:lang w:eastAsia="en-US"/>
    </w:rPr>
  </w:style>
  <w:style w:type="character" w:styleId="Nagwek2Znak" w:customStyle="1">
    <w:name w:val="Nagłówek 2 Znak"/>
    <w:basedOn w:val="Domylnaczcionkaakapitu"/>
    <w:link w:val="Nagwek2"/>
    <w:uiPriority w:val="9"/>
    <w:rsid w:val="00B461D5"/>
    <w:rPr>
      <w:rFonts w:ascii="Arial" w:hAnsi="Arial" w:eastAsiaTheme="majorEastAsia" w:cstheme="majorBidi"/>
      <w:b/>
      <w:bCs/>
      <w:color w:val="44546A" w:themeColor="text2"/>
      <w:sz w:val="24"/>
      <w:szCs w:val="26"/>
      <w:lang w:eastAsia="en-US"/>
    </w:rPr>
  </w:style>
  <w:style w:type="character" w:styleId="markedcontent" w:customStyle="1">
    <w:name w:val="markedcontent"/>
    <w:basedOn w:val="Domylnaczcionkaakapitu"/>
    <w:rsid w:val="00553E00"/>
  </w:style>
  <w:style w:type="table" w:styleId="Tabelasiatki1jasna1" w:customStyle="1">
    <w:name w:val="Tabela siatki 1 — jasna1"/>
    <w:basedOn w:val="Standardowy"/>
    <w:uiPriority w:val="46"/>
    <w:rsid w:val="000E5CCE"/>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ui-provider" w:customStyle="1">
    <w:name w:val="ui-provider"/>
    <w:basedOn w:val="Domylnaczcionkaakapitu"/>
    <w:rsid w:val="000E5CCE"/>
  </w:style>
  <w:style w:type="character" w:styleId="Hipercze">
    <w:name w:val="Hyperlink"/>
    <w:basedOn w:val="Domylnaczcionkaakapitu"/>
    <w:uiPriority w:val="99"/>
    <w:unhideWhenUsed/>
    <w:rsid w:val="009E0D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isap.sejm.gov.pl/isap.nsf/DocDetails.xsp?id=wdu20091571240" TargetMode="External" Id="rId13" /><Relationship Type="http://schemas.openxmlformats.org/officeDocument/2006/relationships/hyperlink" Target="https://eur-lex.europa.eu/legal-content/PL/TXT/?uri=CELEX%3A32021R1060" TargetMode="External" Id="rId18" /><Relationship Type="http://schemas.openxmlformats.org/officeDocument/2006/relationships/hyperlink" Target="https://www.funduszeeuropejskie.gov.pl/media/113155/wytyczne.pdf" TargetMode="External" Id="rId26" /><Relationship Type="http://schemas.openxmlformats.org/officeDocument/2006/relationships/hyperlink" Target="https://www.funduszeeuropejskie.gov.pl/strony/o-funduszach/fundusze-na-lata-2021-2027/prawo-i-dokumenty/wytyczne/wytyczne-dotyczace-kwalifikowalnosci-2021-2027/" TargetMode="External" Id="rId21" /><Relationship Type="http://schemas.openxmlformats.org/officeDocument/2006/relationships/hyperlink" Target="https://www.funduszeeuropejskie.gov.pl/strony/o-funduszach/fundusze-na-lata-2021-2027/prawo-i-dokumenty/wytyczne/wytyczne-dotyczace-monitorowania-postepu-rzeczowego-realizacji-programow-na-lata-2021-2027/" TargetMode="External" Id="rId34"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hyperlink" Target="https://eur-lex.europa.eu/legal-content/PL/TXT/?uri=celex%3A32014R0833" TargetMode="External" Id="rId17" /><Relationship Type="http://schemas.openxmlformats.org/officeDocument/2006/relationships/hyperlink" Target="https://www.funduszeeuropejskie.gov.pl/media/113156/zal1.docx" TargetMode="External" Id="rId25" /><Relationship Type="http://schemas.openxmlformats.org/officeDocument/2006/relationships/hyperlink" Target="https://www.funduszeeuropejskie.gov.pl/strony/o-funduszach/fundusze-na-lata-2021-2027/prawo-i-dokumenty/wytyczne/wytyczne-dotyczace-kwalifikowalnosci-2021-2027/" TargetMode="External" Id="rId33" /><Relationship Type="http://schemas.openxmlformats.org/officeDocument/2006/relationships/theme" Target="theme/theme1.xml" Id="rId38" /><Relationship Type="http://schemas.openxmlformats.org/officeDocument/2006/relationships/customXml" Target="../customXml/item2.xml" Id="rId2" /><Relationship Type="http://schemas.openxmlformats.org/officeDocument/2006/relationships/hyperlink" Target="https://isap.sejm.gov.pl/isap.nsf/DocDetails.xsp?id=WDU20220000835" TargetMode="External" Id="rId16" /><Relationship Type="http://schemas.openxmlformats.org/officeDocument/2006/relationships/hyperlink" Target="https://isap.sejm.gov.pl/isap.nsf/DocDetails.xsp?id=WDU20220001079" TargetMode="External" Id="rId20" /><Relationship Type="http://schemas.openxmlformats.org/officeDocument/2006/relationships/hyperlink" Target="https://eur-lex.europa.eu/legal-content/PL/TXT/?uri=CELEX%3A52016XC0723%2801%29"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www.funduszeeuropejskie.gov.pl/media/116351/Zal_nr_2_1704.docx" TargetMode="External" Id="rId24" /><Relationship Type="http://schemas.openxmlformats.org/officeDocument/2006/relationships/hyperlink" Target="https://isap.sejm.gov.pl/isap.nsf/DocDetails.xsp?id=WDU20190002019" TargetMode="External" Id="rId32" /><Relationship Type="http://schemas.openxmlformats.org/officeDocument/2006/relationships/fontTable" Target="fontTable.xml" Id="rId37" /><Relationship Type="http://schemas.openxmlformats.org/officeDocument/2006/relationships/customXml" Target="../customXml/item5.xml" Id="rId5" /><Relationship Type="http://schemas.openxmlformats.org/officeDocument/2006/relationships/hyperlink" Target="https://isap.sejm.gov.pl/isap.nsf/DocDetails.xsp?id=wdu20021971661" TargetMode="External" Id="rId15" /><Relationship Type="http://schemas.openxmlformats.org/officeDocument/2006/relationships/hyperlink" Target="https://www.funduszeeuropejskie.gov.pl/strony/o-funduszach/fundusze-na-lata-2021-2027/prawo-i-dokumenty/wytyczne/wytyczne-dotyczace-realizacji-zasad-rownosciowych-w-ramach-funduszy-unijnych-na-lata-2021-2027/" TargetMode="External" Id="rId23" /><Relationship Type="http://schemas.openxmlformats.org/officeDocument/2006/relationships/hyperlink" Target="https://eur-lex.europa.eu/legal-content/PL/TXT/?uri=CELEX%3A32021R1060" TargetMode="External" Id="rId28" /><Relationship Type="http://schemas.openxmlformats.org/officeDocument/2006/relationships/hyperlink" Target="https://eur-lex.europa.eu/legal-content/PL/TXT/?uri=CELEX%3A32021R1060" TargetMode="External" Id="rId36" /><Relationship Type="http://schemas.openxmlformats.org/officeDocument/2006/relationships/footnotes" Target="footnotes.xml" Id="rId10" /><Relationship Type="http://schemas.openxmlformats.org/officeDocument/2006/relationships/hyperlink" Target="https://eur-lex.europa.eu/legal-content/PL/TXT/PDF/?uri=CELEX:12012E/TXT" TargetMode="External" Id="rId19" /><Relationship Type="http://schemas.openxmlformats.org/officeDocument/2006/relationships/hyperlink" Target="https://www.funduszeeuropejskie.gov.pl/strony/o-funduszach/fundusze-na-lata-2021-2027/prawo-i-dokumenty/wytyczne/wytyczne-dot-realizacji-projektow-z-udzialem-srodkow-efs-plus-w-regionalnych-programach-na-lata-2021-2027/"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isap.sejm.gov.pl/isap.nsf/DocDetails.xsp?id=wdu20120000769" TargetMode="External" Id="rId14" /><Relationship Type="http://schemas.openxmlformats.org/officeDocument/2006/relationships/hyperlink" Target="https://eur-lex.europa.eu/legal-content/PL/TXT/?uri=CELEX%3A32021R1060" TargetMode="External" Id="rId22" /><Relationship Type="http://schemas.openxmlformats.org/officeDocument/2006/relationships/hyperlink" Target="https://eur-lex.europa.eu/legal-content/PL/TXT/PDF/?uri=CELEX:12016P/TXT&amp;from=DE" TargetMode="External" Id="rId27" /><Relationship Type="http://schemas.openxmlformats.org/officeDocument/2006/relationships/hyperlink" Target="https://isap.sejm.gov.pl/isap.nsf/DocDetails.xsp?id=wdu20120001169" TargetMode="External" Id="rId30" /><Relationship Type="http://schemas.openxmlformats.org/officeDocument/2006/relationships/hyperlink" Target="https://www.gov.pl/web/fundusze-regiony/zasady-realizacji-instrumentow-terytorialnych-w-polsce-w-perspektywie-finansowej-ue-na-lata-2021-2027" TargetMode="External" Id="rId35" /><Relationship Type="http://schemas.openxmlformats.org/officeDocument/2006/relationships/settings" Target="settings.xml" Id="rId8" /><Relationship Type="http://schemas.openxmlformats.org/officeDocument/2006/relationships/customXml" Target="../customXml/item3.xml" Id="rId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793C86-292F-4BB8-9CB4-B6227809082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Wojewódzki Urząd Pracy w Katowicach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Uchwała w sprawie kryteriów wyboru projektów FE SL 2021-2027 Działanie 5.14 Usługi rozwojowe dla kadr administracji samorządowej</dc:title>
  <dc:subject>Uchwała w sprawie kryteriów wyboru</dc:subject>
  <dc:creator>Wojewódzki Urząd Pracy</dc:creator>
  <keywords>Kryteria 5.14 FE SL</keywords>
  <lastModifiedBy>Zientara Martyna</lastModifiedBy>
  <revision>6</revision>
  <lastPrinted>2022-04-15T07:22:00.0000000Z</lastPrinted>
  <dcterms:created xsi:type="dcterms:W3CDTF">2023-12-01T13:24:00.0000000Z</dcterms:created>
  <dcterms:modified xsi:type="dcterms:W3CDTF">2023-12-11T08:10:34.0941570Z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