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554C9" w14:textId="4C99FAB3" w:rsidR="00547B79" w:rsidRPr="005E7977" w:rsidRDefault="00547B79" w:rsidP="00FD7184">
      <w:pPr>
        <w:spacing w:line="360" w:lineRule="auto"/>
        <w:rPr>
          <w:rFonts w:cstheme="minorHAnsi"/>
        </w:rPr>
      </w:pPr>
    </w:p>
    <w:p w14:paraId="7CA02D53" w14:textId="02BFFA5E" w:rsidR="00D01C1C" w:rsidRPr="004E31FF" w:rsidRDefault="004E31FF" w:rsidP="005501C4">
      <w:pPr>
        <w:pStyle w:val="Nagwek1"/>
        <w:jc w:val="center"/>
        <w:rPr>
          <w:rFonts w:asciiTheme="minorHAnsi" w:hAnsiTheme="minorHAnsi" w:cstheme="minorHAnsi"/>
        </w:rPr>
      </w:pPr>
      <w:r w:rsidRPr="004E31FF">
        <w:rPr>
          <w:rFonts w:asciiTheme="minorHAnsi" w:hAnsiTheme="minorHAnsi" w:cstheme="minorHAnsi"/>
        </w:rPr>
        <w:t xml:space="preserve">Wniosek o refundację kosztów przejazdu </w:t>
      </w:r>
      <w:r w:rsidR="005501C4" w:rsidRPr="004E31FF">
        <w:rPr>
          <w:rFonts w:asciiTheme="minorHAnsi" w:hAnsiTheme="minorHAnsi" w:cstheme="minorHAnsi"/>
        </w:rPr>
        <w:br/>
      </w:r>
      <w:r w:rsidRPr="004E31FF">
        <w:rPr>
          <w:rFonts w:asciiTheme="minorHAnsi" w:hAnsiTheme="minorHAnsi" w:cstheme="minorHAnsi"/>
        </w:rPr>
        <w:t>lub zakwaterowania</w:t>
      </w:r>
      <w:r w:rsidR="005501C4" w:rsidRPr="004E31FF">
        <w:rPr>
          <w:rFonts w:asciiTheme="minorHAnsi" w:hAnsiTheme="minorHAnsi" w:cstheme="minorHAnsi"/>
        </w:rPr>
        <w:br/>
      </w:r>
    </w:p>
    <w:p w14:paraId="3F0259A1" w14:textId="5DB581ED" w:rsidR="00D01C1C" w:rsidRPr="00FD7184" w:rsidRDefault="00944162" w:rsidP="00FD7184">
      <w:pPr>
        <w:spacing w:line="360" w:lineRule="auto"/>
        <w:jc w:val="center"/>
        <w:rPr>
          <w:rFonts w:cstheme="minorHAnsi"/>
          <w:sz w:val="20"/>
          <w:szCs w:val="20"/>
        </w:rPr>
      </w:pPr>
      <w:r w:rsidRPr="005E7977">
        <w:rPr>
          <w:rFonts w:cstheme="minorHAnsi"/>
          <w:sz w:val="20"/>
          <w:szCs w:val="20"/>
        </w:rPr>
        <w:t>NR………………………...</w:t>
      </w:r>
      <w:r w:rsidR="00F16AA1" w:rsidRPr="005E7977">
        <w:rPr>
          <w:rStyle w:val="Odwoanieprzypisudolnego"/>
          <w:rFonts w:cstheme="minorHAnsi"/>
          <w:sz w:val="20"/>
          <w:szCs w:val="20"/>
        </w:rPr>
        <w:footnoteReference w:id="2"/>
      </w:r>
    </w:p>
    <w:p w14:paraId="206DE417" w14:textId="59B80724" w:rsidR="00A03A38" w:rsidRPr="005E7977" w:rsidRDefault="004E31FF" w:rsidP="00FD7184">
      <w:pPr>
        <w:pStyle w:val="Default"/>
        <w:numPr>
          <w:ilvl w:val="0"/>
          <w:numId w:val="1"/>
        </w:numPr>
        <w:spacing w:after="240" w:line="360" w:lineRule="auto"/>
        <w:ind w:left="426" w:hanging="426"/>
        <w:jc w:val="both"/>
        <w:rPr>
          <w:rFonts w:asciiTheme="minorHAnsi" w:hAnsiTheme="minorHAnsi" w:cstheme="minorBidi"/>
          <w:b/>
          <w:bCs/>
        </w:rPr>
      </w:pPr>
      <w:r w:rsidRPr="31A80DE4">
        <w:rPr>
          <w:rFonts w:asciiTheme="minorHAnsi" w:hAnsiTheme="minorHAnsi" w:cstheme="minorBidi"/>
          <w:b/>
          <w:bCs/>
        </w:rPr>
        <w:t xml:space="preserve">Podmiot wchodzący w skład </w:t>
      </w:r>
      <w:r w:rsidR="00A03A38" w:rsidRPr="31A80DE4">
        <w:rPr>
          <w:rFonts w:asciiTheme="minorHAnsi" w:hAnsiTheme="minorHAnsi" w:cstheme="minorBidi"/>
          <w:b/>
          <w:bCs/>
        </w:rPr>
        <w:t>KM FE</w:t>
      </w:r>
      <w:r w:rsidR="2A319F0E" w:rsidRPr="31A80DE4">
        <w:rPr>
          <w:rFonts w:asciiTheme="minorHAnsi" w:hAnsiTheme="minorHAnsi" w:cstheme="minorBidi"/>
          <w:b/>
          <w:bCs/>
        </w:rPr>
        <w:t xml:space="preserve"> SL</w:t>
      </w:r>
      <w:r w:rsidR="00A03A38" w:rsidRPr="31A80DE4">
        <w:rPr>
          <w:rFonts w:asciiTheme="minorHAnsi" w:hAnsiTheme="minorHAnsi" w:cstheme="minorBidi"/>
          <w:b/>
          <w:bCs/>
        </w:rPr>
        <w:t xml:space="preserve"> 2021-2027:</w:t>
      </w:r>
    </w:p>
    <w:p w14:paraId="11EF0BCC" w14:textId="60ACD422" w:rsidR="00A03A38" w:rsidRPr="005E7977" w:rsidRDefault="00A03A38" w:rsidP="00FD7184">
      <w:pPr>
        <w:pStyle w:val="Default"/>
        <w:spacing w:after="240" w:line="360" w:lineRule="auto"/>
        <w:jc w:val="both"/>
        <w:rPr>
          <w:rFonts w:asciiTheme="minorHAnsi" w:hAnsiTheme="minorHAnsi" w:cstheme="minorHAnsi"/>
          <w:bCs/>
        </w:rPr>
      </w:pPr>
      <w:r w:rsidRPr="005E7977">
        <w:rPr>
          <w:rFonts w:asciiTheme="minorHAnsi" w:hAnsiTheme="minorHAnsi" w:cstheme="minorHAnsi"/>
          <w:bCs/>
        </w:rPr>
        <w:t>…………………………………………</w:t>
      </w:r>
      <w:r w:rsidR="005501C4">
        <w:rPr>
          <w:rFonts w:asciiTheme="minorHAnsi" w:hAnsiTheme="minorHAnsi" w:cstheme="minorHAnsi"/>
          <w:bCs/>
        </w:rPr>
        <w:t>……………………………………………………………..………………………………………</w:t>
      </w:r>
    </w:p>
    <w:p w14:paraId="5F5CF102" w14:textId="3D569ADC" w:rsidR="00AB0672" w:rsidRPr="005E7977" w:rsidRDefault="00AB0672" w:rsidP="00FD7184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Adres (z podaniem kodu pocztowego) …………………………………………………………….……………</w:t>
      </w:r>
      <w:r w:rsidR="005501C4">
        <w:rPr>
          <w:rFonts w:asciiTheme="minorHAnsi" w:hAnsiTheme="minorHAnsi" w:cstheme="minorHAnsi"/>
        </w:rPr>
        <w:t>…………</w:t>
      </w:r>
    </w:p>
    <w:p w14:paraId="5477E2D1" w14:textId="6DB43B06" w:rsidR="005501C4" w:rsidRPr="005E7977" w:rsidRDefault="005501C4" w:rsidP="005501C4">
      <w:pPr>
        <w:pStyle w:val="Default"/>
        <w:spacing w:after="240" w:line="360" w:lineRule="auto"/>
        <w:jc w:val="both"/>
        <w:rPr>
          <w:rFonts w:asciiTheme="minorHAnsi" w:hAnsiTheme="minorHAnsi" w:cstheme="minorHAnsi"/>
          <w:bCs/>
        </w:rPr>
      </w:pPr>
      <w:r w:rsidRPr="005E7977">
        <w:rPr>
          <w:rFonts w:asciiTheme="minorHAnsi" w:hAnsiTheme="minorHAnsi" w:cstheme="minorHAnsi"/>
          <w:bCs/>
        </w:rPr>
        <w:t>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……………………………………………………………..………………………………………</w:t>
      </w:r>
    </w:p>
    <w:p w14:paraId="700BE04C" w14:textId="547F8781" w:rsidR="002B1B31" w:rsidRPr="005E7977" w:rsidRDefault="002B1B31" w:rsidP="005501C4">
      <w:pPr>
        <w:pStyle w:val="Default"/>
        <w:spacing w:after="240" w:line="360" w:lineRule="auto"/>
        <w:jc w:val="both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NIP/REGON:</w:t>
      </w:r>
      <w:r w:rsidR="00C560CC" w:rsidRPr="005E7977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  <w:r w:rsidR="005501C4">
        <w:rPr>
          <w:rFonts w:asciiTheme="minorHAnsi" w:hAnsiTheme="minorHAnsi" w:cstheme="minorHAnsi"/>
        </w:rPr>
        <w:t>……………………</w:t>
      </w:r>
      <w:r w:rsidR="00C560CC" w:rsidRPr="005E7977">
        <w:rPr>
          <w:rFonts w:asciiTheme="minorHAnsi" w:hAnsiTheme="minorHAnsi" w:cstheme="minorHAnsi"/>
        </w:rPr>
        <w:t>….</w:t>
      </w:r>
    </w:p>
    <w:p w14:paraId="4C3791B9" w14:textId="5F157028" w:rsidR="00A03A38" w:rsidRPr="005E7977" w:rsidRDefault="004E31FF" w:rsidP="00FD7184">
      <w:pPr>
        <w:pStyle w:val="Default"/>
        <w:numPr>
          <w:ilvl w:val="0"/>
          <w:numId w:val="1"/>
        </w:numPr>
        <w:spacing w:after="240" w:line="360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5E7977">
        <w:rPr>
          <w:rFonts w:asciiTheme="minorHAnsi" w:hAnsiTheme="minorHAnsi" w:cstheme="minorHAnsi"/>
          <w:b/>
        </w:rPr>
        <w:t>Dane osoby uprawnionej do refundacji</w:t>
      </w:r>
      <w:r w:rsidR="00BF0DC0" w:rsidRPr="005E7977">
        <w:rPr>
          <w:rFonts w:asciiTheme="minorHAnsi" w:hAnsiTheme="minorHAnsi" w:cstheme="minorHAnsi"/>
          <w:b/>
        </w:rPr>
        <w:t>:</w:t>
      </w:r>
    </w:p>
    <w:p w14:paraId="7D06B1DE" w14:textId="5DA8DABF" w:rsidR="00D01C1C" w:rsidRPr="005E7977" w:rsidRDefault="00D01C1C" w:rsidP="00FD7184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Imię……………………………………………………………………………………………………</w:t>
      </w:r>
      <w:r w:rsidR="00A03A38" w:rsidRPr="005E7977">
        <w:rPr>
          <w:rFonts w:asciiTheme="minorHAnsi" w:hAnsiTheme="minorHAnsi" w:cstheme="minorHAnsi"/>
        </w:rPr>
        <w:t>……</w:t>
      </w:r>
      <w:r w:rsidR="005501C4">
        <w:rPr>
          <w:rFonts w:asciiTheme="minorHAnsi" w:hAnsiTheme="minorHAnsi" w:cstheme="minorHAnsi"/>
        </w:rPr>
        <w:t>……………………..</w:t>
      </w:r>
      <w:r w:rsidRPr="005E7977">
        <w:rPr>
          <w:rFonts w:asciiTheme="minorHAnsi" w:hAnsiTheme="minorHAnsi" w:cstheme="minorHAnsi"/>
        </w:rPr>
        <w:t>…….…</w:t>
      </w:r>
    </w:p>
    <w:p w14:paraId="04E2930E" w14:textId="25B5DC13" w:rsidR="00D01C1C" w:rsidRPr="005E7977" w:rsidRDefault="00D01C1C" w:rsidP="00FD7184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Nazwisko…………………………………………………………………………………</w:t>
      </w:r>
      <w:r w:rsidR="005501C4">
        <w:rPr>
          <w:rFonts w:asciiTheme="minorHAnsi" w:hAnsiTheme="minorHAnsi" w:cstheme="minorHAnsi"/>
        </w:rPr>
        <w:t>……………………</w:t>
      </w:r>
      <w:r w:rsidRPr="005E7977">
        <w:rPr>
          <w:rFonts w:asciiTheme="minorHAnsi" w:hAnsiTheme="minorHAnsi" w:cstheme="minorHAnsi"/>
        </w:rPr>
        <w:t>…………</w:t>
      </w:r>
      <w:r w:rsidR="00A03A38" w:rsidRPr="005E7977">
        <w:rPr>
          <w:rFonts w:asciiTheme="minorHAnsi" w:hAnsiTheme="minorHAnsi" w:cstheme="minorHAnsi"/>
        </w:rPr>
        <w:t>……</w:t>
      </w:r>
      <w:r w:rsidRPr="005E7977">
        <w:rPr>
          <w:rFonts w:asciiTheme="minorHAnsi" w:hAnsiTheme="minorHAnsi" w:cstheme="minorHAnsi"/>
        </w:rPr>
        <w:t>….….….</w:t>
      </w:r>
    </w:p>
    <w:p w14:paraId="69768128" w14:textId="720700E9" w:rsidR="00D01C1C" w:rsidRPr="005E7977" w:rsidRDefault="00D01C1C" w:rsidP="00FD7184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Adres (z podaniem kodu pocztowego) ………………………………………………………</w:t>
      </w:r>
      <w:r w:rsidR="00A03A38" w:rsidRPr="005E7977">
        <w:rPr>
          <w:rFonts w:asciiTheme="minorHAnsi" w:hAnsiTheme="minorHAnsi" w:cstheme="minorHAnsi"/>
        </w:rPr>
        <w:t>…….</w:t>
      </w:r>
      <w:r w:rsidRPr="005E7977">
        <w:rPr>
          <w:rFonts w:asciiTheme="minorHAnsi" w:hAnsiTheme="minorHAnsi" w:cstheme="minorHAnsi"/>
        </w:rPr>
        <w:t>………</w:t>
      </w:r>
      <w:r w:rsidR="005501C4">
        <w:rPr>
          <w:rFonts w:asciiTheme="minorHAnsi" w:hAnsiTheme="minorHAnsi" w:cstheme="minorHAnsi"/>
        </w:rPr>
        <w:t>…………</w:t>
      </w:r>
      <w:r w:rsidRPr="005E7977">
        <w:rPr>
          <w:rFonts w:asciiTheme="minorHAnsi" w:hAnsiTheme="minorHAnsi" w:cstheme="minorHAnsi"/>
        </w:rPr>
        <w:t>……</w:t>
      </w:r>
    </w:p>
    <w:p w14:paraId="46CE26D3" w14:textId="77777777" w:rsidR="005501C4" w:rsidRPr="005E7977" w:rsidRDefault="00D01C1C" w:rsidP="005501C4">
      <w:pPr>
        <w:pStyle w:val="Default"/>
        <w:spacing w:after="240" w:line="360" w:lineRule="auto"/>
        <w:jc w:val="both"/>
        <w:rPr>
          <w:rFonts w:asciiTheme="minorHAnsi" w:hAnsiTheme="minorHAnsi" w:cstheme="minorHAnsi"/>
          <w:bCs/>
        </w:rPr>
      </w:pPr>
      <w:r w:rsidRPr="005E7977">
        <w:rPr>
          <w:rFonts w:asciiTheme="minorHAnsi" w:hAnsiTheme="minorHAnsi" w:cstheme="minorHAnsi"/>
        </w:rPr>
        <w:br/>
      </w:r>
      <w:r w:rsidR="005501C4" w:rsidRPr="005E7977">
        <w:rPr>
          <w:rFonts w:asciiTheme="minorHAnsi" w:hAnsiTheme="minorHAnsi" w:cstheme="minorHAnsi"/>
          <w:bCs/>
        </w:rPr>
        <w:t>…………………………………………</w:t>
      </w:r>
      <w:r w:rsidR="005501C4">
        <w:rPr>
          <w:rFonts w:asciiTheme="minorHAnsi" w:hAnsiTheme="minorHAnsi" w:cstheme="minorHAnsi"/>
          <w:bCs/>
        </w:rPr>
        <w:t>……………………………………………………………..………………………………………</w:t>
      </w:r>
    </w:p>
    <w:p w14:paraId="52DC91FF" w14:textId="182C8A5C" w:rsidR="00D01C1C" w:rsidRPr="005E7977" w:rsidRDefault="00D01C1C" w:rsidP="00FD7184">
      <w:pPr>
        <w:spacing w:line="360" w:lineRule="auto"/>
        <w:rPr>
          <w:rFonts w:cstheme="minorHAnsi"/>
          <w:b/>
          <w:sz w:val="24"/>
          <w:szCs w:val="24"/>
        </w:rPr>
      </w:pPr>
      <w:r w:rsidRPr="005E7977">
        <w:rPr>
          <w:rFonts w:cstheme="minorHAnsi"/>
          <w:b/>
          <w:sz w:val="24"/>
          <w:szCs w:val="24"/>
        </w:rPr>
        <w:t>Funkcja pełniona w KM F</w:t>
      </w:r>
      <w:r w:rsidR="00BE28E1" w:rsidRPr="005E7977">
        <w:rPr>
          <w:rFonts w:cstheme="minorHAnsi"/>
          <w:b/>
          <w:sz w:val="24"/>
          <w:szCs w:val="24"/>
        </w:rPr>
        <w:t>E SL</w:t>
      </w:r>
      <w:r w:rsidRPr="005E7977">
        <w:rPr>
          <w:rFonts w:cstheme="minorHAnsi"/>
          <w:b/>
          <w:sz w:val="24"/>
          <w:szCs w:val="24"/>
        </w:rPr>
        <w:t xml:space="preserve"> 2021-2027:</w:t>
      </w:r>
    </w:p>
    <w:p w14:paraId="268E9FC3" w14:textId="3649553C" w:rsidR="00D01C1C" w:rsidRPr="00FD7184" w:rsidRDefault="00D01C1C" w:rsidP="00FD7184">
      <w:pPr>
        <w:pStyle w:val="Akapitzlist"/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FD7184">
        <w:rPr>
          <w:rFonts w:cstheme="minorHAnsi"/>
          <w:sz w:val="24"/>
          <w:szCs w:val="24"/>
        </w:rPr>
        <w:t>Członek KM</w:t>
      </w:r>
    </w:p>
    <w:p w14:paraId="4893BB01" w14:textId="3657A29C" w:rsidR="00D01C1C" w:rsidRPr="00FD7184" w:rsidRDefault="00D01C1C" w:rsidP="00FD7184">
      <w:pPr>
        <w:pStyle w:val="Akapitzlist"/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FD7184">
        <w:rPr>
          <w:rFonts w:cstheme="minorHAnsi"/>
          <w:sz w:val="24"/>
          <w:szCs w:val="24"/>
        </w:rPr>
        <w:t xml:space="preserve">Zastępca Członka KM </w:t>
      </w:r>
    </w:p>
    <w:p w14:paraId="6679F3EC" w14:textId="5B05FCE8" w:rsidR="00D01C1C" w:rsidRPr="00FD7184" w:rsidRDefault="00D01C1C" w:rsidP="00FD7184">
      <w:pPr>
        <w:pStyle w:val="Akapitzlist"/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FD7184">
        <w:rPr>
          <w:rFonts w:cstheme="minorHAnsi"/>
          <w:sz w:val="24"/>
          <w:szCs w:val="24"/>
        </w:rPr>
        <w:t xml:space="preserve">Obserwator KM </w:t>
      </w:r>
    </w:p>
    <w:p w14:paraId="6F8F876A" w14:textId="6D5F58E0" w:rsidR="00D01C1C" w:rsidRPr="00FD7184" w:rsidRDefault="00D01C1C" w:rsidP="00FD7184">
      <w:pPr>
        <w:pStyle w:val="Akapitzlist"/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FD7184">
        <w:rPr>
          <w:sz w:val="24"/>
          <w:szCs w:val="24"/>
        </w:rPr>
        <w:t>Osoba uczestnicząca w posiedzeniu KM na podstawie upoważnienia</w:t>
      </w:r>
      <w:r w:rsidRPr="43F115A6">
        <w:rPr>
          <w:rStyle w:val="Odwoanieprzypisudolnego"/>
          <w:sz w:val="24"/>
          <w:szCs w:val="24"/>
        </w:rPr>
        <w:footnoteReference w:id="3"/>
      </w:r>
    </w:p>
    <w:p w14:paraId="5F64A4A9" w14:textId="6D231974" w:rsidR="00D01C1C" w:rsidRPr="005E7977" w:rsidRDefault="004E31FF" w:rsidP="00FD7184">
      <w:pPr>
        <w:pStyle w:val="Default"/>
        <w:numPr>
          <w:ilvl w:val="0"/>
          <w:numId w:val="1"/>
        </w:numPr>
        <w:spacing w:line="360" w:lineRule="auto"/>
        <w:ind w:left="426" w:hanging="426"/>
        <w:rPr>
          <w:rFonts w:asciiTheme="minorHAnsi" w:hAnsiTheme="minorHAnsi" w:cstheme="minorHAnsi"/>
          <w:b/>
        </w:rPr>
      </w:pPr>
      <w:r w:rsidRPr="005E7977">
        <w:rPr>
          <w:rFonts w:asciiTheme="minorHAnsi" w:hAnsiTheme="minorHAnsi" w:cstheme="minorHAnsi"/>
          <w:b/>
        </w:rPr>
        <w:t>Oświadczenie o poniesionych wydatkach</w:t>
      </w:r>
    </w:p>
    <w:p w14:paraId="286C836A" w14:textId="77777777" w:rsidR="00A7697D" w:rsidRPr="005E7977" w:rsidRDefault="00D01C1C" w:rsidP="00FD7184">
      <w:pPr>
        <w:pStyle w:val="Default"/>
        <w:spacing w:line="360" w:lineRule="auto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W związku z udziałem w</w:t>
      </w:r>
      <w:r w:rsidR="00A7697D" w:rsidRPr="005E7977">
        <w:rPr>
          <w:rFonts w:asciiTheme="minorHAnsi" w:hAnsiTheme="minorHAnsi" w:cstheme="minorHAnsi"/>
        </w:rPr>
        <w:t>:</w:t>
      </w:r>
    </w:p>
    <w:p w14:paraId="29FF5E34" w14:textId="58DEFFDB" w:rsidR="00A7697D" w:rsidRPr="005E7977" w:rsidRDefault="00D01C1C" w:rsidP="00FD7184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proofErr w:type="gramStart"/>
      <w:r w:rsidRPr="005E7977">
        <w:rPr>
          <w:rFonts w:asciiTheme="minorHAnsi" w:hAnsiTheme="minorHAnsi" w:cstheme="minorHAnsi"/>
        </w:rPr>
        <w:t>posiedzeniu</w:t>
      </w:r>
      <w:proofErr w:type="gramEnd"/>
      <w:r w:rsidRPr="005E7977">
        <w:rPr>
          <w:rFonts w:asciiTheme="minorHAnsi" w:hAnsiTheme="minorHAnsi" w:cstheme="minorHAnsi"/>
        </w:rPr>
        <w:t xml:space="preserve"> KM </w:t>
      </w:r>
      <w:r w:rsidR="00A7697D" w:rsidRPr="005E7977">
        <w:rPr>
          <w:rFonts w:asciiTheme="minorHAnsi" w:hAnsiTheme="minorHAnsi" w:cstheme="minorHAnsi"/>
        </w:rPr>
        <w:t>FE</w:t>
      </w:r>
      <w:r w:rsidR="00BE28E1" w:rsidRPr="005E7977">
        <w:rPr>
          <w:rFonts w:asciiTheme="minorHAnsi" w:hAnsiTheme="minorHAnsi" w:cstheme="minorHAnsi"/>
        </w:rPr>
        <w:t xml:space="preserve"> SL</w:t>
      </w:r>
      <w:r w:rsidR="00A7697D" w:rsidRPr="005E7977">
        <w:rPr>
          <w:rFonts w:asciiTheme="minorHAnsi" w:hAnsiTheme="minorHAnsi" w:cstheme="minorHAnsi"/>
        </w:rPr>
        <w:t xml:space="preserve"> 2021-2027</w:t>
      </w:r>
    </w:p>
    <w:p w14:paraId="046BF9E1" w14:textId="77777777" w:rsidR="00FD7184" w:rsidRDefault="00A7697D" w:rsidP="00FD7184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proofErr w:type="gramStart"/>
      <w:r w:rsidRPr="005E7977">
        <w:rPr>
          <w:rFonts w:asciiTheme="minorHAnsi" w:hAnsiTheme="minorHAnsi" w:cstheme="minorHAnsi"/>
        </w:rPr>
        <w:t>posiedzeniu</w:t>
      </w:r>
      <w:proofErr w:type="gramEnd"/>
      <w:r w:rsidRPr="005E7977">
        <w:rPr>
          <w:rFonts w:asciiTheme="minorHAnsi" w:hAnsiTheme="minorHAnsi" w:cstheme="minorHAnsi"/>
        </w:rPr>
        <w:t xml:space="preserve"> g</w:t>
      </w:r>
      <w:r w:rsidR="00D01C1C" w:rsidRPr="005E7977">
        <w:rPr>
          <w:rFonts w:asciiTheme="minorHAnsi" w:hAnsiTheme="minorHAnsi" w:cstheme="minorHAnsi"/>
        </w:rPr>
        <w:t xml:space="preserve">rupy roboczej </w:t>
      </w:r>
    </w:p>
    <w:p w14:paraId="44E0B213" w14:textId="27704444" w:rsidR="00A7697D" w:rsidRPr="00FD7184" w:rsidRDefault="00FD7184" w:rsidP="00FD7184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lastRenderedPageBreak/>
        <w:t>s</w:t>
      </w:r>
      <w:r w:rsidR="00D01C1C" w:rsidRPr="31A80DE4">
        <w:rPr>
          <w:rFonts w:asciiTheme="minorHAnsi" w:hAnsiTheme="minorHAnsi" w:cstheme="minorBidi"/>
        </w:rPr>
        <w:t>zkoleniu</w:t>
      </w:r>
      <w:proofErr w:type="gramEnd"/>
      <w:r w:rsidR="60D8A89B" w:rsidRPr="31A80DE4">
        <w:rPr>
          <w:rFonts w:asciiTheme="minorHAnsi" w:hAnsiTheme="minorHAnsi" w:cstheme="minorBidi"/>
        </w:rPr>
        <w:t>/konferencji</w:t>
      </w:r>
      <w:r w:rsidR="00D01C1C" w:rsidRPr="31A80DE4">
        <w:rPr>
          <w:rFonts w:asciiTheme="minorHAnsi" w:hAnsiTheme="minorHAnsi" w:cstheme="minorBidi"/>
        </w:rPr>
        <w:t xml:space="preserve"> </w:t>
      </w:r>
      <w:r>
        <w:rPr>
          <w:rFonts w:asciiTheme="minorHAnsi" w:hAnsiTheme="minorHAnsi" w:cstheme="minorBidi"/>
        </w:rPr>
        <w:t>(nazwa)………………………………………………………………………………</w:t>
      </w:r>
      <w:r w:rsidR="005501C4">
        <w:rPr>
          <w:rFonts w:asciiTheme="minorHAnsi" w:hAnsiTheme="minorHAnsi" w:cstheme="minorBidi"/>
        </w:rPr>
        <w:t>…....................................</w:t>
      </w:r>
      <w:r>
        <w:rPr>
          <w:rFonts w:asciiTheme="minorHAnsi" w:hAnsiTheme="minorHAnsi" w:cstheme="minorBidi"/>
        </w:rPr>
        <w:t>…</w:t>
      </w:r>
    </w:p>
    <w:p w14:paraId="6808BB15" w14:textId="08877F8D" w:rsidR="00FD7184" w:rsidRDefault="00FD7184" w:rsidP="00FD7184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proofErr w:type="gramStart"/>
      <w:r w:rsidRPr="00FD7184">
        <w:rPr>
          <w:rFonts w:asciiTheme="minorHAnsi" w:hAnsiTheme="minorHAnsi" w:cstheme="minorHAnsi"/>
        </w:rPr>
        <w:t>i</w:t>
      </w:r>
      <w:r w:rsidR="00D01C1C" w:rsidRPr="00FD7184">
        <w:rPr>
          <w:rFonts w:asciiTheme="minorHAnsi" w:hAnsiTheme="minorHAnsi" w:cstheme="minorHAnsi"/>
        </w:rPr>
        <w:t>nnym</w:t>
      </w:r>
      <w:proofErr w:type="gramEnd"/>
      <w:r w:rsidR="00D01C1C" w:rsidRPr="00FD7184">
        <w:rPr>
          <w:rFonts w:asciiTheme="minorHAnsi" w:hAnsiTheme="minorHAnsi" w:cstheme="minorHAnsi"/>
        </w:rPr>
        <w:t xml:space="preserve"> spotkaniu </w:t>
      </w:r>
      <w:r>
        <w:rPr>
          <w:rFonts w:asciiTheme="minorHAnsi" w:hAnsiTheme="minorHAnsi" w:cstheme="minorHAnsi"/>
        </w:rPr>
        <w:t>(jakim)…………………………………………………………</w:t>
      </w:r>
      <w:r w:rsidR="005501C4">
        <w:rPr>
          <w:rFonts w:asciiTheme="minorHAnsi" w:hAnsiTheme="minorHAnsi" w:cstheme="minorHAnsi"/>
        </w:rPr>
        <w:t>…………………………………..</w:t>
      </w:r>
    </w:p>
    <w:p w14:paraId="32D1BFED" w14:textId="6DA4D83E" w:rsidR="00D01C1C" w:rsidRPr="00FD7184" w:rsidRDefault="00D01C1C" w:rsidP="00FD7184">
      <w:pPr>
        <w:pStyle w:val="Default"/>
        <w:spacing w:line="360" w:lineRule="auto"/>
        <w:rPr>
          <w:rFonts w:asciiTheme="minorHAnsi" w:hAnsiTheme="minorHAnsi" w:cstheme="minorHAnsi"/>
        </w:rPr>
      </w:pPr>
      <w:proofErr w:type="gramStart"/>
      <w:r w:rsidRPr="00FD7184">
        <w:rPr>
          <w:rFonts w:asciiTheme="minorHAnsi" w:hAnsiTheme="minorHAnsi" w:cstheme="minorHAnsi"/>
        </w:rPr>
        <w:t>w</w:t>
      </w:r>
      <w:proofErr w:type="gramEnd"/>
      <w:r w:rsidRPr="00FD7184">
        <w:rPr>
          <w:rFonts w:asciiTheme="minorHAnsi" w:hAnsiTheme="minorHAnsi" w:cstheme="minorHAnsi"/>
        </w:rPr>
        <w:t> dniu (</w:t>
      </w:r>
      <w:proofErr w:type="spellStart"/>
      <w:r w:rsidRPr="00FD7184">
        <w:rPr>
          <w:rFonts w:asciiTheme="minorHAnsi" w:hAnsiTheme="minorHAnsi" w:cstheme="minorHAnsi"/>
        </w:rPr>
        <w:t>dd</w:t>
      </w:r>
      <w:proofErr w:type="spellEnd"/>
      <w:r w:rsidRPr="00FD7184">
        <w:rPr>
          <w:rFonts w:asciiTheme="minorHAnsi" w:hAnsiTheme="minorHAnsi" w:cstheme="minorHAnsi"/>
        </w:rPr>
        <w:t>-mm-</w:t>
      </w:r>
      <w:proofErr w:type="spellStart"/>
      <w:r w:rsidRPr="00FD7184">
        <w:rPr>
          <w:rFonts w:asciiTheme="minorHAnsi" w:hAnsiTheme="minorHAnsi" w:cstheme="minorHAnsi"/>
        </w:rPr>
        <w:t>rr</w:t>
      </w:r>
      <w:proofErr w:type="spellEnd"/>
      <w:r w:rsidRPr="00FD7184">
        <w:rPr>
          <w:rFonts w:asciiTheme="minorHAnsi" w:hAnsiTheme="minorHAnsi" w:cstheme="minorHAnsi"/>
        </w:rPr>
        <w:t>) ………………………</w:t>
      </w:r>
      <w:r w:rsidR="00A7697D" w:rsidRPr="00FD7184">
        <w:rPr>
          <w:rFonts w:asciiTheme="minorHAnsi" w:hAnsiTheme="minorHAnsi" w:cstheme="minorHAnsi"/>
        </w:rPr>
        <w:t>………….</w:t>
      </w:r>
      <w:r w:rsidRPr="00FD7184">
        <w:rPr>
          <w:rFonts w:asciiTheme="minorHAnsi" w:hAnsiTheme="minorHAnsi" w:cstheme="minorHAnsi"/>
        </w:rPr>
        <w:t xml:space="preserve">… </w:t>
      </w:r>
      <w:proofErr w:type="gramStart"/>
      <w:r w:rsidRPr="00FD7184">
        <w:rPr>
          <w:rFonts w:asciiTheme="minorHAnsi" w:hAnsiTheme="minorHAnsi" w:cstheme="minorHAnsi"/>
        </w:rPr>
        <w:t>oświadczam</w:t>
      </w:r>
      <w:proofErr w:type="gramEnd"/>
      <w:r w:rsidRPr="00FD7184">
        <w:rPr>
          <w:rFonts w:asciiTheme="minorHAnsi" w:hAnsiTheme="minorHAnsi" w:cstheme="minorHAnsi"/>
        </w:rPr>
        <w:t xml:space="preserve">, iż: </w:t>
      </w:r>
    </w:p>
    <w:p w14:paraId="5A1448EB" w14:textId="30B5B3AE" w:rsidR="0003194F" w:rsidRPr="005E7977" w:rsidRDefault="00A8697B" w:rsidP="00FD7184">
      <w:pPr>
        <w:numPr>
          <w:ilvl w:val="0"/>
          <w:numId w:val="2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5E7977">
        <w:rPr>
          <w:rFonts w:cstheme="minorHAnsi"/>
          <w:sz w:val="24"/>
          <w:szCs w:val="24"/>
        </w:rPr>
        <w:t>I</w:t>
      </w:r>
      <w:r w:rsidR="00D01C1C" w:rsidRPr="005E7977">
        <w:rPr>
          <w:rFonts w:cstheme="minorHAnsi"/>
          <w:sz w:val="24"/>
          <w:szCs w:val="24"/>
        </w:rPr>
        <w:t xml:space="preserve">nformacje przedstawione we wniosku są zgodne z prawdą, a </w:t>
      </w:r>
      <w:r w:rsidR="00A47626" w:rsidRPr="005E7977">
        <w:rPr>
          <w:rFonts w:cstheme="minorHAnsi"/>
          <w:sz w:val="24"/>
          <w:szCs w:val="24"/>
        </w:rPr>
        <w:t>wydatki</w:t>
      </w:r>
      <w:r w:rsidR="00D01C1C" w:rsidRPr="005E7977">
        <w:rPr>
          <w:rFonts w:cstheme="minorHAnsi"/>
          <w:sz w:val="24"/>
          <w:szCs w:val="24"/>
        </w:rPr>
        <w:t xml:space="preserve"> zostały faktycznie poniesione</w:t>
      </w:r>
      <w:r w:rsidR="0003194F" w:rsidRPr="005E7977">
        <w:rPr>
          <w:rFonts w:cstheme="minorHAnsi"/>
          <w:sz w:val="24"/>
          <w:szCs w:val="24"/>
        </w:rPr>
        <w:t xml:space="preserve"> w związku z funkcjonowaniem KM FE</w:t>
      </w:r>
      <w:r w:rsidR="00BE28E1" w:rsidRPr="005E7977">
        <w:rPr>
          <w:rFonts w:cstheme="minorHAnsi"/>
          <w:sz w:val="24"/>
          <w:szCs w:val="24"/>
        </w:rPr>
        <w:t xml:space="preserve"> SL</w:t>
      </w:r>
      <w:r w:rsidR="0003194F" w:rsidRPr="005E7977">
        <w:rPr>
          <w:rFonts w:cstheme="minorHAnsi"/>
          <w:sz w:val="24"/>
          <w:szCs w:val="24"/>
        </w:rPr>
        <w:t xml:space="preserve"> 2021-2027,</w:t>
      </w:r>
    </w:p>
    <w:p w14:paraId="68C74570" w14:textId="4D4F4128" w:rsidR="00D01C1C" w:rsidRPr="005E7977" w:rsidRDefault="00A8697B" w:rsidP="00FD7184">
      <w:pPr>
        <w:pStyle w:val="Defaul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5E7977">
        <w:rPr>
          <w:rFonts w:asciiTheme="minorHAnsi" w:hAnsiTheme="minorHAnsi" w:cstheme="minorHAnsi"/>
        </w:rPr>
        <w:t>Ż</w:t>
      </w:r>
      <w:r w:rsidR="00D01C1C" w:rsidRPr="005E7977">
        <w:rPr>
          <w:rFonts w:asciiTheme="minorHAnsi" w:hAnsiTheme="minorHAnsi" w:cstheme="minorHAnsi"/>
        </w:rPr>
        <w:t xml:space="preserve">aden z wykazanych we wniosku </w:t>
      </w:r>
      <w:r w:rsidR="00A47626" w:rsidRPr="005E7977">
        <w:rPr>
          <w:rFonts w:asciiTheme="minorHAnsi" w:hAnsiTheme="minorHAnsi" w:cstheme="minorHAnsi"/>
        </w:rPr>
        <w:t>wydatków</w:t>
      </w:r>
      <w:r w:rsidR="00D01C1C" w:rsidRPr="005E7977">
        <w:rPr>
          <w:rFonts w:asciiTheme="minorHAnsi" w:hAnsiTheme="minorHAnsi" w:cstheme="minorHAnsi"/>
        </w:rPr>
        <w:t xml:space="preserve"> nie został przedstawiony do refundacji przez inną instytucję,</w:t>
      </w:r>
    </w:p>
    <w:p w14:paraId="10F266C6" w14:textId="47A0ED8F" w:rsidR="00A55FA3" w:rsidRPr="005E7977" w:rsidRDefault="00A8697B" w:rsidP="00FD7184">
      <w:pPr>
        <w:numPr>
          <w:ilvl w:val="0"/>
          <w:numId w:val="2"/>
        </w:numPr>
        <w:spacing w:after="120" w:line="360" w:lineRule="auto"/>
        <w:jc w:val="both"/>
        <w:rPr>
          <w:sz w:val="24"/>
          <w:szCs w:val="24"/>
        </w:rPr>
      </w:pPr>
      <w:r w:rsidRPr="5CA69D8A">
        <w:rPr>
          <w:sz w:val="24"/>
          <w:szCs w:val="24"/>
        </w:rPr>
        <w:t>W</w:t>
      </w:r>
      <w:r w:rsidR="00A55FA3" w:rsidRPr="5CA69D8A">
        <w:rPr>
          <w:sz w:val="24"/>
          <w:szCs w:val="24"/>
        </w:rPr>
        <w:t xml:space="preserve">szystkie wydatki spełniają wymagania stawiane w </w:t>
      </w:r>
      <w:r w:rsidR="00EA2734" w:rsidRPr="5CA69D8A">
        <w:rPr>
          <w:i/>
          <w:iCs/>
          <w:sz w:val="24"/>
          <w:szCs w:val="24"/>
        </w:rPr>
        <w:t>Regulaminie KM FE</w:t>
      </w:r>
      <w:r w:rsidR="00BE28E1" w:rsidRPr="5CA69D8A">
        <w:rPr>
          <w:i/>
          <w:iCs/>
          <w:sz w:val="24"/>
          <w:szCs w:val="24"/>
        </w:rPr>
        <w:t xml:space="preserve"> SL</w:t>
      </w:r>
      <w:r w:rsidR="00EA2734" w:rsidRPr="5CA69D8A">
        <w:rPr>
          <w:i/>
          <w:iCs/>
          <w:sz w:val="24"/>
          <w:szCs w:val="24"/>
        </w:rPr>
        <w:t xml:space="preserve"> 2021-2027</w:t>
      </w:r>
      <w:r w:rsidR="00EA2734" w:rsidRPr="5CA69D8A">
        <w:rPr>
          <w:sz w:val="24"/>
          <w:szCs w:val="24"/>
        </w:rPr>
        <w:t xml:space="preserve"> oraz w</w:t>
      </w:r>
      <w:r w:rsidR="75B57BCC" w:rsidRPr="5CA69D8A">
        <w:rPr>
          <w:sz w:val="24"/>
          <w:szCs w:val="24"/>
        </w:rPr>
        <w:t xml:space="preserve"> Z</w:t>
      </w:r>
      <w:r w:rsidR="00EA2734" w:rsidRPr="5CA69D8A">
        <w:rPr>
          <w:i/>
          <w:iCs/>
          <w:sz w:val="24"/>
          <w:szCs w:val="24"/>
        </w:rPr>
        <w:t>asad</w:t>
      </w:r>
      <w:r w:rsidR="5F3DE6AA" w:rsidRPr="5CA69D8A">
        <w:rPr>
          <w:i/>
          <w:iCs/>
          <w:sz w:val="24"/>
          <w:szCs w:val="24"/>
        </w:rPr>
        <w:t>ach</w:t>
      </w:r>
      <w:r w:rsidR="00EA2734" w:rsidRPr="5CA69D8A">
        <w:rPr>
          <w:i/>
          <w:iCs/>
          <w:sz w:val="24"/>
          <w:szCs w:val="24"/>
        </w:rPr>
        <w:t xml:space="preserve"> finansowania</w:t>
      </w:r>
      <w:r w:rsidR="2E7AA562" w:rsidRPr="5CA69D8A">
        <w:rPr>
          <w:i/>
          <w:iCs/>
          <w:sz w:val="24"/>
          <w:szCs w:val="24"/>
        </w:rPr>
        <w:t xml:space="preserve"> funkcjonowania</w:t>
      </w:r>
      <w:r w:rsidR="00EA2734" w:rsidRPr="5CA69D8A">
        <w:rPr>
          <w:i/>
          <w:iCs/>
          <w:sz w:val="24"/>
          <w:szCs w:val="24"/>
        </w:rPr>
        <w:t xml:space="preserve"> KM FE</w:t>
      </w:r>
      <w:r w:rsidR="00BE28E1" w:rsidRPr="5CA69D8A">
        <w:rPr>
          <w:i/>
          <w:iCs/>
          <w:sz w:val="24"/>
          <w:szCs w:val="24"/>
        </w:rPr>
        <w:t xml:space="preserve"> SL</w:t>
      </w:r>
      <w:r w:rsidR="00EA2734" w:rsidRPr="5CA69D8A">
        <w:rPr>
          <w:i/>
          <w:iCs/>
          <w:sz w:val="24"/>
          <w:szCs w:val="24"/>
        </w:rPr>
        <w:t xml:space="preserve"> 2021-2027</w:t>
      </w:r>
      <w:r w:rsidR="00A55FA3" w:rsidRPr="5CA69D8A">
        <w:rPr>
          <w:sz w:val="24"/>
          <w:szCs w:val="24"/>
        </w:rPr>
        <w:t>.</w:t>
      </w:r>
    </w:p>
    <w:p w14:paraId="158DB55B" w14:textId="20D91FD9" w:rsidR="000F389A" w:rsidRPr="00516CBD" w:rsidRDefault="000F389A" w:rsidP="00FD7184">
      <w:pPr>
        <w:pStyle w:val="Defaul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5C83A0A" w14:textId="3F7DA134" w:rsidR="00D01C1C" w:rsidRPr="00516CBD" w:rsidRDefault="00D01C1C" w:rsidP="00FD7184">
      <w:pPr>
        <w:pStyle w:val="Defaul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16CBD">
        <w:rPr>
          <w:rFonts w:asciiTheme="minorHAnsi" w:hAnsiTheme="minorHAnsi" w:cstheme="minorHAnsi"/>
          <w:sz w:val="20"/>
          <w:szCs w:val="20"/>
        </w:rPr>
        <w:t xml:space="preserve">………………………..                                                  </w:t>
      </w:r>
      <w:r w:rsidR="00516CBD">
        <w:rPr>
          <w:rFonts w:asciiTheme="minorHAnsi" w:hAnsiTheme="minorHAnsi" w:cstheme="minorHAnsi"/>
          <w:sz w:val="20"/>
          <w:szCs w:val="20"/>
        </w:rPr>
        <w:t xml:space="preserve">                                        </w:t>
      </w:r>
      <w:r w:rsidR="00A7697D" w:rsidRPr="00516CBD">
        <w:rPr>
          <w:rFonts w:asciiTheme="minorHAnsi" w:hAnsiTheme="minorHAnsi" w:cstheme="minorHAnsi"/>
          <w:sz w:val="20"/>
          <w:szCs w:val="20"/>
        </w:rPr>
        <w:t>………</w:t>
      </w:r>
      <w:r w:rsidRPr="00516CBD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7D6784F2" w14:textId="0F5A0568" w:rsidR="00D01C1C" w:rsidRPr="00516CBD" w:rsidRDefault="00D01C1C" w:rsidP="00FD7184">
      <w:pPr>
        <w:pStyle w:val="Default"/>
        <w:spacing w:after="24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16CBD">
        <w:rPr>
          <w:rFonts w:asciiTheme="minorHAnsi" w:hAnsiTheme="minorHAnsi" w:cstheme="minorHAnsi"/>
          <w:i/>
          <w:sz w:val="20"/>
          <w:szCs w:val="20"/>
        </w:rPr>
        <w:t xml:space="preserve">    Miejscowość, </w:t>
      </w:r>
      <w:proofErr w:type="gramStart"/>
      <w:r w:rsidRPr="00516CBD">
        <w:rPr>
          <w:rFonts w:asciiTheme="minorHAnsi" w:hAnsiTheme="minorHAnsi" w:cstheme="minorHAnsi"/>
          <w:i/>
          <w:sz w:val="20"/>
          <w:szCs w:val="20"/>
        </w:rPr>
        <w:t xml:space="preserve">data                                                  </w:t>
      </w:r>
      <w:proofErr w:type="gramEnd"/>
      <w:r w:rsidRPr="00516CBD">
        <w:rPr>
          <w:rFonts w:asciiTheme="minorHAnsi" w:hAnsiTheme="minorHAnsi" w:cstheme="minorHAnsi"/>
          <w:i/>
          <w:sz w:val="20"/>
          <w:szCs w:val="20"/>
        </w:rPr>
        <w:t xml:space="preserve">         </w:t>
      </w:r>
      <w:r w:rsidR="00A7697D" w:rsidRPr="00516CBD">
        <w:rPr>
          <w:rFonts w:asciiTheme="minorHAnsi" w:hAnsiTheme="minorHAnsi" w:cstheme="minorHAnsi"/>
          <w:i/>
          <w:sz w:val="20"/>
          <w:szCs w:val="20"/>
        </w:rPr>
        <w:t xml:space="preserve">      </w:t>
      </w:r>
      <w:r w:rsidRPr="00516CBD">
        <w:rPr>
          <w:rFonts w:asciiTheme="minorHAnsi" w:hAnsiTheme="minorHAnsi" w:cstheme="minorHAnsi"/>
          <w:i/>
          <w:sz w:val="20"/>
          <w:szCs w:val="20"/>
        </w:rPr>
        <w:t>Podpis osoby ubiegającej się o refundację kosztów</w:t>
      </w:r>
    </w:p>
    <w:p w14:paraId="4F247C0C" w14:textId="77777777" w:rsidR="0003194F" w:rsidRPr="00516CBD" w:rsidRDefault="0003194F" w:rsidP="00FD7184">
      <w:pPr>
        <w:pStyle w:val="Default"/>
        <w:spacing w:line="36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125993A" w14:textId="370CAFA7" w:rsidR="008A1D67" w:rsidRPr="00516CBD" w:rsidRDefault="004E31FF" w:rsidP="00FD7184">
      <w:pPr>
        <w:pStyle w:val="Default"/>
        <w:numPr>
          <w:ilvl w:val="0"/>
          <w:numId w:val="1"/>
        </w:numPr>
        <w:spacing w:after="240" w:line="360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16CBD">
        <w:rPr>
          <w:rFonts w:asciiTheme="minorHAnsi" w:hAnsiTheme="minorHAnsi" w:cstheme="minorHAnsi"/>
          <w:b/>
          <w:sz w:val="22"/>
          <w:szCs w:val="22"/>
        </w:rPr>
        <w:t>Koszty przejazdu</w:t>
      </w:r>
    </w:p>
    <w:p w14:paraId="43231518" w14:textId="391A7BFA" w:rsidR="008A1D67" w:rsidRPr="007A4525" w:rsidRDefault="008A1D67" w:rsidP="007A4525">
      <w:pPr>
        <w:pStyle w:val="Default"/>
        <w:numPr>
          <w:ilvl w:val="1"/>
          <w:numId w:val="7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16CBD">
        <w:rPr>
          <w:rFonts w:asciiTheme="minorHAnsi" w:hAnsiTheme="minorHAnsi" w:cstheme="minorHAnsi"/>
          <w:b/>
          <w:sz w:val="22"/>
          <w:szCs w:val="22"/>
        </w:rPr>
        <w:t>Przejazd publicznymi środkami transportu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  <w:tblCaption w:val="Tabela 2"/>
        <w:tblDescription w:val="Tabela uwzględnia dane dotyczące przejazdu publicznymi środkami transportu."/>
      </w:tblPr>
      <w:tblGrid>
        <w:gridCol w:w="1119"/>
        <w:gridCol w:w="893"/>
        <w:gridCol w:w="1235"/>
        <w:gridCol w:w="893"/>
        <w:gridCol w:w="1121"/>
        <w:gridCol w:w="1580"/>
        <w:gridCol w:w="893"/>
        <w:gridCol w:w="1328"/>
      </w:tblGrid>
      <w:tr w:rsidR="00A56116" w:rsidRPr="00A746A0" w14:paraId="576EB437" w14:textId="77B493C4" w:rsidTr="007A4525">
        <w:trPr>
          <w:trHeight w:val="342"/>
          <w:tblHeader/>
          <w:jc w:val="center"/>
        </w:trPr>
        <w:tc>
          <w:tcPr>
            <w:tcW w:w="1139" w:type="pct"/>
            <w:gridSpan w:val="2"/>
            <w:shd w:val="clear" w:color="auto" w:fill="D9D9D9" w:themeFill="background1" w:themeFillShade="D9"/>
            <w:vAlign w:val="center"/>
          </w:tcPr>
          <w:p w14:paraId="33ED1A4D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Wyjazd</w:t>
            </w:r>
          </w:p>
        </w:tc>
        <w:tc>
          <w:tcPr>
            <w:tcW w:w="1202" w:type="pct"/>
            <w:gridSpan w:val="2"/>
            <w:shd w:val="clear" w:color="auto" w:fill="D9D9D9" w:themeFill="background1" w:themeFillShade="D9"/>
            <w:vAlign w:val="center"/>
          </w:tcPr>
          <w:p w14:paraId="2A16DAFC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Przyjazd</w:t>
            </w:r>
          </w:p>
        </w:tc>
        <w:tc>
          <w:tcPr>
            <w:tcW w:w="633" w:type="pct"/>
            <w:vMerge w:val="restart"/>
            <w:shd w:val="clear" w:color="auto" w:fill="D9D9D9" w:themeFill="background1" w:themeFillShade="D9"/>
            <w:vAlign w:val="center"/>
          </w:tcPr>
          <w:p w14:paraId="49DBB550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Środek lokomocji</w:t>
            </w:r>
          </w:p>
        </w:tc>
        <w:tc>
          <w:tcPr>
            <w:tcW w:w="886" w:type="pct"/>
            <w:vMerge w:val="restart"/>
            <w:shd w:val="clear" w:color="auto" w:fill="D9D9D9" w:themeFill="background1" w:themeFillShade="D9"/>
            <w:vAlign w:val="center"/>
          </w:tcPr>
          <w:p w14:paraId="002C48D6" w14:textId="77777777" w:rsidR="00A56116" w:rsidRPr="00516CBD" w:rsidRDefault="00A56116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Dołączone dokumenty potwierdzające poniesione koszty przejazdu</w:t>
            </w:r>
          </w:p>
          <w:p w14:paraId="5DAB86A7" w14:textId="3DF2E6B3" w:rsidR="008A1D67" w:rsidRPr="00516CBD" w:rsidRDefault="00A56116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(np. bilet/ faktura nr…)</w:t>
            </w:r>
          </w:p>
        </w:tc>
        <w:tc>
          <w:tcPr>
            <w:tcW w:w="507" w:type="pct"/>
            <w:vMerge w:val="restart"/>
            <w:shd w:val="clear" w:color="auto" w:fill="D9D9D9" w:themeFill="background1" w:themeFillShade="D9"/>
            <w:vAlign w:val="center"/>
          </w:tcPr>
          <w:p w14:paraId="7004FBCA" w14:textId="77777777" w:rsidR="00A56116" w:rsidRPr="00516CBD" w:rsidRDefault="00A56116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Koszt przejazdu</w:t>
            </w:r>
          </w:p>
          <w:p w14:paraId="4074AF1D" w14:textId="0A3C5605" w:rsidR="008A1D67" w:rsidRPr="00516CBD" w:rsidRDefault="00A56116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(PLN BRUTTO)</w:t>
            </w:r>
          </w:p>
        </w:tc>
        <w:tc>
          <w:tcPr>
            <w:tcW w:w="633" w:type="pct"/>
            <w:vMerge w:val="restart"/>
            <w:shd w:val="clear" w:color="auto" w:fill="D9D9D9" w:themeFill="background1" w:themeFillShade="D9"/>
          </w:tcPr>
          <w:p w14:paraId="7569E4B5" w14:textId="36BFD5DF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Kwota zakwalifikowana</w:t>
            </w:r>
          </w:p>
          <w:p w14:paraId="6595C894" w14:textId="54F69E26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(wypełnia IZ FE</w:t>
            </w:r>
            <w:r w:rsidR="00BE28E1" w:rsidRPr="00516CBD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 xml:space="preserve"> SL</w:t>
            </w:r>
            <w:r w:rsidRPr="00516CBD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 xml:space="preserve"> 2021-2027)</w:t>
            </w:r>
          </w:p>
        </w:tc>
      </w:tr>
      <w:tr w:rsidR="008A1D67" w:rsidRPr="00A746A0" w14:paraId="563F022E" w14:textId="3E3CBD3E" w:rsidTr="007A4525">
        <w:trPr>
          <w:trHeight w:val="370"/>
          <w:tblHeader/>
          <w:jc w:val="center"/>
        </w:trPr>
        <w:tc>
          <w:tcPr>
            <w:tcW w:w="632" w:type="pct"/>
            <w:shd w:val="clear" w:color="auto" w:fill="D9D9D9" w:themeFill="background1" w:themeFillShade="D9"/>
            <w:vAlign w:val="center"/>
          </w:tcPr>
          <w:p w14:paraId="4D048329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Miejscowość</w:t>
            </w:r>
          </w:p>
        </w:tc>
        <w:tc>
          <w:tcPr>
            <w:tcW w:w="507" w:type="pct"/>
            <w:shd w:val="clear" w:color="auto" w:fill="D9D9D9" w:themeFill="background1" w:themeFillShade="D9"/>
            <w:vAlign w:val="center"/>
          </w:tcPr>
          <w:p w14:paraId="4128AC4A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Data</w:t>
            </w:r>
          </w:p>
        </w:tc>
        <w:tc>
          <w:tcPr>
            <w:tcW w:w="696" w:type="pct"/>
            <w:shd w:val="clear" w:color="auto" w:fill="D9D9D9" w:themeFill="background1" w:themeFillShade="D9"/>
            <w:vAlign w:val="center"/>
          </w:tcPr>
          <w:p w14:paraId="5066580A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Miejscowość</w:t>
            </w:r>
          </w:p>
        </w:tc>
        <w:tc>
          <w:tcPr>
            <w:tcW w:w="507" w:type="pct"/>
            <w:shd w:val="clear" w:color="auto" w:fill="D9D9D9" w:themeFill="background1" w:themeFillShade="D9"/>
            <w:vAlign w:val="center"/>
          </w:tcPr>
          <w:p w14:paraId="014C6A94" w14:textId="77777777" w:rsidR="008A1D67" w:rsidRPr="00516CBD" w:rsidRDefault="008A1D67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Data</w:t>
            </w:r>
          </w:p>
        </w:tc>
        <w:tc>
          <w:tcPr>
            <w:tcW w:w="633" w:type="pct"/>
            <w:vMerge/>
            <w:shd w:val="clear" w:color="auto" w:fill="D9D9D9" w:themeFill="background1" w:themeFillShade="D9"/>
          </w:tcPr>
          <w:p w14:paraId="6BA1554D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86" w:type="pct"/>
            <w:vMerge/>
            <w:shd w:val="clear" w:color="auto" w:fill="D9D9D9" w:themeFill="background1" w:themeFillShade="D9"/>
          </w:tcPr>
          <w:p w14:paraId="27526B41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</w:tcPr>
          <w:p w14:paraId="1FE95A6E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33" w:type="pct"/>
            <w:vMerge/>
            <w:shd w:val="clear" w:color="auto" w:fill="D9D9D9" w:themeFill="background1" w:themeFillShade="D9"/>
          </w:tcPr>
          <w:p w14:paraId="3B34C772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A1D67" w14:paraId="40515183" w14:textId="72D424AC" w:rsidTr="007A4525">
        <w:trPr>
          <w:trHeight w:val="490"/>
          <w:jc w:val="center"/>
        </w:trPr>
        <w:tc>
          <w:tcPr>
            <w:tcW w:w="632" w:type="pct"/>
          </w:tcPr>
          <w:p w14:paraId="4A437ED8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</w:tcPr>
          <w:p w14:paraId="1A660009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" w:type="pct"/>
          </w:tcPr>
          <w:p w14:paraId="561C0B65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</w:tcPr>
          <w:p w14:paraId="0CEE0F64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3" w:type="pct"/>
          </w:tcPr>
          <w:p w14:paraId="23D11FCF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6" w:type="pct"/>
          </w:tcPr>
          <w:p w14:paraId="28BE0FAF" w14:textId="683FBB65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</w:tcPr>
          <w:p w14:paraId="1E6C6AFE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F2F2F2" w:themeFill="background1" w:themeFillShade="F2"/>
          </w:tcPr>
          <w:p w14:paraId="4F8FC688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1D67" w14:paraId="5300FA53" w14:textId="59C0268C" w:rsidTr="007A4525">
        <w:trPr>
          <w:trHeight w:val="452"/>
          <w:jc w:val="center"/>
        </w:trPr>
        <w:tc>
          <w:tcPr>
            <w:tcW w:w="632" w:type="pct"/>
          </w:tcPr>
          <w:p w14:paraId="0AB0F41F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</w:tcPr>
          <w:p w14:paraId="41920175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" w:type="pct"/>
          </w:tcPr>
          <w:p w14:paraId="194EC830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</w:tcPr>
          <w:p w14:paraId="7E629560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3" w:type="pct"/>
          </w:tcPr>
          <w:p w14:paraId="27099011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6" w:type="pct"/>
          </w:tcPr>
          <w:p w14:paraId="34E8B052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</w:tcPr>
          <w:p w14:paraId="5DC112F4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F2F2F2" w:themeFill="background1" w:themeFillShade="F2"/>
          </w:tcPr>
          <w:p w14:paraId="3B93AC37" w14:textId="77777777" w:rsidR="008A1D67" w:rsidRPr="00516CBD" w:rsidRDefault="008A1D67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6116" w14:paraId="7AD389D1" w14:textId="2B428E47" w:rsidTr="007A4525">
        <w:trPr>
          <w:trHeight w:val="452"/>
          <w:jc w:val="center"/>
        </w:trPr>
        <w:tc>
          <w:tcPr>
            <w:tcW w:w="3860" w:type="pct"/>
            <w:gridSpan w:val="6"/>
            <w:shd w:val="clear" w:color="auto" w:fill="D9D9D9" w:themeFill="background1" w:themeFillShade="D9"/>
            <w:vAlign w:val="center"/>
          </w:tcPr>
          <w:p w14:paraId="7F6CBBEF" w14:textId="348C416A" w:rsidR="00A56116" w:rsidRPr="00516CBD" w:rsidRDefault="00A56116" w:rsidP="00FD7184">
            <w:pPr>
              <w:pStyle w:val="Default"/>
              <w:spacing w:line="360" w:lineRule="auto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16CBD">
              <w:rPr>
                <w:rFonts w:asciiTheme="minorHAnsi" w:hAnsiTheme="minorHAnsi" w:cstheme="minorHAnsi"/>
                <w:b/>
                <w:sz w:val="16"/>
                <w:szCs w:val="16"/>
              </w:rPr>
              <w:t>Koszty razem (PLN BRUTTO)</w:t>
            </w:r>
          </w:p>
        </w:tc>
        <w:tc>
          <w:tcPr>
            <w:tcW w:w="507" w:type="pct"/>
          </w:tcPr>
          <w:p w14:paraId="1E4C93EC" w14:textId="72248E1C" w:rsidR="00A56116" w:rsidRPr="00516CBD" w:rsidRDefault="00A56116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3" w:type="pct"/>
            <w:shd w:val="clear" w:color="auto" w:fill="F2F2F2" w:themeFill="background1" w:themeFillShade="F2"/>
          </w:tcPr>
          <w:p w14:paraId="3358FA88" w14:textId="77777777" w:rsidR="00A56116" w:rsidRPr="00516CBD" w:rsidRDefault="00A56116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BC4169A" w14:textId="522C7AA2" w:rsidR="001D70A9" w:rsidRPr="00516CBD" w:rsidRDefault="00D032AC" w:rsidP="00FD7184">
      <w:pPr>
        <w:pStyle w:val="Akapitzlist"/>
        <w:numPr>
          <w:ilvl w:val="1"/>
          <w:numId w:val="7"/>
        </w:numPr>
        <w:spacing w:line="360" w:lineRule="auto"/>
        <w:rPr>
          <w:rFonts w:cstheme="minorHAnsi"/>
          <w:b/>
          <w:sz w:val="24"/>
          <w:szCs w:val="24"/>
        </w:rPr>
      </w:pPr>
      <w:r w:rsidRPr="00516CBD">
        <w:rPr>
          <w:rFonts w:cstheme="minorHAnsi"/>
          <w:b/>
          <w:sz w:val="24"/>
          <w:szCs w:val="24"/>
        </w:rPr>
        <w:t>Przejazd niepublicznymi środkami transportu</w:t>
      </w:r>
    </w:p>
    <w:p w14:paraId="2D9BF5B8" w14:textId="69297393" w:rsidR="001D70A9" w:rsidRPr="00516CBD" w:rsidRDefault="001D70A9" w:rsidP="00FD7184">
      <w:pPr>
        <w:pStyle w:val="Default"/>
        <w:spacing w:line="360" w:lineRule="auto"/>
        <w:jc w:val="both"/>
        <w:rPr>
          <w:rFonts w:asciiTheme="minorHAnsi" w:hAnsiTheme="minorHAnsi" w:cstheme="minorBidi"/>
        </w:rPr>
      </w:pPr>
      <w:r w:rsidRPr="31A80DE4">
        <w:rPr>
          <w:rFonts w:asciiTheme="minorHAnsi" w:hAnsiTheme="minorHAnsi" w:cstheme="minorBidi"/>
        </w:rPr>
        <w:t xml:space="preserve">Oświadczam, że skorzystałem/łam z niepublicznego środka transportu o numerze rejestracyjnym ………………………………………... </w:t>
      </w:r>
      <w:proofErr w:type="gramStart"/>
      <w:r w:rsidRPr="31A80DE4">
        <w:rPr>
          <w:rFonts w:asciiTheme="minorHAnsi" w:hAnsiTheme="minorHAnsi" w:cstheme="minorBidi"/>
        </w:rPr>
        <w:t>oraz</w:t>
      </w:r>
      <w:proofErr w:type="gramEnd"/>
      <w:r w:rsidRPr="31A80DE4">
        <w:rPr>
          <w:rFonts w:asciiTheme="minorHAnsi" w:hAnsiTheme="minorHAnsi" w:cstheme="minorBidi"/>
        </w:rPr>
        <w:t xml:space="preserve"> pojemności skokowej silnika ………………………………………</w:t>
      </w:r>
    </w:p>
    <w:p w14:paraId="685C15A6" w14:textId="77777777" w:rsidR="006D0862" w:rsidRPr="00357CB9" w:rsidRDefault="006D0862" w:rsidP="00FD7184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  <w:tblCaption w:val="Tabela 3"/>
        <w:tblDescription w:val="Tabela uwzględnia dane dotyczące przejazdu niepublicznymi środkami transportu."/>
      </w:tblPr>
      <w:tblGrid>
        <w:gridCol w:w="1639"/>
        <w:gridCol w:w="971"/>
        <w:gridCol w:w="1521"/>
        <w:gridCol w:w="968"/>
        <w:gridCol w:w="906"/>
        <w:gridCol w:w="1486"/>
        <w:gridCol w:w="1571"/>
      </w:tblGrid>
      <w:tr w:rsidR="006D0862" w:rsidRPr="00043C43" w14:paraId="3BCD776B" w14:textId="77777777" w:rsidTr="007A4525">
        <w:trPr>
          <w:trHeight w:val="314"/>
          <w:tblHeader/>
          <w:jc w:val="center"/>
        </w:trPr>
        <w:tc>
          <w:tcPr>
            <w:tcW w:w="1439" w:type="pct"/>
            <w:gridSpan w:val="2"/>
            <w:shd w:val="clear" w:color="auto" w:fill="D9D9D9" w:themeFill="background1" w:themeFillShade="D9"/>
            <w:vAlign w:val="center"/>
          </w:tcPr>
          <w:p w14:paraId="160AAFCA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lastRenderedPageBreak/>
              <w:t>Wyjazd</w:t>
            </w:r>
          </w:p>
        </w:tc>
        <w:tc>
          <w:tcPr>
            <w:tcW w:w="1372" w:type="pct"/>
            <w:gridSpan w:val="2"/>
            <w:shd w:val="clear" w:color="auto" w:fill="D9D9D9" w:themeFill="background1" w:themeFillShade="D9"/>
            <w:vAlign w:val="center"/>
          </w:tcPr>
          <w:p w14:paraId="33068411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Przyjazd</w:t>
            </w:r>
          </w:p>
        </w:tc>
        <w:tc>
          <w:tcPr>
            <w:tcW w:w="500" w:type="pct"/>
            <w:vMerge w:val="restart"/>
            <w:shd w:val="clear" w:color="auto" w:fill="D9D9D9" w:themeFill="background1" w:themeFillShade="D9"/>
            <w:vAlign w:val="center"/>
          </w:tcPr>
          <w:p w14:paraId="1C05560C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Ilość km</w:t>
            </w:r>
          </w:p>
          <w:p w14:paraId="13C2C3FB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820" w:type="pct"/>
            <w:vMerge w:val="restart"/>
            <w:shd w:val="clear" w:color="auto" w:fill="D9D9D9" w:themeFill="background1" w:themeFillShade="D9"/>
            <w:vAlign w:val="center"/>
          </w:tcPr>
          <w:p w14:paraId="31E541CF" w14:textId="0A672C29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43F115A6">
              <w:rPr>
                <w:rFonts w:ascii="Calibri" w:hAnsi="Calibri" w:cs="Calibri"/>
                <w:b/>
                <w:bCs/>
                <w:sz w:val="16"/>
                <w:szCs w:val="16"/>
              </w:rPr>
              <w:t>Koszt przejazdu</w:t>
            </w:r>
            <w:r w:rsidRPr="43F115A6">
              <w:rPr>
                <w:rStyle w:val="Odwoanieprzypisudolnego"/>
                <w:rFonts w:ascii="Calibri" w:hAnsi="Calibri" w:cs="Calibri"/>
                <w:b/>
                <w:bCs/>
                <w:sz w:val="16"/>
                <w:szCs w:val="16"/>
              </w:rPr>
              <w:footnoteReference w:id="4"/>
            </w:r>
          </w:p>
          <w:p w14:paraId="431A82EF" w14:textId="57C1702F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(PLN BRUTTO)</w:t>
            </w:r>
          </w:p>
        </w:tc>
        <w:tc>
          <w:tcPr>
            <w:tcW w:w="868" w:type="pct"/>
            <w:vMerge w:val="restart"/>
            <w:shd w:val="clear" w:color="auto" w:fill="D9D9D9" w:themeFill="background1" w:themeFillShade="D9"/>
          </w:tcPr>
          <w:p w14:paraId="6B1DD168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68EBDEC1" w14:textId="17A8A4BF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 xml:space="preserve">Kwota zakwalifikowana </w:t>
            </w:r>
            <w:r w:rsidRPr="00516CBD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>(wypełnia IZ FE</w:t>
            </w:r>
            <w:r w:rsidR="00BE28E1" w:rsidRPr="00516CBD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 xml:space="preserve"> SL</w:t>
            </w:r>
            <w:r w:rsidRPr="00516CBD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 xml:space="preserve"> 2021-2027)</w:t>
            </w:r>
          </w:p>
        </w:tc>
      </w:tr>
      <w:tr w:rsidR="006D0862" w:rsidRPr="00043C43" w14:paraId="00AAE006" w14:textId="77777777" w:rsidTr="007A4525">
        <w:trPr>
          <w:trHeight w:val="804"/>
          <w:tblHeader/>
          <w:jc w:val="center"/>
        </w:trPr>
        <w:tc>
          <w:tcPr>
            <w:tcW w:w="904" w:type="pct"/>
            <w:shd w:val="clear" w:color="auto" w:fill="D9D9D9" w:themeFill="background1" w:themeFillShade="D9"/>
            <w:vAlign w:val="center"/>
          </w:tcPr>
          <w:p w14:paraId="546B0D86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Miejscowość</w:t>
            </w:r>
          </w:p>
        </w:tc>
        <w:tc>
          <w:tcPr>
            <w:tcW w:w="536" w:type="pct"/>
            <w:shd w:val="clear" w:color="auto" w:fill="D9D9D9" w:themeFill="background1" w:themeFillShade="D9"/>
            <w:vAlign w:val="center"/>
          </w:tcPr>
          <w:p w14:paraId="29F2BCBA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Data</w:t>
            </w:r>
          </w:p>
        </w:tc>
        <w:tc>
          <w:tcPr>
            <w:tcW w:w="839" w:type="pct"/>
            <w:shd w:val="clear" w:color="auto" w:fill="D9D9D9" w:themeFill="background1" w:themeFillShade="D9"/>
            <w:vAlign w:val="center"/>
          </w:tcPr>
          <w:p w14:paraId="603EE663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Miejscowość</w:t>
            </w:r>
          </w:p>
        </w:tc>
        <w:tc>
          <w:tcPr>
            <w:tcW w:w="534" w:type="pct"/>
            <w:shd w:val="clear" w:color="auto" w:fill="D9D9D9" w:themeFill="background1" w:themeFillShade="D9"/>
            <w:vAlign w:val="center"/>
          </w:tcPr>
          <w:p w14:paraId="6819545B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Data</w:t>
            </w:r>
          </w:p>
        </w:tc>
        <w:tc>
          <w:tcPr>
            <w:tcW w:w="500" w:type="pct"/>
            <w:vMerge/>
            <w:vAlign w:val="center"/>
          </w:tcPr>
          <w:p w14:paraId="2EC61295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820" w:type="pct"/>
            <w:vMerge/>
            <w:vAlign w:val="center"/>
          </w:tcPr>
          <w:p w14:paraId="7FC3AAB4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868" w:type="pct"/>
            <w:vMerge/>
          </w:tcPr>
          <w:p w14:paraId="1078ADA9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6D0862" w:rsidRPr="00043C43" w14:paraId="51C47FF3" w14:textId="77777777" w:rsidTr="007A4525">
        <w:trPr>
          <w:trHeight w:val="533"/>
          <w:jc w:val="center"/>
        </w:trPr>
        <w:tc>
          <w:tcPr>
            <w:tcW w:w="904" w:type="pct"/>
          </w:tcPr>
          <w:p w14:paraId="3660FF6D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" w:type="pct"/>
          </w:tcPr>
          <w:p w14:paraId="4233C9BF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9" w:type="pct"/>
          </w:tcPr>
          <w:p w14:paraId="57CF7ED3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4" w:type="pct"/>
          </w:tcPr>
          <w:p w14:paraId="4E4147B5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00" w:type="pct"/>
          </w:tcPr>
          <w:p w14:paraId="3968C98A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0" w:type="pct"/>
          </w:tcPr>
          <w:p w14:paraId="0408845C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F2F2F2" w:themeFill="background1" w:themeFillShade="F2"/>
          </w:tcPr>
          <w:p w14:paraId="55CA6D00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0862" w:rsidRPr="00043C43" w14:paraId="38BC7C43" w14:textId="77777777" w:rsidTr="007A4525">
        <w:trPr>
          <w:trHeight w:val="463"/>
          <w:jc w:val="center"/>
        </w:trPr>
        <w:tc>
          <w:tcPr>
            <w:tcW w:w="904" w:type="pct"/>
          </w:tcPr>
          <w:p w14:paraId="7A6D7D24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6" w:type="pct"/>
          </w:tcPr>
          <w:p w14:paraId="5566D58C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9" w:type="pct"/>
          </w:tcPr>
          <w:p w14:paraId="651B4548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4" w:type="pct"/>
          </w:tcPr>
          <w:p w14:paraId="623DCACC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00" w:type="pct"/>
          </w:tcPr>
          <w:p w14:paraId="7799E6AC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0" w:type="pct"/>
          </w:tcPr>
          <w:p w14:paraId="66334A45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8" w:type="pct"/>
            <w:shd w:val="clear" w:color="auto" w:fill="F2F2F2" w:themeFill="background1" w:themeFillShade="F2"/>
          </w:tcPr>
          <w:p w14:paraId="58B52796" w14:textId="77777777" w:rsidR="006D0862" w:rsidRPr="00516CBD" w:rsidRDefault="006D0862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0862" w:rsidRPr="00043C43" w14:paraId="46D0F7F7" w14:textId="77777777" w:rsidTr="007A4525">
        <w:trPr>
          <w:trHeight w:val="470"/>
          <w:jc w:val="center"/>
        </w:trPr>
        <w:tc>
          <w:tcPr>
            <w:tcW w:w="3312" w:type="pct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F7D6DB" w14:textId="4460A5C9" w:rsidR="006D0862" w:rsidRPr="00516CBD" w:rsidRDefault="006D0862" w:rsidP="00FD7184">
            <w:pPr>
              <w:pStyle w:val="Default"/>
              <w:spacing w:line="360" w:lineRule="auto"/>
              <w:jc w:val="right"/>
              <w:rPr>
                <w:rFonts w:ascii="Calibri" w:hAnsi="Calibri" w:cs="Calibri"/>
                <w:b/>
                <w:sz w:val="16"/>
                <w:szCs w:val="16"/>
              </w:rPr>
            </w:pP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Koszty razem (</w:t>
            </w:r>
            <w:r w:rsidR="001E2BF3" w:rsidRPr="00516CBD">
              <w:rPr>
                <w:rFonts w:ascii="Calibri" w:hAnsi="Calibri" w:cs="Calibri"/>
                <w:b/>
                <w:sz w:val="16"/>
                <w:szCs w:val="16"/>
              </w:rPr>
              <w:t xml:space="preserve">PLN </w:t>
            </w:r>
            <w:r w:rsidRPr="00516CBD">
              <w:rPr>
                <w:rFonts w:ascii="Calibri" w:hAnsi="Calibri" w:cs="Calibri"/>
                <w:b/>
                <w:sz w:val="16"/>
                <w:szCs w:val="16"/>
              </w:rPr>
              <w:t>BRUTTO)</w:t>
            </w:r>
          </w:p>
        </w:tc>
        <w:tc>
          <w:tcPr>
            <w:tcW w:w="820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A5219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868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D2C47F3" w14:textId="77777777" w:rsidR="006D0862" w:rsidRPr="00516CBD" w:rsidRDefault="006D0862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</w:tbl>
    <w:p w14:paraId="305E909D" w14:textId="21D3866A" w:rsidR="00D42F2A" w:rsidRPr="00044031" w:rsidRDefault="00C560CC" w:rsidP="00FD7184">
      <w:pPr>
        <w:spacing w:line="360" w:lineRule="auto"/>
        <w:rPr>
          <w:rFonts w:cstheme="minorHAnsi"/>
          <w:b/>
          <w:sz w:val="24"/>
          <w:szCs w:val="24"/>
        </w:rPr>
      </w:pPr>
      <w:r w:rsidRPr="00044031">
        <w:rPr>
          <w:rFonts w:cstheme="minorHAnsi"/>
          <w:b/>
          <w:sz w:val="24"/>
          <w:szCs w:val="24"/>
        </w:rPr>
        <w:t xml:space="preserve">4.3 </w:t>
      </w:r>
      <w:r w:rsidR="00D42F2A" w:rsidRPr="00044031">
        <w:rPr>
          <w:rFonts w:cstheme="minorHAnsi"/>
          <w:b/>
          <w:sz w:val="24"/>
          <w:szCs w:val="24"/>
        </w:rPr>
        <w:t>Inne wydatki (tj. p</w:t>
      </w:r>
      <w:r w:rsidR="006566DB" w:rsidRPr="00044031">
        <w:rPr>
          <w:rFonts w:cstheme="minorHAnsi"/>
          <w:b/>
          <w:sz w:val="24"/>
          <w:szCs w:val="24"/>
        </w:rPr>
        <w:t>rzejazd środkami komunikacji miejskiej oraz opłaty dodatkowe</w:t>
      </w:r>
      <w:r w:rsidR="00D42F2A" w:rsidRPr="00044031">
        <w:rPr>
          <w:rFonts w:cstheme="minorHAnsi"/>
          <w:b/>
          <w:sz w:val="24"/>
          <w:szCs w:val="24"/>
        </w:rPr>
        <w:t>)</w:t>
      </w:r>
      <w:r w:rsidR="006566DB" w:rsidRPr="00044031">
        <w:rPr>
          <w:rFonts w:cstheme="minorHAnsi"/>
          <w:b/>
          <w:sz w:val="24"/>
          <w:szCs w:val="24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Inne wydatki (tj. przejazd środkami komunikacji miejskiej oraz opłaty dodatkowe"/>
      </w:tblPr>
      <w:tblGrid>
        <w:gridCol w:w="2830"/>
        <w:gridCol w:w="2410"/>
        <w:gridCol w:w="1843"/>
        <w:gridCol w:w="1843"/>
      </w:tblGrid>
      <w:tr w:rsidR="00D42F2A" w14:paraId="564EFE36" w14:textId="77777777" w:rsidTr="005501C4">
        <w:trPr>
          <w:trHeight w:val="775"/>
          <w:tblHeader/>
          <w:jc w:val="center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57A16B17" w14:textId="74C10910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44031">
              <w:rPr>
                <w:rFonts w:cstheme="minorHAnsi"/>
                <w:b/>
                <w:sz w:val="16"/>
                <w:szCs w:val="16"/>
              </w:rPr>
              <w:t>Typ innego wydatku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6962E90" w14:textId="76AF34DC" w:rsidR="00D42F2A" w:rsidRPr="00044031" w:rsidRDefault="00D42F2A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Dołączone dokumenty potwierdzające poniesione koszty (np. bilet, potwierdzenie zapłaty, itp.)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C84C87F" w14:textId="77777777" w:rsidR="00D42F2A" w:rsidRPr="00044031" w:rsidRDefault="00D42F2A" w:rsidP="00FD7184">
            <w:pPr>
              <w:spacing w:line="36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044031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Wartość innych kosztów</w:t>
            </w:r>
          </w:p>
          <w:p w14:paraId="674C18A9" w14:textId="6D0CA46C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44031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(PLN BRUTTO)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4D48774" w14:textId="051A917D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44031">
              <w:rPr>
                <w:rFonts w:cstheme="minorHAnsi"/>
                <w:b/>
                <w:sz w:val="16"/>
                <w:szCs w:val="16"/>
              </w:rPr>
              <w:t xml:space="preserve">Kwota zakwalifikowana </w:t>
            </w:r>
          </w:p>
          <w:p w14:paraId="2A854905" w14:textId="6428A38E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44031">
              <w:rPr>
                <w:rFonts w:cstheme="minorHAnsi"/>
                <w:bCs/>
                <w:i/>
                <w:iCs/>
                <w:sz w:val="16"/>
                <w:szCs w:val="16"/>
              </w:rPr>
              <w:t>(wypełnia IZ FE</w:t>
            </w:r>
            <w:r w:rsidR="00BE28E1" w:rsidRPr="00044031"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SL</w:t>
            </w:r>
            <w:r w:rsidRPr="00044031"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2021-2027)</w:t>
            </w:r>
          </w:p>
        </w:tc>
      </w:tr>
      <w:tr w:rsidR="00D42F2A" w14:paraId="2FB5AD2A" w14:textId="77777777" w:rsidTr="007D6DF8">
        <w:trPr>
          <w:trHeight w:val="564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0076698F" w14:textId="77777777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9BC5556" w14:textId="77777777" w:rsidR="00D42F2A" w:rsidRPr="00044031" w:rsidRDefault="00D42F2A" w:rsidP="00FD7184">
            <w:pPr>
              <w:spacing w:line="36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</w:tcPr>
          <w:p w14:paraId="58B63FCE" w14:textId="7163ECF1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9229B89" w14:textId="6D5B0AB2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42F2A" w14:paraId="2D4339BB" w14:textId="77777777" w:rsidTr="007D6DF8">
        <w:trPr>
          <w:trHeight w:val="564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7A4B0C3B" w14:textId="77777777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2127E0" w14:textId="77777777" w:rsidR="00D42F2A" w:rsidRPr="00044031" w:rsidRDefault="00D42F2A" w:rsidP="00FD7184">
            <w:pPr>
              <w:spacing w:line="36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</w:tcPr>
          <w:p w14:paraId="0F037A58" w14:textId="77777777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3793DC4" w14:textId="77777777" w:rsidR="00D42F2A" w:rsidRPr="00044031" w:rsidRDefault="00D42F2A" w:rsidP="00FD7184">
            <w:pPr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7D6DF8" w14:paraId="1F35A715" w14:textId="77777777" w:rsidTr="007D6DF8">
        <w:trPr>
          <w:trHeight w:val="552"/>
          <w:jc w:val="center"/>
        </w:trPr>
        <w:tc>
          <w:tcPr>
            <w:tcW w:w="5240" w:type="dxa"/>
            <w:gridSpan w:val="2"/>
            <w:shd w:val="clear" w:color="auto" w:fill="D9D9D9" w:themeFill="background1" w:themeFillShade="D9"/>
            <w:vAlign w:val="center"/>
          </w:tcPr>
          <w:p w14:paraId="25D48C20" w14:textId="485DE747" w:rsidR="007D6DF8" w:rsidRPr="00044031" w:rsidRDefault="007D6DF8" w:rsidP="00FD7184">
            <w:pPr>
              <w:spacing w:line="360" w:lineRule="auto"/>
              <w:jc w:val="right"/>
              <w:rPr>
                <w:rFonts w:cstheme="minorHAnsi"/>
                <w:b/>
              </w:rPr>
            </w:pPr>
            <w:r w:rsidRPr="00044031">
              <w:rPr>
                <w:rFonts w:cstheme="minorHAnsi"/>
                <w:b/>
                <w:sz w:val="16"/>
                <w:szCs w:val="16"/>
              </w:rPr>
              <w:t>Koszty razem (PLN BRUTTO)</w:t>
            </w:r>
          </w:p>
        </w:tc>
        <w:tc>
          <w:tcPr>
            <w:tcW w:w="1843" w:type="dxa"/>
            <w:shd w:val="clear" w:color="auto" w:fill="auto"/>
          </w:tcPr>
          <w:p w14:paraId="2D90FAE6" w14:textId="77777777" w:rsidR="007D6DF8" w:rsidRPr="00044031" w:rsidRDefault="007D6DF8" w:rsidP="00FD7184">
            <w:pPr>
              <w:spacing w:line="360" w:lineRule="auto"/>
              <w:rPr>
                <w:rFonts w:cstheme="minorHAnsi"/>
                <w:b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66106D15" w14:textId="62BAA676" w:rsidR="007D6DF8" w:rsidRPr="00044031" w:rsidRDefault="007D6DF8" w:rsidP="00FD7184">
            <w:pPr>
              <w:spacing w:line="360" w:lineRule="auto"/>
              <w:rPr>
                <w:rFonts w:cstheme="minorHAnsi"/>
                <w:b/>
              </w:rPr>
            </w:pPr>
          </w:p>
        </w:tc>
      </w:tr>
    </w:tbl>
    <w:p w14:paraId="73776F2D" w14:textId="48B8427C" w:rsidR="009509D0" w:rsidRPr="00044031" w:rsidRDefault="00702CC7" w:rsidP="00FD7184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44031">
        <w:rPr>
          <w:rFonts w:asciiTheme="minorHAnsi" w:hAnsiTheme="minorHAnsi" w:cstheme="minorHAnsi"/>
          <w:b/>
        </w:rPr>
        <w:t xml:space="preserve">Koszty zakwaterowania 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  <w:tblCaption w:val="Tabela 4"/>
        <w:tblDescription w:val="Tabela uwzględnia dane dotyczące kosztów zakwaterowania."/>
      </w:tblPr>
      <w:tblGrid>
        <w:gridCol w:w="751"/>
        <w:gridCol w:w="751"/>
        <w:gridCol w:w="1577"/>
        <w:gridCol w:w="1406"/>
        <w:gridCol w:w="856"/>
        <w:gridCol w:w="1077"/>
        <w:gridCol w:w="1316"/>
        <w:gridCol w:w="1328"/>
      </w:tblGrid>
      <w:tr w:rsidR="005F7B73" w:rsidRPr="00043C43" w14:paraId="0F8FF1FA" w14:textId="77777777" w:rsidTr="007A4525">
        <w:trPr>
          <w:trHeight w:val="900"/>
          <w:tblHeader/>
          <w:jc w:val="center"/>
        </w:trPr>
        <w:tc>
          <w:tcPr>
            <w:tcW w:w="415" w:type="pct"/>
            <w:shd w:val="clear" w:color="auto" w:fill="D9D9D9" w:themeFill="background1" w:themeFillShade="D9"/>
            <w:vAlign w:val="center"/>
          </w:tcPr>
          <w:p w14:paraId="3B4CA4A1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Od</w:t>
            </w:r>
          </w:p>
          <w:p w14:paraId="06548C29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(data)</w:t>
            </w:r>
          </w:p>
        </w:tc>
        <w:tc>
          <w:tcPr>
            <w:tcW w:w="415" w:type="pct"/>
            <w:shd w:val="clear" w:color="auto" w:fill="D9D9D9" w:themeFill="background1" w:themeFillShade="D9"/>
            <w:vAlign w:val="center"/>
          </w:tcPr>
          <w:p w14:paraId="7491A1EF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Do</w:t>
            </w:r>
          </w:p>
          <w:p w14:paraId="11FE5200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(data)</w:t>
            </w:r>
          </w:p>
        </w:tc>
        <w:tc>
          <w:tcPr>
            <w:tcW w:w="87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C8D5C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Adres miejsca zakwaterowania</w:t>
            </w:r>
          </w:p>
        </w:tc>
        <w:tc>
          <w:tcPr>
            <w:tcW w:w="77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1B65E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Dołączone dokumenty potwierdzające poniesione koszty</w:t>
            </w:r>
          </w:p>
          <w:p w14:paraId="7D061306" w14:textId="01BE152F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(faktura nr ….)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E7E793" w14:textId="768F92F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Ilość noclegów</w:t>
            </w:r>
          </w:p>
        </w:tc>
        <w:tc>
          <w:tcPr>
            <w:tcW w:w="594" w:type="pct"/>
            <w:shd w:val="clear" w:color="auto" w:fill="D9D9D9" w:themeFill="background1" w:themeFillShade="D9"/>
            <w:vAlign w:val="center"/>
          </w:tcPr>
          <w:p w14:paraId="2FABD47C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Cena jednostkowa</w:t>
            </w:r>
          </w:p>
        </w:tc>
        <w:tc>
          <w:tcPr>
            <w:tcW w:w="726" w:type="pct"/>
            <w:shd w:val="clear" w:color="auto" w:fill="D9D9D9" w:themeFill="background1" w:themeFillShade="D9"/>
            <w:vAlign w:val="center"/>
          </w:tcPr>
          <w:p w14:paraId="6E0369F8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Koszt zakwaterowania</w:t>
            </w:r>
          </w:p>
          <w:p w14:paraId="14052F88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(BRUTTO)</w:t>
            </w:r>
          </w:p>
        </w:tc>
        <w:tc>
          <w:tcPr>
            <w:tcW w:w="733" w:type="pct"/>
            <w:shd w:val="clear" w:color="auto" w:fill="D9D9D9" w:themeFill="background1" w:themeFillShade="D9"/>
          </w:tcPr>
          <w:p w14:paraId="43C0BC01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74FA933F" w14:textId="77777777" w:rsidR="00983364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Kwota zakwalifikowana </w:t>
            </w:r>
          </w:p>
          <w:p w14:paraId="53F93B91" w14:textId="7A72A928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(wypełnia IZ FE</w:t>
            </w:r>
            <w:r w:rsidR="00BE28E1" w:rsidRPr="00044031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 xml:space="preserve"> SL</w:t>
            </w:r>
            <w:r w:rsidRPr="00044031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 xml:space="preserve"> 2021-2027)</w:t>
            </w:r>
          </w:p>
          <w:p w14:paraId="1B6F1546" w14:textId="77777777" w:rsidR="005F7B73" w:rsidRPr="00044031" w:rsidRDefault="005F7B73" w:rsidP="00FD7184">
            <w:pPr>
              <w:pStyle w:val="Default"/>
              <w:spacing w:line="36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F7B73" w:rsidRPr="00043C43" w14:paraId="04E9660F" w14:textId="77777777" w:rsidTr="007A4525">
        <w:trPr>
          <w:trHeight w:val="629"/>
          <w:jc w:val="center"/>
        </w:trPr>
        <w:tc>
          <w:tcPr>
            <w:tcW w:w="415" w:type="pct"/>
          </w:tcPr>
          <w:p w14:paraId="2042CB9B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15" w:type="pct"/>
          </w:tcPr>
          <w:p w14:paraId="3D89AD3C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70" w:type="pct"/>
            <w:tcBorders>
              <w:right w:val="nil"/>
            </w:tcBorders>
          </w:tcPr>
          <w:p w14:paraId="65C7ABEA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76" w:type="pct"/>
          </w:tcPr>
          <w:p w14:paraId="52E6F109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72" w:type="pct"/>
            <w:tcBorders>
              <w:right w:val="nil"/>
            </w:tcBorders>
          </w:tcPr>
          <w:p w14:paraId="381B1709" w14:textId="6D14D2C6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94" w:type="pct"/>
          </w:tcPr>
          <w:p w14:paraId="024F84BF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3FA44A03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26" w:type="pct"/>
          </w:tcPr>
          <w:p w14:paraId="1CB81888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33" w:type="pct"/>
            <w:shd w:val="clear" w:color="auto" w:fill="F2F2F2" w:themeFill="background1" w:themeFillShade="F2"/>
          </w:tcPr>
          <w:p w14:paraId="3DDDE6BB" w14:textId="77777777" w:rsidR="005F7B73" w:rsidRPr="00044031" w:rsidRDefault="005F7B73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931541" w:rsidRPr="00043C43" w14:paraId="0F1AF06B" w14:textId="77777777" w:rsidTr="007A4525">
        <w:trPr>
          <w:trHeight w:val="578"/>
          <w:jc w:val="center"/>
        </w:trPr>
        <w:tc>
          <w:tcPr>
            <w:tcW w:w="3542" w:type="pct"/>
            <w:gridSpan w:val="6"/>
            <w:shd w:val="clear" w:color="auto" w:fill="D9D9D9" w:themeFill="background1" w:themeFillShade="D9"/>
            <w:vAlign w:val="center"/>
          </w:tcPr>
          <w:p w14:paraId="08FD03ED" w14:textId="73A3CB90" w:rsidR="00931541" w:rsidRPr="00044031" w:rsidRDefault="00931541" w:rsidP="00FD7184">
            <w:pPr>
              <w:pStyle w:val="Default"/>
              <w:spacing w:line="360" w:lineRule="auto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4031">
              <w:rPr>
                <w:rFonts w:asciiTheme="minorHAnsi" w:hAnsiTheme="minorHAnsi" w:cstheme="minorHAnsi"/>
                <w:b/>
                <w:sz w:val="16"/>
                <w:szCs w:val="16"/>
              </w:rPr>
              <w:t>Koszty razem (BRUTTO)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702CD59D" w14:textId="77777777" w:rsidR="00931541" w:rsidRPr="00044031" w:rsidRDefault="00931541" w:rsidP="00FD7184">
            <w:pPr>
              <w:pStyle w:val="Default"/>
              <w:spacing w:line="360" w:lineRule="auto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733" w:type="pct"/>
            <w:shd w:val="clear" w:color="auto" w:fill="F2F2F2" w:themeFill="background1" w:themeFillShade="F2"/>
          </w:tcPr>
          <w:p w14:paraId="3AFCCB95" w14:textId="57A85760" w:rsidR="00931541" w:rsidRPr="00044031" w:rsidRDefault="00931541" w:rsidP="00FD7184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46DE1739" w14:textId="3C790888" w:rsidR="00BD5C9A" w:rsidRPr="00044031" w:rsidRDefault="00702CC7" w:rsidP="00FD7184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b/>
          <w:sz w:val="24"/>
          <w:szCs w:val="24"/>
        </w:rPr>
      </w:pPr>
      <w:r w:rsidRPr="00044031">
        <w:rPr>
          <w:rFonts w:cstheme="minorHAnsi"/>
          <w:b/>
          <w:sz w:val="24"/>
          <w:szCs w:val="24"/>
        </w:rPr>
        <w:t>Dane do przelewu</w:t>
      </w:r>
    </w:p>
    <w:p w14:paraId="4459E349" w14:textId="62F27B56" w:rsidR="00BD5C9A" w:rsidRPr="00044031" w:rsidRDefault="00BD5C9A" w:rsidP="00FD7184">
      <w:pPr>
        <w:spacing w:after="0" w:line="360" w:lineRule="auto"/>
        <w:jc w:val="both"/>
        <w:rPr>
          <w:rFonts w:cstheme="minorHAnsi"/>
          <w:i/>
          <w:iCs/>
          <w:sz w:val="24"/>
          <w:szCs w:val="24"/>
        </w:rPr>
      </w:pPr>
      <w:r w:rsidRPr="00044031">
        <w:rPr>
          <w:rFonts w:cstheme="minorHAnsi"/>
          <w:i/>
          <w:iCs/>
          <w:sz w:val="24"/>
          <w:szCs w:val="24"/>
        </w:rPr>
        <w:t>Wnioskowana płatność zostanie dokonana na wskazane konto bankowe. Proszę podać pełne dane konta, numer rachunku oraz pełn</w:t>
      </w:r>
      <w:r w:rsidR="000F4192" w:rsidRPr="00044031">
        <w:rPr>
          <w:rFonts w:cstheme="minorHAnsi"/>
          <w:i/>
          <w:iCs/>
          <w:sz w:val="24"/>
          <w:szCs w:val="24"/>
        </w:rPr>
        <w:t>ą</w:t>
      </w:r>
      <w:r w:rsidRPr="00044031">
        <w:rPr>
          <w:rFonts w:cstheme="minorHAnsi"/>
          <w:i/>
          <w:iCs/>
          <w:sz w:val="24"/>
          <w:szCs w:val="24"/>
        </w:rPr>
        <w:t xml:space="preserve"> nazwę Banku.</w:t>
      </w:r>
    </w:p>
    <w:p w14:paraId="26477828" w14:textId="45D81CF3" w:rsidR="003A78D5" w:rsidRPr="00044031" w:rsidRDefault="003A78D5" w:rsidP="00FD7184">
      <w:pPr>
        <w:pStyle w:val="Default"/>
        <w:spacing w:after="120" w:line="360" w:lineRule="auto"/>
        <w:jc w:val="both"/>
        <w:rPr>
          <w:rFonts w:asciiTheme="minorHAnsi" w:hAnsiTheme="minorHAnsi" w:cstheme="minorHAnsi"/>
          <w:color w:val="auto"/>
        </w:rPr>
      </w:pPr>
      <w:r w:rsidRPr="43F115A6">
        <w:rPr>
          <w:rFonts w:asciiTheme="minorHAnsi" w:hAnsiTheme="minorHAnsi" w:cstheme="minorBidi"/>
          <w:color w:val="auto"/>
        </w:rPr>
        <w:t>Imię i nazwisko</w:t>
      </w:r>
      <w:r w:rsidR="00723C26" w:rsidRPr="43F115A6">
        <w:rPr>
          <w:rFonts w:asciiTheme="minorHAnsi" w:hAnsiTheme="minorHAnsi" w:cstheme="minorBidi"/>
          <w:color w:val="auto"/>
        </w:rPr>
        <w:t>/ nazwa</w:t>
      </w:r>
      <w:r w:rsidRPr="43F115A6">
        <w:rPr>
          <w:rFonts w:asciiTheme="minorHAnsi" w:hAnsiTheme="minorHAnsi" w:cstheme="minorBidi"/>
          <w:color w:val="auto"/>
        </w:rPr>
        <w:t xml:space="preserve"> posiadacza rachunku</w:t>
      </w:r>
      <w:r w:rsidR="002B1B31" w:rsidRPr="43F115A6">
        <w:rPr>
          <w:rStyle w:val="Odwoanieprzypisudolnego"/>
          <w:rFonts w:asciiTheme="minorHAnsi" w:hAnsiTheme="minorHAnsi" w:cstheme="minorBidi"/>
          <w:color w:val="auto"/>
        </w:rPr>
        <w:footnoteReference w:id="5"/>
      </w:r>
      <w:r w:rsidRPr="43F115A6">
        <w:rPr>
          <w:rFonts w:asciiTheme="minorHAnsi" w:hAnsiTheme="minorHAnsi" w:cstheme="minorBidi"/>
          <w:color w:val="auto"/>
        </w:rPr>
        <w:t>: …………………………………</w:t>
      </w:r>
      <w:r w:rsidR="00BD5C9A" w:rsidRPr="43F115A6">
        <w:rPr>
          <w:rFonts w:asciiTheme="minorHAnsi" w:hAnsiTheme="minorHAnsi" w:cstheme="minorBidi"/>
          <w:color w:val="auto"/>
        </w:rPr>
        <w:t>……</w:t>
      </w:r>
      <w:r w:rsidRPr="43F115A6">
        <w:rPr>
          <w:rFonts w:asciiTheme="minorHAnsi" w:hAnsiTheme="minorHAnsi" w:cstheme="minorBidi"/>
          <w:color w:val="auto"/>
        </w:rPr>
        <w:t>……………………...</w:t>
      </w:r>
      <w:r w:rsidR="007A4525">
        <w:rPr>
          <w:rFonts w:asciiTheme="minorHAnsi" w:hAnsiTheme="minorHAnsi" w:cstheme="minorBidi"/>
          <w:color w:val="auto"/>
        </w:rPr>
        <w:t>..........</w:t>
      </w:r>
    </w:p>
    <w:p w14:paraId="1ED95480" w14:textId="1FCB8F2A" w:rsidR="003A78D5" w:rsidRPr="00044031" w:rsidRDefault="003A78D5" w:rsidP="00FD7184">
      <w:pPr>
        <w:pStyle w:val="Default"/>
        <w:spacing w:after="120" w:line="360" w:lineRule="auto"/>
        <w:jc w:val="both"/>
        <w:rPr>
          <w:rFonts w:asciiTheme="minorHAnsi" w:hAnsiTheme="minorHAnsi" w:cstheme="minorHAnsi"/>
        </w:rPr>
      </w:pPr>
      <w:r w:rsidRPr="00044031">
        <w:rPr>
          <w:rFonts w:asciiTheme="minorHAnsi" w:hAnsiTheme="minorHAnsi" w:cstheme="minorHAnsi"/>
        </w:rPr>
        <w:lastRenderedPageBreak/>
        <w:t>Nazwa banku……………………………………………………………………………</w:t>
      </w:r>
      <w:r w:rsidR="00BD5C9A" w:rsidRPr="00044031">
        <w:rPr>
          <w:rFonts w:asciiTheme="minorHAnsi" w:hAnsiTheme="minorHAnsi" w:cstheme="minorHAnsi"/>
        </w:rPr>
        <w:t>………….</w:t>
      </w:r>
      <w:r w:rsidRPr="00044031">
        <w:rPr>
          <w:rFonts w:asciiTheme="minorHAnsi" w:hAnsiTheme="minorHAnsi" w:cstheme="minorHAnsi"/>
        </w:rPr>
        <w:t>………………</w:t>
      </w:r>
      <w:r w:rsidR="007A4525">
        <w:rPr>
          <w:rFonts w:asciiTheme="minorHAnsi" w:hAnsiTheme="minorHAnsi" w:cstheme="minorHAnsi"/>
        </w:rPr>
        <w:t>………………….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  <w:tblCaption w:val="Tabela 5"/>
        <w:tblDescription w:val="Numer rachunku bankowego na które mają zostać przelane środki."/>
      </w:tblPr>
      <w:tblGrid>
        <w:gridCol w:w="786"/>
        <w:gridCol w:w="253"/>
        <w:gridCol w:w="253"/>
        <w:gridCol w:w="278"/>
        <w:gridCol w:w="253"/>
        <w:gridCol w:w="255"/>
        <w:gridCol w:w="253"/>
        <w:gridCol w:w="255"/>
        <w:gridCol w:w="278"/>
        <w:gridCol w:w="255"/>
        <w:gridCol w:w="253"/>
        <w:gridCol w:w="255"/>
        <w:gridCol w:w="253"/>
        <w:gridCol w:w="278"/>
        <w:gridCol w:w="253"/>
        <w:gridCol w:w="253"/>
        <w:gridCol w:w="256"/>
        <w:gridCol w:w="254"/>
        <w:gridCol w:w="278"/>
        <w:gridCol w:w="254"/>
        <w:gridCol w:w="256"/>
        <w:gridCol w:w="254"/>
        <w:gridCol w:w="256"/>
        <w:gridCol w:w="278"/>
        <w:gridCol w:w="256"/>
        <w:gridCol w:w="254"/>
        <w:gridCol w:w="254"/>
        <w:gridCol w:w="254"/>
        <w:gridCol w:w="278"/>
        <w:gridCol w:w="256"/>
        <w:gridCol w:w="256"/>
        <w:gridCol w:w="256"/>
        <w:gridCol w:w="248"/>
      </w:tblGrid>
      <w:tr w:rsidR="007A4525" w:rsidRPr="00044031" w14:paraId="43979ABF" w14:textId="6A5D4D72" w:rsidTr="007A4525">
        <w:trPr>
          <w:trHeight w:val="491"/>
          <w:tblHeader/>
          <w:jc w:val="center"/>
        </w:trPr>
        <w:tc>
          <w:tcPr>
            <w:tcW w:w="434" w:type="pct"/>
            <w:vAlign w:val="center"/>
          </w:tcPr>
          <w:p w14:paraId="59F4333D" w14:textId="77777777" w:rsidR="00436A47" w:rsidRPr="00044031" w:rsidRDefault="00436A47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 xml:space="preserve">Numer </w:t>
            </w:r>
          </w:p>
          <w:p w14:paraId="0A130B24" w14:textId="2C41234E" w:rsidR="00436A47" w:rsidRPr="00044031" w:rsidRDefault="00436A47" w:rsidP="00FD7184">
            <w:pPr>
              <w:pStyle w:val="Default"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044031">
              <w:rPr>
                <w:rFonts w:ascii="Calibri" w:hAnsi="Calibri" w:cs="Calibri"/>
                <w:sz w:val="20"/>
                <w:szCs w:val="20"/>
              </w:rPr>
              <w:t>konta</w:t>
            </w:r>
            <w:proofErr w:type="gramEnd"/>
          </w:p>
        </w:tc>
        <w:tc>
          <w:tcPr>
            <w:tcW w:w="140" w:type="pct"/>
            <w:vAlign w:val="center"/>
          </w:tcPr>
          <w:p w14:paraId="179F1A07" w14:textId="1B1B325F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" w:type="pct"/>
            <w:vAlign w:val="center"/>
          </w:tcPr>
          <w:p w14:paraId="4DB64FFD" w14:textId="42FDBBD2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" w:type="pct"/>
            <w:vAlign w:val="center"/>
          </w:tcPr>
          <w:p w14:paraId="662787C2" w14:textId="6B4DF07C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14:paraId="158FF811" w14:textId="6BA305F2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" w:type="pct"/>
            <w:vAlign w:val="center"/>
          </w:tcPr>
          <w:p w14:paraId="4F2C6ECE" w14:textId="5910914C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" w:type="pct"/>
            <w:vAlign w:val="center"/>
          </w:tcPr>
          <w:p w14:paraId="76A3AB60" w14:textId="1DBF9053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" w:type="pct"/>
            <w:vAlign w:val="center"/>
          </w:tcPr>
          <w:p w14:paraId="7FF27A35" w14:textId="7D681A22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" w:type="pct"/>
            <w:vAlign w:val="center"/>
          </w:tcPr>
          <w:p w14:paraId="144738AB" w14:textId="3664161D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" w:type="pct"/>
            <w:vAlign w:val="center"/>
          </w:tcPr>
          <w:p w14:paraId="0B55C3E1" w14:textId="4B6525E5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" w:type="pct"/>
            <w:vAlign w:val="center"/>
          </w:tcPr>
          <w:p w14:paraId="74483459" w14:textId="12B88223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" w:type="pct"/>
            <w:vAlign w:val="center"/>
          </w:tcPr>
          <w:p w14:paraId="110D4195" w14:textId="6194561D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" w:type="pct"/>
            <w:vAlign w:val="center"/>
          </w:tcPr>
          <w:p w14:paraId="44999F5C" w14:textId="6827FFFC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" w:type="pct"/>
            <w:vAlign w:val="center"/>
          </w:tcPr>
          <w:p w14:paraId="54836908" w14:textId="3E6B15CE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14:paraId="5061453A" w14:textId="6C8E85C8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" w:type="pct"/>
            <w:vAlign w:val="center"/>
          </w:tcPr>
          <w:p w14:paraId="3EA99C6F" w14:textId="7D060F86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" w:type="pct"/>
            <w:vAlign w:val="center"/>
          </w:tcPr>
          <w:p w14:paraId="0BE32A6A" w14:textId="7858AD87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" w:type="pct"/>
            <w:vAlign w:val="center"/>
          </w:tcPr>
          <w:p w14:paraId="24DEE10D" w14:textId="026BB057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" w:type="pct"/>
            <w:vAlign w:val="center"/>
          </w:tcPr>
          <w:p w14:paraId="156C8093" w14:textId="2D306298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0" w:type="pct"/>
            <w:vAlign w:val="center"/>
          </w:tcPr>
          <w:p w14:paraId="7E8D3A80" w14:textId="6E9857F7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" w:type="pct"/>
            <w:vAlign w:val="center"/>
          </w:tcPr>
          <w:p w14:paraId="0B0A3C0F" w14:textId="7854F718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" w:type="pct"/>
            <w:vAlign w:val="center"/>
          </w:tcPr>
          <w:p w14:paraId="22AED328" w14:textId="07FC6254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" w:type="pct"/>
            <w:vAlign w:val="center"/>
          </w:tcPr>
          <w:p w14:paraId="27E778DA" w14:textId="32AF3E78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" w:type="pct"/>
            <w:vAlign w:val="center"/>
          </w:tcPr>
          <w:p w14:paraId="76141C6F" w14:textId="34432421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" w:type="pct"/>
            <w:vAlign w:val="center"/>
          </w:tcPr>
          <w:p w14:paraId="7C93B4F9" w14:textId="1F74EE64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" w:type="pct"/>
            <w:vAlign w:val="center"/>
          </w:tcPr>
          <w:p w14:paraId="3A4F55BD" w14:textId="5C9D73EB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" w:type="pct"/>
            <w:vAlign w:val="center"/>
          </w:tcPr>
          <w:p w14:paraId="7A889E66" w14:textId="1D54E337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" w:type="pct"/>
            <w:vAlign w:val="center"/>
          </w:tcPr>
          <w:p w14:paraId="3CF066A1" w14:textId="65738F7F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" w:type="pct"/>
            <w:vAlign w:val="center"/>
          </w:tcPr>
          <w:p w14:paraId="4992AEF7" w14:textId="0ECDE7B3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4403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" w:type="pct"/>
            <w:vAlign w:val="center"/>
          </w:tcPr>
          <w:p w14:paraId="1B4F12F9" w14:textId="491E60AC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" w:type="pct"/>
            <w:vAlign w:val="center"/>
          </w:tcPr>
          <w:p w14:paraId="217D490B" w14:textId="2BE69CE9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" w:type="pct"/>
            <w:vAlign w:val="center"/>
          </w:tcPr>
          <w:p w14:paraId="6E7D680C" w14:textId="63EA3B02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" w:type="pct"/>
            <w:vAlign w:val="center"/>
          </w:tcPr>
          <w:p w14:paraId="1870F42B" w14:textId="2D6F9202" w:rsidR="00436A47" w:rsidRPr="00044031" w:rsidRDefault="00436A47" w:rsidP="00FD7184">
            <w:pPr>
              <w:pStyle w:val="Default"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4F62BD5" w14:textId="77777777" w:rsidR="003A78D5" w:rsidRPr="00044031" w:rsidRDefault="003A78D5" w:rsidP="00FD7184">
      <w:pPr>
        <w:pStyle w:val="Default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73BE3B7" w14:textId="77777777" w:rsidR="00F64C0A" w:rsidRDefault="003A78D5" w:rsidP="00FD7184">
      <w:pPr>
        <w:pStyle w:val="Default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44031">
        <w:rPr>
          <w:rFonts w:ascii="Calibri" w:hAnsi="Calibri" w:cs="Calibri"/>
          <w:sz w:val="22"/>
          <w:szCs w:val="22"/>
        </w:rPr>
        <w:t xml:space="preserve">………………………..                                                </w:t>
      </w:r>
      <w:r w:rsidR="00044031">
        <w:rPr>
          <w:rFonts w:ascii="Calibri" w:hAnsi="Calibri" w:cs="Calibri"/>
          <w:sz w:val="22"/>
          <w:szCs w:val="22"/>
        </w:rPr>
        <w:t xml:space="preserve">                                  </w:t>
      </w:r>
      <w:r w:rsidRPr="00044031">
        <w:rPr>
          <w:rFonts w:ascii="Calibri" w:hAnsi="Calibri" w:cs="Calibri"/>
          <w:sz w:val="22"/>
          <w:szCs w:val="22"/>
        </w:rPr>
        <w:t xml:space="preserve">  ……………………………………….………</w:t>
      </w:r>
    </w:p>
    <w:p w14:paraId="312E0F16" w14:textId="69DFB1E7" w:rsidR="003E52D3" w:rsidRPr="00F64C0A" w:rsidRDefault="003A78D5" w:rsidP="00FD7184">
      <w:pPr>
        <w:pStyle w:val="Default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64C0A">
        <w:rPr>
          <w:rFonts w:ascii="Calibri" w:hAnsi="Calibri" w:cs="Calibri"/>
          <w:i/>
          <w:sz w:val="20"/>
          <w:szCs w:val="20"/>
        </w:rPr>
        <w:t xml:space="preserve">Miejscowość, </w:t>
      </w:r>
      <w:proofErr w:type="gramStart"/>
      <w:r w:rsidRPr="00F64C0A">
        <w:rPr>
          <w:rFonts w:ascii="Calibri" w:hAnsi="Calibri" w:cs="Calibri"/>
          <w:i/>
          <w:sz w:val="20"/>
          <w:szCs w:val="20"/>
        </w:rPr>
        <w:t xml:space="preserve">data                           </w:t>
      </w:r>
      <w:r w:rsidR="00F64C0A">
        <w:rPr>
          <w:rFonts w:ascii="Calibri" w:hAnsi="Calibri" w:cs="Calibri"/>
          <w:i/>
          <w:sz w:val="20"/>
          <w:szCs w:val="20"/>
        </w:rPr>
        <w:t xml:space="preserve">                       </w:t>
      </w:r>
      <w:proofErr w:type="gramEnd"/>
      <w:r w:rsidR="00F64C0A">
        <w:rPr>
          <w:rFonts w:ascii="Calibri" w:hAnsi="Calibri" w:cs="Calibri"/>
          <w:i/>
          <w:sz w:val="20"/>
          <w:szCs w:val="20"/>
        </w:rPr>
        <w:t xml:space="preserve"> </w:t>
      </w:r>
      <w:r w:rsidRPr="00F64C0A">
        <w:rPr>
          <w:rFonts w:ascii="Calibri" w:hAnsi="Calibri" w:cs="Calibri"/>
          <w:i/>
          <w:sz w:val="20"/>
          <w:szCs w:val="20"/>
        </w:rPr>
        <w:t xml:space="preserve">              </w:t>
      </w:r>
      <w:r w:rsidR="00044031" w:rsidRPr="00F64C0A">
        <w:rPr>
          <w:rFonts w:ascii="Calibri" w:hAnsi="Calibri" w:cs="Calibri"/>
          <w:i/>
          <w:sz w:val="20"/>
          <w:szCs w:val="20"/>
        </w:rPr>
        <w:t xml:space="preserve">             </w:t>
      </w:r>
      <w:r w:rsidRPr="00F64C0A">
        <w:rPr>
          <w:rFonts w:ascii="Calibri" w:hAnsi="Calibri" w:cs="Calibri"/>
          <w:i/>
          <w:sz w:val="20"/>
          <w:szCs w:val="20"/>
        </w:rPr>
        <w:t>Podpis osoby ubiegającej się o refundację kosztów</w:t>
      </w:r>
    </w:p>
    <w:p w14:paraId="1CCF86A4" w14:textId="4381C3D8" w:rsidR="0085026E" w:rsidRPr="00044031" w:rsidRDefault="00702CC7" w:rsidP="00FD7184">
      <w:pPr>
        <w:spacing w:line="360" w:lineRule="auto"/>
        <w:rPr>
          <w:rFonts w:cstheme="minorHAnsi"/>
          <w:b/>
          <w:sz w:val="24"/>
          <w:szCs w:val="24"/>
        </w:rPr>
      </w:pPr>
      <w:r w:rsidRPr="00044031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Wypełnia Sekretariat </w:t>
      </w:r>
      <w:r w:rsidR="0085026E" w:rsidRPr="00044031">
        <w:rPr>
          <w:rFonts w:eastAsia="Times New Roman" w:cstheme="minorHAnsi"/>
          <w:b/>
          <w:color w:val="000000"/>
          <w:sz w:val="24"/>
          <w:szCs w:val="24"/>
          <w:lang w:eastAsia="pl-PL"/>
        </w:rPr>
        <w:t>KM FE</w:t>
      </w:r>
      <w:r w:rsidR="00BE28E1" w:rsidRPr="00044031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SL</w:t>
      </w:r>
      <w:r w:rsidR="0085026E" w:rsidRPr="00044031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2021-2027:</w:t>
      </w:r>
    </w:p>
    <w:tbl>
      <w:tblPr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/>
        <w:tblLook w:val="04A0" w:firstRow="1" w:lastRow="0" w:firstColumn="1" w:lastColumn="0" w:noHBand="0" w:noVBand="1"/>
        <w:tblDescription w:val="Tabela wypełniana przez sekretariat Komitetu - data wpływu, osoba weryfikująca i zatwierdzająca wniosek"/>
      </w:tblPr>
      <w:tblGrid>
        <w:gridCol w:w="5802"/>
        <w:gridCol w:w="3154"/>
      </w:tblGrid>
      <w:tr w:rsidR="001C45F1" w:rsidRPr="008E2D5D" w14:paraId="59095DA9" w14:textId="77777777" w:rsidTr="00155EFB">
        <w:trPr>
          <w:trHeight w:val="526"/>
        </w:trPr>
        <w:tc>
          <w:tcPr>
            <w:tcW w:w="5944" w:type="dxa"/>
            <w:shd w:val="clear" w:color="auto" w:fill="F2F2F2"/>
            <w:vAlign w:val="center"/>
          </w:tcPr>
          <w:p w14:paraId="622E034C" w14:textId="77777777" w:rsidR="001C45F1" w:rsidRPr="00044031" w:rsidRDefault="001C45F1" w:rsidP="00FD7184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auto"/>
              </w:rPr>
            </w:pPr>
            <w:r w:rsidRPr="00044031">
              <w:rPr>
                <w:rFonts w:asciiTheme="minorHAnsi" w:hAnsiTheme="minorHAnsi" w:cstheme="minorHAnsi"/>
                <w:color w:val="auto"/>
              </w:rPr>
              <w:t>Data wpływu:</w:t>
            </w:r>
          </w:p>
        </w:tc>
        <w:tc>
          <w:tcPr>
            <w:tcW w:w="3252" w:type="dxa"/>
            <w:shd w:val="clear" w:color="auto" w:fill="F2F2F2"/>
            <w:vAlign w:val="center"/>
          </w:tcPr>
          <w:p w14:paraId="1A415FEA" w14:textId="77777777" w:rsidR="001C45F1" w:rsidRPr="00044031" w:rsidRDefault="001C45F1" w:rsidP="00FD7184">
            <w:pPr>
              <w:widowControl w:val="0"/>
              <w:tabs>
                <w:tab w:val="left" w:leader="underscore" w:pos="2611"/>
              </w:tabs>
              <w:autoSpaceDE w:val="0"/>
              <w:autoSpaceDN w:val="0"/>
              <w:adjustRightInd w:val="0"/>
              <w:spacing w:before="120" w:line="360" w:lineRule="auto"/>
              <w:ind w:right="6243"/>
              <w:rPr>
                <w:rFonts w:cstheme="minorHAnsi"/>
                <w:color w:val="000000"/>
              </w:rPr>
            </w:pPr>
          </w:p>
        </w:tc>
      </w:tr>
      <w:tr w:rsidR="001C45F1" w:rsidRPr="008E2D5D" w14:paraId="5EA53D0A" w14:textId="77777777" w:rsidTr="00226D66">
        <w:trPr>
          <w:trHeight w:val="1228"/>
        </w:trPr>
        <w:tc>
          <w:tcPr>
            <w:tcW w:w="5944" w:type="dxa"/>
            <w:shd w:val="clear" w:color="auto" w:fill="F2F2F2"/>
            <w:vAlign w:val="center"/>
          </w:tcPr>
          <w:p w14:paraId="575B0B70" w14:textId="62DDBAC3" w:rsidR="001C45F1" w:rsidRPr="00044031" w:rsidRDefault="001C45F1" w:rsidP="00FD7184">
            <w:pPr>
              <w:pStyle w:val="Default"/>
              <w:spacing w:line="360" w:lineRule="auto"/>
              <w:rPr>
                <w:rFonts w:asciiTheme="minorHAnsi" w:hAnsiTheme="minorHAnsi" w:cstheme="minorHAnsi"/>
                <w:color w:val="auto"/>
              </w:rPr>
            </w:pPr>
            <w:r w:rsidRPr="00044031">
              <w:rPr>
                <w:rFonts w:asciiTheme="minorHAnsi" w:hAnsiTheme="minorHAnsi" w:cstheme="minorHAnsi"/>
                <w:color w:val="auto"/>
              </w:rPr>
              <w:t xml:space="preserve">Zweryfikował i zatwierdził (data, </w:t>
            </w:r>
            <w:r w:rsidR="00226D66" w:rsidRPr="00044031">
              <w:rPr>
                <w:rFonts w:asciiTheme="minorHAnsi" w:hAnsiTheme="minorHAnsi" w:cstheme="minorHAnsi"/>
                <w:color w:val="auto"/>
              </w:rPr>
              <w:t xml:space="preserve">czytelny </w:t>
            </w:r>
            <w:r w:rsidRPr="00044031">
              <w:rPr>
                <w:rFonts w:asciiTheme="minorHAnsi" w:hAnsiTheme="minorHAnsi" w:cstheme="minorHAnsi"/>
                <w:color w:val="auto"/>
              </w:rPr>
              <w:t>podpis):</w:t>
            </w:r>
          </w:p>
        </w:tc>
        <w:tc>
          <w:tcPr>
            <w:tcW w:w="3252" w:type="dxa"/>
            <w:shd w:val="clear" w:color="auto" w:fill="F2F2F2"/>
            <w:vAlign w:val="center"/>
          </w:tcPr>
          <w:p w14:paraId="5AD2A8DE" w14:textId="77777777" w:rsidR="001C45F1" w:rsidRPr="00044031" w:rsidRDefault="001C45F1" w:rsidP="00FD7184">
            <w:pPr>
              <w:widowControl w:val="0"/>
              <w:tabs>
                <w:tab w:val="left" w:leader="underscore" w:pos="2611"/>
              </w:tabs>
              <w:autoSpaceDE w:val="0"/>
              <w:autoSpaceDN w:val="0"/>
              <w:adjustRightInd w:val="0"/>
              <w:spacing w:before="120" w:line="360" w:lineRule="auto"/>
              <w:ind w:right="-111"/>
              <w:rPr>
                <w:rFonts w:cstheme="minorHAnsi"/>
                <w:color w:val="000000"/>
              </w:rPr>
            </w:pPr>
          </w:p>
        </w:tc>
      </w:tr>
    </w:tbl>
    <w:p w14:paraId="0F48428E" w14:textId="0CD1A02B" w:rsidR="001C45F1" w:rsidRPr="00030C79" w:rsidRDefault="001C45F1" w:rsidP="00FD7184">
      <w:pPr>
        <w:widowControl w:val="0"/>
        <w:shd w:val="clear" w:color="auto" w:fill="FFFFFF"/>
        <w:tabs>
          <w:tab w:val="left" w:pos="2552"/>
          <w:tab w:val="left" w:leader="underscore" w:pos="2611"/>
        </w:tabs>
        <w:autoSpaceDE w:val="0"/>
        <w:autoSpaceDN w:val="0"/>
        <w:adjustRightInd w:val="0"/>
        <w:spacing w:after="0" w:line="360" w:lineRule="auto"/>
        <w:ind w:right="11"/>
        <w:rPr>
          <w:rFonts w:ascii="Arial" w:hAnsi="Arial" w:cs="Arial"/>
          <w:bCs/>
          <w:sz w:val="10"/>
          <w:szCs w:val="10"/>
        </w:rPr>
      </w:pPr>
    </w:p>
    <w:sectPr w:rsidR="001C45F1" w:rsidRPr="00030C79" w:rsidSect="007A45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5E470" w14:textId="77777777" w:rsidR="00F7263A" w:rsidRDefault="00F7263A" w:rsidP="00D01C1C">
      <w:pPr>
        <w:spacing w:after="0" w:line="240" w:lineRule="auto"/>
      </w:pPr>
      <w:r>
        <w:separator/>
      </w:r>
    </w:p>
  </w:endnote>
  <w:endnote w:type="continuationSeparator" w:id="0">
    <w:p w14:paraId="1ACB8843" w14:textId="77777777" w:rsidR="00F7263A" w:rsidRDefault="00F7263A" w:rsidP="00D01C1C">
      <w:pPr>
        <w:spacing w:after="0" w:line="240" w:lineRule="auto"/>
      </w:pPr>
      <w:r>
        <w:continuationSeparator/>
      </w:r>
    </w:p>
  </w:endnote>
  <w:endnote w:type="continuationNotice" w:id="1">
    <w:p w14:paraId="1764F818" w14:textId="77777777" w:rsidR="00F7263A" w:rsidRDefault="00F726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92972" w14:textId="77777777" w:rsidR="0009367A" w:rsidRDefault="000936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A5FC3" w14:textId="77777777" w:rsidR="0009367A" w:rsidRDefault="000936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5AFD7" w14:textId="77777777" w:rsidR="0009367A" w:rsidRDefault="000936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8BC7C" w14:textId="77777777" w:rsidR="00F7263A" w:rsidRDefault="00F7263A" w:rsidP="00D01C1C">
      <w:pPr>
        <w:spacing w:after="0" w:line="240" w:lineRule="auto"/>
      </w:pPr>
      <w:r>
        <w:separator/>
      </w:r>
    </w:p>
  </w:footnote>
  <w:footnote w:type="continuationSeparator" w:id="0">
    <w:p w14:paraId="5F2CC886" w14:textId="77777777" w:rsidR="00F7263A" w:rsidRDefault="00F7263A" w:rsidP="00D01C1C">
      <w:pPr>
        <w:spacing w:after="0" w:line="240" w:lineRule="auto"/>
      </w:pPr>
      <w:r>
        <w:continuationSeparator/>
      </w:r>
    </w:p>
  </w:footnote>
  <w:footnote w:type="continuationNotice" w:id="1">
    <w:p w14:paraId="5D05496D" w14:textId="77777777" w:rsidR="00F7263A" w:rsidRDefault="00F7263A">
      <w:pPr>
        <w:spacing w:after="0" w:line="240" w:lineRule="auto"/>
      </w:pPr>
    </w:p>
  </w:footnote>
  <w:footnote w:id="2">
    <w:p w14:paraId="6546A6F9" w14:textId="7C011FB2" w:rsidR="00F16AA1" w:rsidRPr="005E7977" w:rsidRDefault="00F16AA1">
      <w:pPr>
        <w:pStyle w:val="Tekstprzypisudolnego"/>
        <w:rPr>
          <w:rFonts w:ascii="Calibri" w:hAnsi="Calibri" w:cs="Calibri"/>
          <w:sz w:val="16"/>
          <w:szCs w:val="16"/>
        </w:rPr>
      </w:pPr>
      <w:r w:rsidRPr="005E7977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5E7977">
        <w:rPr>
          <w:rFonts w:ascii="Calibri" w:hAnsi="Calibri" w:cs="Calibri"/>
          <w:sz w:val="16"/>
          <w:szCs w:val="16"/>
        </w:rPr>
        <w:t xml:space="preserve"> Numer nadaje IZ FE</w:t>
      </w:r>
      <w:r w:rsidR="00BE28E1" w:rsidRPr="005E7977">
        <w:rPr>
          <w:rFonts w:ascii="Calibri" w:hAnsi="Calibri" w:cs="Calibri"/>
          <w:sz w:val="16"/>
          <w:szCs w:val="16"/>
        </w:rPr>
        <w:t xml:space="preserve"> SL</w:t>
      </w:r>
      <w:r w:rsidRPr="005E7977">
        <w:rPr>
          <w:rFonts w:ascii="Calibri" w:hAnsi="Calibri" w:cs="Calibri"/>
          <w:sz w:val="16"/>
          <w:szCs w:val="16"/>
        </w:rPr>
        <w:t xml:space="preserve"> 2021-2027</w:t>
      </w:r>
    </w:p>
  </w:footnote>
  <w:footnote w:id="3">
    <w:p w14:paraId="5B338479" w14:textId="112A4C18" w:rsidR="00D01C1C" w:rsidRPr="005E7977" w:rsidRDefault="00D01C1C" w:rsidP="00D01C1C">
      <w:pPr>
        <w:pStyle w:val="Tekstprzypisudolnego"/>
        <w:rPr>
          <w:rFonts w:ascii="Calibri" w:hAnsi="Calibri" w:cs="Calibri"/>
          <w:sz w:val="16"/>
          <w:szCs w:val="16"/>
        </w:rPr>
      </w:pPr>
      <w:r w:rsidRPr="005E7977">
        <w:rPr>
          <w:rStyle w:val="Odwoanieprzypisudolnego"/>
          <w:rFonts w:ascii="Calibri" w:hAnsi="Calibri" w:cs="Calibri"/>
          <w:sz w:val="16"/>
          <w:szCs w:val="16"/>
        </w:rPr>
        <w:footnoteRef/>
      </w:r>
      <w:r w:rsidR="5CA69D8A" w:rsidRPr="005E7977">
        <w:rPr>
          <w:rFonts w:ascii="Calibri" w:hAnsi="Calibri" w:cs="Calibri"/>
          <w:sz w:val="16"/>
          <w:szCs w:val="16"/>
        </w:rPr>
        <w:t xml:space="preserve"> </w:t>
      </w:r>
      <w:r w:rsidR="5CA69D8A" w:rsidRPr="006806BD">
        <w:rPr>
          <w:rFonts w:ascii="Calibri" w:hAnsi="Calibri" w:cs="Calibri"/>
          <w:sz w:val="16"/>
          <w:szCs w:val="16"/>
        </w:rPr>
        <w:t xml:space="preserve">Zgodnie z zapisami </w:t>
      </w:r>
      <w:r w:rsidR="5CA69D8A" w:rsidRPr="31A80DE4">
        <w:rPr>
          <w:rFonts w:ascii="Calibri" w:hAnsi="Calibri" w:cs="Calibri"/>
          <w:sz w:val="16"/>
          <w:szCs w:val="16"/>
        </w:rPr>
        <w:t>§2 ust. 12 Regulaminu KM FE SL 2021-2027</w:t>
      </w:r>
    </w:p>
  </w:footnote>
  <w:footnote w:id="4">
    <w:p w14:paraId="59C58B88" w14:textId="3E56E9FA" w:rsidR="006D0862" w:rsidRPr="00516CBD" w:rsidRDefault="006D0862" w:rsidP="00516CBD">
      <w:pPr>
        <w:pStyle w:val="Default"/>
        <w:widowControl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516CB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2021EF" w:rsidRPr="00516CBD">
        <w:rPr>
          <w:rFonts w:asciiTheme="minorHAnsi" w:hAnsiTheme="minorHAnsi" w:cstheme="minorHAnsi"/>
          <w:sz w:val="16"/>
          <w:szCs w:val="16"/>
        </w:rPr>
        <w:t xml:space="preserve"> </w:t>
      </w:r>
      <w:r w:rsidRPr="00516CBD">
        <w:rPr>
          <w:rFonts w:asciiTheme="minorHAnsi" w:hAnsiTheme="minorHAnsi" w:cstheme="minorHAnsi"/>
          <w:sz w:val="16"/>
          <w:szCs w:val="16"/>
        </w:rPr>
        <w:t xml:space="preserve">Koszt należy wyliczyć na podstawie iloczynu liczby przejechanych kilometrów i stawki za kilometr: </w:t>
      </w:r>
      <w:r w:rsidRPr="00516CBD">
        <w:rPr>
          <w:rFonts w:asciiTheme="minorHAnsi" w:hAnsiTheme="minorHAnsi" w:cstheme="minorHAnsi"/>
          <w:color w:val="auto"/>
          <w:sz w:val="16"/>
          <w:szCs w:val="16"/>
        </w:rPr>
        <w:t xml:space="preserve">dla samochodu </w:t>
      </w:r>
      <w:r w:rsidRPr="00516CBD">
        <w:rPr>
          <w:rFonts w:asciiTheme="minorHAnsi" w:hAnsiTheme="minorHAnsi" w:cstheme="minorHAnsi"/>
          <w:color w:val="auto"/>
          <w:sz w:val="16"/>
          <w:szCs w:val="16"/>
        </w:rPr>
        <w:br/>
        <w:t>o pojemności skokowej silnika do 900 cm3 – 0,</w:t>
      </w:r>
      <w:r w:rsidR="002021EF" w:rsidRPr="00516CBD">
        <w:rPr>
          <w:rFonts w:asciiTheme="minorHAnsi" w:hAnsiTheme="minorHAnsi" w:cstheme="minorHAnsi"/>
          <w:color w:val="auto"/>
          <w:sz w:val="16"/>
          <w:szCs w:val="16"/>
        </w:rPr>
        <w:t>89</w:t>
      </w:r>
      <w:r w:rsidRPr="00516CBD">
        <w:rPr>
          <w:rFonts w:asciiTheme="minorHAnsi" w:hAnsiTheme="minorHAnsi" w:cstheme="minorHAnsi"/>
          <w:color w:val="auto"/>
          <w:sz w:val="16"/>
          <w:szCs w:val="16"/>
        </w:rPr>
        <w:t xml:space="preserve"> zł, dla samochodu o pojemności skokowej silnika powyżej 900 cm</w:t>
      </w:r>
      <w:r w:rsidRPr="00516CBD">
        <w:rPr>
          <w:rFonts w:asciiTheme="minorHAnsi" w:hAnsiTheme="minorHAnsi" w:cstheme="minorHAnsi"/>
          <w:color w:val="auto"/>
          <w:sz w:val="16"/>
          <w:szCs w:val="16"/>
          <w:vertAlign w:val="superscript"/>
        </w:rPr>
        <w:t>3</w:t>
      </w:r>
      <w:r w:rsidRPr="00516CBD">
        <w:rPr>
          <w:rFonts w:asciiTheme="minorHAnsi" w:hAnsiTheme="minorHAnsi" w:cstheme="minorHAnsi"/>
          <w:color w:val="auto"/>
          <w:sz w:val="16"/>
          <w:szCs w:val="16"/>
        </w:rPr>
        <w:t xml:space="preserve"> – </w:t>
      </w:r>
      <w:r w:rsidR="002021EF" w:rsidRPr="00516CBD">
        <w:rPr>
          <w:rFonts w:asciiTheme="minorHAnsi" w:hAnsiTheme="minorHAnsi" w:cstheme="minorHAnsi"/>
          <w:color w:val="auto"/>
          <w:sz w:val="16"/>
          <w:szCs w:val="16"/>
        </w:rPr>
        <w:t>1,15</w:t>
      </w:r>
      <w:r w:rsidRPr="00516CBD">
        <w:rPr>
          <w:rFonts w:asciiTheme="minorHAnsi" w:hAnsiTheme="minorHAnsi" w:cstheme="minorHAnsi"/>
          <w:color w:val="auto"/>
          <w:sz w:val="16"/>
          <w:szCs w:val="16"/>
        </w:rPr>
        <w:t xml:space="preserve"> zł</w:t>
      </w:r>
      <w:r w:rsidR="002021EF" w:rsidRPr="00516CBD">
        <w:rPr>
          <w:rFonts w:asciiTheme="minorHAnsi" w:hAnsiTheme="minorHAnsi" w:cstheme="minorHAnsi"/>
          <w:color w:val="auto"/>
          <w:sz w:val="16"/>
          <w:szCs w:val="16"/>
        </w:rPr>
        <w:t xml:space="preserve"> (stawki zgodne z </w:t>
      </w:r>
      <w:r w:rsidR="002021EF" w:rsidRPr="00516CBD">
        <w:rPr>
          <w:rFonts w:asciiTheme="minorHAnsi" w:hAnsiTheme="minorHAnsi" w:cstheme="minorHAnsi"/>
          <w:bCs/>
          <w:color w:val="auto"/>
          <w:sz w:val="16"/>
          <w:szCs w:val="16"/>
        </w:rPr>
        <w:t xml:space="preserve">§2 Rozporządzenia Ministra Infrastruktury z dnia 22 grudnia 2022 r. </w:t>
      </w:r>
      <w:r w:rsidR="002021EF" w:rsidRPr="00516CBD">
        <w:rPr>
          <w:rStyle w:val="markedcontent"/>
          <w:rFonts w:asciiTheme="minorHAnsi" w:hAnsiTheme="minorHAnsi" w:cstheme="minorHAnsi"/>
          <w:sz w:val="16"/>
          <w:szCs w:val="16"/>
        </w:rPr>
        <w:t>zmieniającego rozporządzenie w sprawie warunków ustalania oraz sposobu dokonywania zwrotu kosztów używania do celów służbowych samochodów osobowych, motocykli i motorowerów niebędących własnością pracodawcy</w:t>
      </w:r>
      <w:r w:rsidR="009659DD" w:rsidRPr="00516CBD">
        <w:rPr>
          <w:rStyle w:val="markedcontent"/>
          <w:rFonts w:asciiTheme="minorHAnsi" w:hAnsiTheme="minorHAnsi" w:cstheme="minorHAnsi"/>
          <w:sz w:val="16"/>
          <w:szCs w:val="16"/>
        </w:rPr>
        <w:t>.</w:t>
      </w:r>
    </w:p>
  </w:footnote>
  <w:footnote w:id="5">
    <w:p w14:paraId="07E5F71A" w14:textId="24BF356F" w:rsidR="002B1B31" w:rsidRPr="00044031" w:rsidRDefault="002B1B31">
      <w:pPr>
        <w:pStyle w:val="Tekstprzypisudolnego"/>
        <w:rPr>
          <w:rFonts w:cstheme="minorHAnsi"/>
          <w:sz w:val="16"/>
          <w:szCs w:val="16"/>
        </w:rPr>
      </w:pPr>
      <w:r w:rsidRPr="00044031">
        <w:rPr>
          <w:rStyle w:val="Odwoanieprzypisudolnego"/>
          <w:rFonts w:cstheme="minorHAnsi"/>
          <w:sz w:val="16"/>
          <w:szCs w:val="16"/>
        </w:rPr>
        <w:footnoteRef/>
      </w:r>
      <w:r w:rsidRPr="00044031">
        <w:rPr>
          <w:rFonts w:cstheme="minorHAns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5E38C" w14:textId="77777777" w:rsidR="0009367A" w:rsidRDefault="000936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6D49D" w14:textId="57F8DC5D" w:rsidR="005501C4" w:rsidRDefault="005501C4" w:rsidP="007A452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AD15A" w14:textId="77777777" w:rsidR="007A4525" w:rsidRDefault="007A4525" w:rsidP="007A452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E511F42" wp14:editId="1929077D">
          <wp:extent cx="5753100" cy="419100"/>
          <wp:effectExtent l="0" t="0" r="0" b="0"/>
          <wp:docPr id="44" name="Obraz 44" descr="Wersja pełnokolorowa: Logo Funduszy Europejskich i napis Fundusze Europejskie dla Śląskiego, barwy Rzeczpospolitej z dopiskiem Rzeczpospolita Polska, napis Dofinansowane przez Unię Europejską, flaga UE, pionowa kreska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wnuki\AppData\Local\Microsoft\Windows\INetCache\Content.Word\Fundusze Europejskie dla Śląskiego 2021-2027 kolor 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</w:p>
  <w:p w14:paraId="7619FF25" w14:textId="640A4E3D" w:rsidR="007A4525" w:rsidRPr="007A4525" w:rsidRDefault="007A4525" w:rsidP="007A4525">
    <w:pPr>
      <w:pStyle w:val="Default"/>
      <w:spacing w:line="360" w:lineRule="auto"/>
      <w:ind w:left="2832"/>
      <w:rPr>
        <w:rFonts w:asciiTheme="minorHAnsi" w:hAnsiTheme="minorHAnsi" w:cstheme="minorBidi"/>
        <w:sz w:val="20"/>
        <w:szCs w:val="20"/>
      </w:rPr>
    </w:pPr>
    <w:bookmarkStart w:id="0" w:name="_GoBack"/>
    <w:r w:rsidRPr="5291F4EA">
      <w:rPr>
        <w:rFonts w:asciiTheme="minorHAnsi" w:hAnsiTheme="minorHAnsi" w:cstheme="minorBidi"/>
        <w:sz w:val="20"/>
        <w:szCs w:val="20"/>
      </w:rPr>
      <w:t xml:space="preserve">Załącznik nr 1 do Zasad finansowania funkcjonowania KM FE SL </w:t>
    </w:r>
    <w:r>
      <w:rPr>
        <w:rFonts w:asciiTheme="minorHAnsi" w:hAnsiTheme="minorHAnsi" w:cstheme="minorBidi"/>
        <w:sz w:val="20"/>
        <w:szCs w:val="20"/>
      </w:rPr>
      <w:t>2024-2027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1C8F"/>
    <w:multiLevelType w:val="multilevel"/>
    <w:tmpl w:val="7EDAE0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C80C09"/>
    <w:multiLevelType w:val="multilevel"/>
    <w:tmpl w:val="EA9639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hint="default"/>
      </w:rPr>
    </w:lvl>
  </w:abstractNum>
  <w:abstractNum w:abstractNumId="2" w15:restartNumberingAfterBreak="0">
    <w:nsid w:val="0D0F2C7F"/>
    <w:multiLevelType w:val="multilevel"/>
    <w:tmpl w:val="6284017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D54741"/>
    <w:multiLevelType w:val="hybridMultilevel"/>
    <w:tmpl w:val="AD7041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263A49"/>
    <w:multiLevelType w:val="hybridMultilevel"/>
    <w:tmpl w:val="AF3ADF6E"/>
    <w:lvl w:ilvl="0" w:tplc="7AE6437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A009B2"/>
    <w:multiLevelType w:val="hybridMultilevel"/>
    <w:tmpl w:val="4C90B0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2E74A2"/>
    <w:multiLevelType w:val="hybridMultilevel"/>
    <w:tmpl w:val="70F27A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523DA"/>
    <w:multiLevelType w:val="multilevel"/>
    <w:tmpl w:val="6AC8F3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8" w:hanging="1800"/>
      </w:pPr>
      <w:rPr>
        <w:rFonts w:hint="default"/>
      </w:rPr>
    </w:lvl>
  </w:abstractNum>
  <w:abstractNum w:abstractNumId="8" w15:restartNumberingAfterBreak="0">
    <w:nsid w:val="6DAF199A"/>
    <w:multiLevelType w:val="multilevel"/>
    <w:tmpl w:val="D09694F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C1C"/>
    <w:rsid w:val="00030C79"/>
    <w:rsid w:val="0003194F"/>
    <w:rsid w:val="00044031"/>
    <w:rsid w:val="00085F70"/>
    <w:rsid w:val="0009367A"/>
    <w:rsid w:val="000F389A"/>
    <w:rsid w:val="000F4192"/>
    <w:rsid w:val="001908DA"/>
    <w:rsid w:val="001C45F1"/>
    <w:rsid w:val="001D70A9"/>
    <w:rsid w:val="001E2BF3"/>
    <w:rsid w:val="002021EF"/>
    <w:rsid w:val="00226D66"/>
    <w:rsid w:val="00262889"/>
    <w:rsid w:val="002B1B31"/>
    <w:rsid w:val="002B38F0"/>
    <w:rsid w:val="002F3D88"/>
    <w:rsid w:val="00381B3C"/>
    <w:rsid w:val="003A78D5"/>
    <w:rsid w:val="003D66EE"/>
    <w:rsid w:val="003E52D3"/>
    <w:rsid w:val="00405562"/>
    <w:rsid w:val="00436A47"/>
    <w:rsid w:val="00474561"/>
    <w:rsid w:val="004A5469"/>
    <w:rsid w:val="004D7F91"/>
    <w:rsid w:val="004E31FF"/>
    <w:rsid w:val="005124A8"/>
    <w:rsid w:val="00516CBD"/>
    <w:rsid w:val="0052265C"/>
    <w:rsid w:val="005421B3"/>
    <w:rsid w:val="005439A8"/>
    <w:rsid w:val="00547B79"/>
    <w:rsid w:val="005501C4"/>
    <w:rsid w:val="005A333F"/>
    <w:rsid w:val="005E6FAE"/>
    <w:rsid w:val="005E7977"/>
    <w:rsid w:val="005F7B73"/>
    <w:rsid w:val="006028AA"/>
    <w:rsid w:val="006566DB"/>
    <w:rsid w:val="006806BD"/>
    <w:rsid w:val="006A5869"/>
    <w:rsid w:val="006A5FB3"/>
    <w:rsid w:val="006D0862"/>
    <w:rsid w:val="00702CC7"/>
    <w:rsid w:val="00723C26"/>
    <w:rsid w:val="007246AE"/>
    <w:rsid w:val="0079775E"/>
    <w:rsid w:val="007A4525"/>
    <w:rsid w:val="007D6DF8"/>
    <w:rsid w:val="007E1594"/>
    <w:rsid w:val="00812DEB"/>
    <w:rsid w:val="0084341E"/>
    <w:rsid w:val="0085026E"/>
    <w:rsid w:val="0088722B"/>
    <w:rsid w:val="008A1D67"/>
    <w:rsid w:val="00931541"/>
    <w:rsid w:val="00944162"/>
    <w:rsid w:val="009509D0"/>
    <w:rsid w:val="009659DD"/>
    <w:rsid w:val="00983364"/>
    <w:rsid w:val="009D18C0"/>
    <w:rsid w:val="00A03A38"/>
    <w:rsid w:val="00A47626"/>
    <w:rsid w:val="00A54C3A"/>
    <w:rsid w:val="00A55FA3"/>
    <w:rsid w:val="00A56116"/>
    <w:rsid w:val="00A7697D"/>
    <w:rsid w:val="00A8697B"/>
    <w:rsid w:val="00AB0672"/>
    <w:rsid w:val="00AD53EE"/>
    <w:rsid w:val="00B15DCA"/>
    <w:rsid w:val="00B62556"/>
    <w:rsid w:val="00BD5C9A"/>
    <w:rsid w:val="00BE28E1"/>
    <w:rsid w:val="00BE2BBE"/>
    <w:rsid w:val="00BF0DC0"/>
    <w:rsid w:val="00C36295"/>
    <w:rsid w:val="00C560CC"/>
    <w:rsid w:val="00C7266B"/>
    <w:rsid w:val="00D01C1C"/>
    <w:rsid w:val="00D032AC"/>
    <w:rsid w:val="00D20CCA"/>
    <w:rsid w:val="00D42F2A"/>
    <w:rsid w:val="00D5021C"/>
    <w:rsid w:val="00D5687F"/>
    <w:rsid w:val="00D87E2A"/>
    <w:rsid w:val="00DE0DDC"/>
    <w:rsid w:val="00DF272F"/>
    <w:rsid w:val="00E87643"/>
    <w:rsid w:val="00EA2734"/>
    <w:rsid w:val="00EC152B"/>
    <w:rsid w:val="00F16AA1"/>
    <w:rsid w:val="00F64C0A"/>
    <w:rsid w:val="00F7263A"/>
    <w:rsid w:val="00F82211"/>
    <w:rsid w:val="00FD7184"/>
    <w:rsid w:val="028975D6"/>
    <w:rsid w:val="08F81FE2"/>
    <w:rsid w:val="1813E046"/>
    <w:rsid w:val="1B1ABB10"/>
    <w:rsid w:val="1E6C661E"/>
    <w:rsid w:val="2A319F0E"/>
    <w:rsid w:val="2E7AA562"/>
    <w:rsid w:val="31A80DE4"/>
    <w:rsid w:val="3999F76C"/>
    <w:rsid w:val="43F115A6"/>
    <w:rsid w:val="488A400E"/>
    <w:rsid w:val="4AC3A53D"/>
    <w:rsid w:val="5291F4EA"/>
    <w:rsid w:val="59BAC227"/>
    <w:rsid w:val="5B569288"/>
    <w:rsid w:val="5CA69D8A"/>
    <w:rsid w:val="5F3DE6AA"/>
    <w:rsid w:val="60D8A89B"/>
    <w:rsid w:val="65EB79C3"/>
    <w:rsid w:val="75B57BCC"/>
    <w:rsid w:val="7711E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C408E"/>
  <w15:chartTrackingRefBased/>
  <w15:docId w15:val="{A04B15EB-C06B-4C4D-B5B9-E2708ECE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0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01C1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1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C1C"/>
  </w:style>
  <w:style w:type="paragraph" w:styleId="Stopka">
    <w:name w:val="footer"/>
    <w:basedOn w:val="Normalny"/>
    <w:link w:val="StopkaZnak"/>
    <w:uiPriority w:val="99"/>
    <w:unhideWhenUsed/>
    <w:rsid w:val="00D01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C1C"/>
  </w:style>
  <w:style w:type="paragraph" w:customStyle="1" w:styleId="Default">
    <w:name w:val="Default"/>
    <w:rsid w:val="00D01C1C"/>
    <w:pPr>
      <w:widowControl w:val="0"/>
      <w:autoSpaceDE w:val="0"/>
      <w:autoSpaceDN w:val="0"/>
      <w:adjustRightInd w:val="0"/>
      <w:spacing w:after="0" w:line="240" w:lineRule="auto"/>
    </w:pPr>
    <w:rPr>
      <w:rFonts w:ascii="HCDCNG+ArialNarrow" w:eastAsia="Times New Roman" w:hAnsi="HCDCNG+ArialNarrow" w:cs="HCDCNG+ArialNarrow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01C1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1C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1C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1C1C"/>
    <w:rPr>
      <w:vertAlign w:val="superscript"/>
    </w:rPr>
  </w:style>
  <w:style w:type="paragraph" w:styleId="Akapitzlist">
    <w:name w:val="List Paragraph"/>
    <w:basedOn w:val="Normalny"/>
    <w:uiPriority w:val="34"/>
    <w:qFormat/>
    <w:rsid w:val="00262889"/>
    <w:pPr>
      <w:ind w:left="720"/>
      <w:contextualSpacing/>
    </w:pPr>
  </w:style>
  <w:style w:type="table" w:styleId="Tabela-Siatka">
    <w:name w:val="Table Grid"/>
    <w:basedOn w:val="Standardowy"/>
    <w:uiPriority w:val="59"/>
    <w:rsid w:val="008A1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2021EF"/>
  </w:style>
  <w:style w:type="character" w:styleId="Odwoaniedokomentarza">
    <w:name w:val="annotation reference"/>
    <w:basedOn w:val="Domylnaczcionkaakapitu"/>
    <w:uiPriority w:val="99"/>
    <w:semiHidden/>
    <w:unhideWhenUsed/>
    <w:rsid w:val="00D42F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F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2F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F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2F2A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84341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4341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501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2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451F3-C48D-46A7-B488-694CF5099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UMWSL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Zasad finansowania funkcjonowania KM FE SL 2024-2027</dc:title>
  <dc:subject>Załącznik nr 1 do Zasad finansowania funkcjonowania KM FE SL 2024-2027</dc:subject>
  <dc:creator>Kawalec Ewa</dc:creator>
  <cp:keywords/>
  <dc:description/>
  <cp:lastModifiedBy>Wnuk Iwona</cp:lastModifiedBy>
  <cp:revision>24</cp:revision>
  <cp:lastPrinted>2023-01-31T09:19:00Z</cp:lastPrinted>
  <dcterms:created xsi:type="dcterms:W3CDTF">2023-04-03T07:09:00Z</dcterms:created>
  <dcterms:modified xsi:type="dcterms:W3CDTF">2023-10-20T12:17:00Z</dcterms:modified>
</cp:coreProperties>
</file>