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16EC6" w14:textId="0126A361" w:rsidR="00A6025E" w:rsidRPr="007A7F62" w:rsidRDefault="00F5772A" w:rsidP="2689F725">
      <w:pPr>
        <w:spacing w:after="120" w:line="360" w:lineRule="auto"/>
        <w:jc w:val="center"/>
        <w:rPr>
          <w:rFonts w:asciiTheme="minorHAnsi" w:eastAsiaTheme="minorEastAsia" w:hAnsiTheme="minorHAnsi" w:cstheme="minorBidi"/>
          <w:b/>
          <w:bCs/>
          <w:sz w:val="24"/>
          <w:szCs w:val="24"/>
        </w:rPr>
      </w:pPr>
      <w:bookmarkStart w:id="0" w:name="_Toc416693506"/>
      <w:bookmarkStart w:id="1" w:name="_GoBack"/>
      <w:r w:rsidRPr="2689F725">
        <w:rPr>
          <w:rFonts w:asciiTheme="minorHAnsi" w:eastAsiaTheme="minorEastAsia" w:hAnsiTheme="minorHAnsi" w:cstheme="minorBidi"/>
          <w:b/>
          <w:bCs/>
          <w:sz w:val="24"/>
          <w:szCs w:val="24"/>
        </w:rPr>
        <w:t xml:space="preserve">Uchwała nr </w:t>
      </w:r>
      <w:r w:rsidR="00963EF7">
        <w:rPr>
          <w:rFonts w:asciiTheme="minorHAnsi" w:eastAsiaTheme="minorEastAsia" w:hAnsiTheme="minorHAnsi" w:cstheme="minorBidi"/>
          <w:b/>
          <w:bCs/>
          <w:sz w:val="24"/>
          <w:szCs w:val="24"/>
        </w:rPr>
        <w:t>73</w:t>
      </w:r>
    </w:p>
    <w:p w14:paraId="3EB96B9F"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1444DFF0" w14:textId="3AC120AB" w:rsidR="00F5772A" w:rsidRPr="00CB4EC3" w:rsidRDefault="00CA3A97"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Fundusze Europejskie dla Śląskiego 2021- 2027</w:t>
      </w:r>
    </w:p>
    <w:p w14:paraId="3F583A2D" w14:textId="02351642" w:rsidR="00A6025E" w:rsidRPr="00CB4EC3" w:rsidRDefault="00F5772A" w:rsidP="2689F725">
      <w:pPr>
        <w:spacing w:after="120" w:line="360" w:lineRule="auto"/>
        <w:jc w:val="center"/>
        <w:rPr>
          <w:rFonts w:asciiTheme="minorHAnsi" w:eastAsiaTheme="minorEastAsia" w:hAnsiTheme="minorHAnsi" w:cstheme="minorBidi"/>
          <w:b/>
          <w:bCs/>
          <w:sz w:val="24"/>
          <w:szCs w:val="24"/>
        </w:rPr>
      </w:pPr>
      <w:proofErr w:type="gramStart"/>
      <w:r w:rsidRPr="2689F725">
        <w:rPr>
          <w:rFonts w:asciiTheme="minorHAnsi" w:eastAsiaTheme="minorEastAsia" w:hAnsiTheme="minorHAnsi" w:cstheme="minorBidi"/>
          <w:b/>
          <w:bCs/>
          <w:sz w:val="24"/>
          <w:szCs w:val="24"/>
        </w:rPr>
        <w:t>z</w:t>
      </w:r>
      <w:proofErr w:type="gramEnd"/>
      <w:r w:rsidRPr="2689F725">
        <w:rPr>
          <w:rFonts w:asciiTheme="minorHAnsi" w:eastAsiaTheme="minorEastAsia" w:hAnsiTheme="minorHAnsi" w:cstheme="minorBidi"/>
          <w:b/>
          <w:bCs/>
          <w:sz w:val="24"/>
          <w:szCs w:val="24"/>
        </w:rPr>
        <w:t xml:space="preserve"> dni</w:t>
      </w:r>
      <w:r w:rsidR="00645876">
        <w:rPr>
          <w:rFonts w:asciiTheme="minorHAnsi" w:eastAsiaTheme="minorEastAsia" w:hAnsiTheme="minorHAnsi" w:cstheme="minorBidi"/>
          <w:b/>
          <w:bCs/>
          <w:sz w:val="24"/>
          <w:szCs w:val="24"/>
        </w:rPr>
        <w:t xml:space="preserve">a 14 września 2023 </w:t>
      </w:r>
      <w:r w:rsidR="00EA0F60" w:rsidRPr="2689F725">
        <w:rPr>
          <w:rFonts w:asciiTheme="minorHAnsi" w:eastAsiaTheme="minorEastAsia" w:hAnsiTheme="minorHAnsi" w:cstheme="minorBidi"/>
          <w:b/>
          <w:bCs/>
          <w:sz w:val="24"/>
          <w:szCs w:val="24"/>
        </w:rPr>
        <w:t>roku</w:t>
      </w:r>
    </w:p>
    <w:bookmarkEnd w:id="1"/>
    <w:p w14:paraId="672A6659" w14:textId="21F180E5" w:rsidR="00841334" w:rsidRPr="00EC5F89" w:rsidRDefault="00F5772A" w:rsidP="2689F725">
      <w:pPr>
        <w:spacing w:after="120" w:line="360" w:lineRule="auto"/>
        <w:jc w:val="center"/>
        <w:rPr>
          <w:rFonts w:asciiTheme="minorHAnsi" w:eastAsiaTheme="minorEastAsia" w:hAnsiTheme="minorHAnsi" w:cstheme="minorBidi"/>
          <w:b/>
          <w:bCs/>
          <w:sz w:val="24"/>
          <w:szCs w:val="24"/>
        </w:rPr>
      </w:pPr>
      <w:proofErr w:type="gramStart"/>
      <w:r w:rsidRPr="2689F725">
        <w:rPr>
          <w:rFonts w:asciiTheme="minorHAnsi" w:eastAsiaTheme="minorEastAsia" w:hAnsiTheme="minorHAnsi" w:cstheme="minorBidi"/>
          <w:b/>
          <w:bCs/>
          <w:sz w:val="24"/>
          <w:szCs w:val="24"/>
        </w:rPr>
        <w:t>w</w:t>
      </w:r>
      <w:proofErr w:type="gramEnd"/>
      <w:r w:rsidRPr="2689F725">
        <w:rPr>
          <w:rFonts w:asciiTheme="minorHAnsi" w:eastAsiaTheme="minorEastAsia" w:hAnsiTheme="minorHAnsi" w:cstheme="minorBidi"/>
          <w:b/>
          <w:bCs/>
          <w:sz w:val="24"/>
          <w:szCs w:val="24"/>
        </w:rPr>
        <w:t xml:space="preserve"> sprawie</w:t>
      </w:r>
    </w:p>
    <w:p w14:paraId="613C0742" w14:textId="77777777" w:rsidR="00645876" w:rsidRPr="00645876" w:rsidRDefault="0037477A" w:rsidP="00645876">
      <w:pPr>
        <w:pStyle w:val="Default"/>
        <w:spacing w:line="360" w:lineRule="auto"/>
        <w:jc w:val="center"/>
        <w:rPr>
          <w:rFonts w:asciiTheme="minorHAnsi" w:eastAsiaTheme="minorEastAsia" w:hAnsiTheme="minorHAnsi" w:cstheme="minorBidi"/>
          <w:b/>
          <w:bCs/>
          <w:i/>
          <w:iCs/>
        </w:rPr>
      </w:pPr>
      <w:proofErr w:type="gramStart"/>
      <w:r w:rsidRPr="2689F725">
        <w:rPr>
          <w:rFonts w:asciiTheme="minorHAnsi" w:eastAsiaTheme="minorEastAsia" w:hAnsiTheme="minorHAnsi" w:cstheme="minorBidi"/>
          <w:b/>
          <w:bCs/>
          <w:i/>
          <w:iCs/>
        </w:rPr>
        <w:t>zatwierdzenia</w:t>
      </w:r>
      <w:proofErr w:type="gramEnd"/>
      <w:r w:rsidR="00460B24" w:rsidRPr="2689F725">
        <w:rPr>
          <w:rFonts w:asciiTheme="minorHAnsi" w:eastAsiaTheme="minorEastAsia" w:hAnsiTheme="minorHAnsi" w:cstheme="minorBidi"/>
          <w:b/>
          <w:bCs/>
          <w:i/>
          <w:iCs/>
        </w:rPr>
        <w:t xml:space="preserve"> </w:t>
      </w:r>
      <w:r w:rsidR="0001536D" w:rsidRPr="2689F725">
        <w:rPr>
          <w:rFonts w:asciiTheme="minorHAnsi" w:eastAsiaTheme="minorEastAsia" w:hAnsiTheme="minorHAnsi" w:cstheme="minorBidi"/>
          <w:b/>
          <w:bCs/>
          <w:i/>
          <w:iCs/>
        </w:rPr>
        <w:t xml:space="preserve">kryteriów wyboru projektów dla działania </w:t>
      </w:r>
      <w:r w:rsidR="00645876" w:rsidRPr="00645876">
        <w:rPr>
          <w:rFonts w:asciiTheme="minorHAnsi" w:eastAsiaTheme="minorEastAsia" w:hAnsiTheme="minorHAnsi" w:cstheme="minorBidi"/>
          <w:b/>
          <w:bCs/>
          <w:i/>
          <w:iCs/>
        </w:rPr>
        <w:t>7.5 Strategiczne projekty dla obszaru usług społecznych, typ projektu nr 1 Wsparcie kadr pomocy i integracji społecznej w regionie.</w:t>
      </w:r>
    </w:p>
    <w:p w14:paraId="0A37501D" w14:textId="77777777" w:rsidR="00F5772A" w:rsidRPr="007E2F13" w:rsidRDefault="00F5772A" w:rsidP="2689F725">
      <w:pPr>
        <w:spacing w:after="0"/>
        <w:jc w:val="center"/>
        <w:rPr>
          <w:rFonts w:asciiTheme="minorHAnsi" w:eastAsiaTheme="minorEastAsia" w:hAnsiTheme="minorHAnsi" w:cstheme="minorBidi"/>
          <w:b/>
          <w:bCs/>
          <w:i/>
          <w:iCs/>
          <w:sz w:val="24"/>
          <w:szCs w:val="24"/>
        </w:rPr>
      </w:pPr>
    </w:p>
    <w:p w14:paraId="741FC1E8" w14:textId="77777777" w:rsidR="00755761" w:rsidRDefault="00755761" w:rsidP="2689F725">
      <w:pPr>
        <w:jc w:val="both"/>
        <w:rPr>
          <w:rFonts w:asciiTheme="minorHAnsi" w:eastAsiaTheme="minorEastAsia" w:hAnsiTheme="minorHAnsi" w:cstheme="minorBidi"/>
          <w:i/>
          <w:iCs/>
          <w:sz w:val="18"/>
          <w:szCs w:val="18"/>
        </w:rPr>
      </w:pPr>
    </w:p>
    <w:p w14:paraId="216E0D97" w14:textId="33939E2D" w:rsidR="00951860" w:rsidRPr="00066355" w:rsidRDefault="00951860" w:rsidP="00645876">
      <w:pPr>
        <w:spacing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w:t>
      </w:r>
      <w:r w:rsidR="001F5F7A" w:rsidRPr="2689F725">
        <w:rPr>
          <w:rFonts w:asciiTheme="minorHAnsi" w:eastAsiaTheme="minorEastAsia" w:hAnsiTheme="minorHAnsi" w:cstheme="minorBidi"/>
          <w:i/>
          <w:iCs/>
          <w:sz w:val="18"/>
          <w:szCs w:val="18"/>
        </w:rPr>
        <w:t>40</w:t>
      </w:r>
      <w:r w:rsidRPr="2689F725">
        <w:rPr>
          <w:rFonts w:asciiTheme="minorHAnsi" w:eastAsiaTheme="minorEastAsia" w:hAnsiTheme="minorHAnsi" w:cstheme="minorBidi"/>
          <w:i/>
          <w:iCs/>
          <w:sz w:val="18"/>
          <w:szCs w:val="18"/>
        </w:rPr>
        <w:t xml:space="preserve"> </w:t>
      </w:r>
      <w:r w:rsidR="001F5F7A" w:rsidRPr="2689F725">
        <w:rPr>
          <w:rFonts w:asciiTheme="minorHAnsi" w:eastAsiaTheme="minorEastAsia" w:hAnsiTheme="minorHAnsi" w:cstheme="minorBid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br/>
      </w:r>
      <w:r w:rsidR="001F5F7A" w:rsidRPr="2689F725">
        <w:rPr>
          <w:rFonts w:asciiTheme="minorHAnsi" w:eastAsiaTheme="minorEastAsia" w:hAnsiTheme="minorHAnsi" w:cstheme="minorBidi"/>
          <w:i/>
          <w:iCs/>
          <w:sz w:val="18"/>
          <w:szCs w:val="18"/>
        </w:rPr>
        <w:t>i Integracji, Funduszu Bezpieczeństwa Wewnętrznego i Instrumentu Wsparcia Finansowego na rzecz Zarządzania Granicami i Polityki Wizowej</w:t>
      </w:r>
      <w:r w:rsidRPr="2689F725">
        <w:rPr>
          <w:rFonts w:asciiTheme="minorHAnsi" w:eastAsiaTheme="minorEastAsia" w:hAnsiTheme="minorHAnsi" w:cstheme="minorBidi"/>
          <w:i/>
          <w:iCs/>
          <w:sz w:val="18"/>
          <w:szCs w:val="18"/>
        </w:rPr>
        <w:t xml:space="preserve">; art. </w:t>
      </w:r>
      <w:r w:rsidR="001F5F7A" w:rsidRPr="2689F725">
        <w:rPr>
          <w:rFonts w:asciiTheme="minorHAnsi" w:eastAsiaTheme="minorEastAsia" w:hAnsiTheme="minorHAnsi" w:cstheme="minorBidi"/>
          <w:i/>
          <w:iCs/>
          <w:sz w:val="18"/>
          <w:szCs w:val="18"/>
        </w:rPr>
        <w:t>19</w:t>
      </w:r>
      <w:r w:rsidRPr="2689F725">
        <w:rPr>
          <w:rFonts w:asciiTheme="minorHAnsi" w:eastAsiaTheme="minorEastAsia" w:hAnsiTheme="minorHAnsi" w:cstheme="minorBidi"/>
          <w:i/>
          <w:iCs/>
          <w:sz w:val="18"/>
          <w:szCs w:val="18"/>
        </w:rPr>
        <w:t xml:space="preserve"> ustawy z dnia </w:t>
      </w:r>
      <w:r w:rsidR="001F5F7A" w:rsidRPr="2689F725">
        <w:rPr>
          <w:rFonts w:asciiTheme="minorHAnsi" w:eastAsiaTheme="minorEastAsia" w:hAnsiTheme="minorHAnsi" w:cstheme="minorBidi"/>
          <w:i/>
          <w:iCs/>
          <w:sz w:val="18"/>
          <w:szCs w:val="18"/>
        </w:rPr>
        <w:t>28 kwietnia 2022</w:t>
      </w:r>
      <w:r w:rsidRPr="2689F725">
        <w:rPr>
          <w:rFonts w:asciiTheme="minorHAnsi" w:eastAsiaTheme="minorEastAsia" w:hAnsiTheme="minorHAnsi" w:cstheme="minorBidi"/>
          <w:i/>
          <w:iCs/>
          <w:sz w:val="18"/>
          <w:szCs w:val="18"/>
        </w:rPr>
        <w:t xml:space="preserve"> r o zasadach realizacji </w:t>
      </w:r>
      <w:r w:rsidR="001F5F7A" w:rsidRPr="2689F725">
        <w:rPr>
          <w:rFonts w:asciiTheme="minorHAnsi" w:eastAsiaTheme="minorEastAsia" w:hAnsiTheme="minorHAnsi" w:cstheme="minorBidi"/>
          <w:i/>
          <w:iCs/>
          <w:sz w:val="18"/>
          <w:szCs w:val="18"/>
        </w:rPr>
        <w:t>zadań finansowanych ze środków europejskich w perspektywie finansowej 2021–2027</w:t>
      </w:r>
    </w:p>
    <w:p w14:paraId="12F76659" w14:textId="77777777" w:rsidR="00755761" w:rsidRDefault="00755761" w:rsidP="2689F725">
      <w:pPr>
        <w:spacing w:before="120" w:after="120"/>
        <w:jc w:val="center"/>
        <w:rPr>
          <w:rFonts w:asciiTheme="minorHAnsi" w:eastAsiaTheme="minorEastAsia" w:hAnsiTheme="minorHAnsi" w:cstheme="minorBidi"/>
          <w:b/>
          <w:bCs/>
        </w:rPr>
      </w:pPr>
    </w:p>
    <w:p w14:paraId="276C8A27" w14:textId="7FAFB673" w:rsidR="00F5772A" w:rsidRPr="0037477A" w:rsidRDefault="00F5772A" w:rsidP="2689F725">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31A28840" w14:textId="1A0C4136" w:rsidR="00E33044" w:rsidRPr="00755761" w:rsidRDefault="0037477A" w:rsidP="2689F725">
      <w:pPr>
        <w:pStyle w:val="Akapitzlist"/>
        <w:numPr>
          <w:ilvl w:val="0"/>
          <w:numId w:val="1"/>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 xml:space="preserve">Zatwierdza się </w:t>
      </w:r>
      <w:r w:rsidR="00F5772A" w:rsidRPr="2689F725">
        <w:rPr>
          <w:rStyle w:val="Pogrubienie"/>
          <w:rFonts w:asciiTheme="minorHAnsi" w:eastAsiaTheme="minorEastAsia" w:hAnsiTheme="minorHAnsi" w:cstheme="minorBidi"/>
          <w:b w:val="0"/>
          <w:bCs w:val="0"/>
        </w:rPr>
        <w:t>kryteria wyboru projektów</w:t>
      </w:r>
      <w:r w:rsidR="0031245C" w:rsidRPr="2689F725">
        <w:rPr>
          <w:rFonts w:asciiTheme="minorHAnsi" w:eastAsiaTheme="minorEastAsia" w:hAnsiTheme="minorHAnsi" w:cstheme="minorBidi"/>
        </w:rPr>
        <w:t xml:space="preserve"> </w:t>
      </w:r>
      <w:r w:rsidR="00A6025E" w:rsidRPr="2689F725">
        <w:rPr>
          <w:rFonts w:asciiTheme="minorHAnsi" w:eastAsiaTheme="minorEastAsia" w:hAnsiTheme="minorHAnsi" w:cstheme="minorBidi"/>
        </w:rPr>
        <w:t>dla</w:t>
      </w:r>
      <w:r w:rsidR="0001536D" w:rsidRPr="2689F725">
        <w:rPr>
          <w:rFonts w:asciiTheme="minorHAnsi" w:eastAsiaTheme="minorEastAsia" w:hAnsiTheme="minorHAnsi" w:cstheme="minorBidi"/>
        </w:rPr>
        <w:t xml:space="preserve"> działania </w:t>
      </w:r>
      <w:r w:rsidR="00645876" w:rsidRPr="00645876">
        <w:rPr>
          <w:rFonts w:asciiTheme="minorHAnsi" w:eastAsiaTheme="minorEastAsia" w:hAnsiTheme="minorHAnsi" w:cstheme="minorBidi"/>
        </w:rPr>
        <w:t>7.5 Strategiczne projekty dla obszaru usług społecznych, typ projektu nr 1 Wsparcie kadr pomocy i integracji społecznej w regionie.</w:t>
      </w:r>
    </w:p>
    <w:p w14:paraId="02EB378F" w14:textId="28D6DA8E" w:rsidR="00471AF8" w:rsidRPr="00471AF8" w:rsidRDefault="00CA3A97" w:rsidP="00471AF8">
      <w:pPr>
        <w:pStyle w:val="Akapitzlist"/>
        <w:numPr>
          <w:ilvl w:val="0"/>
          <w:numId w:val="1"/>
        </w:numPr>
        <w:spacing w:line="360" w:lineRule="auto"/>
        <w:jc w:val="both"/>
        <w:rPr>
          <w:rFonts w:asciiTheme="minorHAnsi" w:eastAsiaTheme="minorEastAsia" w:hAnsiTheme="minorHAnsi" w:cstheme="minorBidi"/>
          <w:b/>
          <w:bCs/>
        </w:rPr>
      </w:pPr>
      <w:r w:rsidRPr="2689F725">
        <w:rPr>
          <w:rFonts w:asciiTheme="minorHAnsi" w:eastAsiaTheme="minorEastAsia" w:hAnsiTheme="minorHAnsi" w:cstheme="minorBidi"/>
        </w:rPr>
        <w:t>Kryteria</w:t>
      </w:r>
      <w:r w:rsidR="002E540D" w:rsidRPr="2689F725">
        <w:rPr>
          <w:rFonts w:asciiTheme="minorHAnsi" w:eastAsiaTheme="minorEastAsia" w:hAnsiTheme="minorHAnsi" w:cstheme="minorBidi"/>
        </w:rPr>
        <w:t xml:space="preserve"> wyboru projektów </w:t>
      </w:r>
      <w:r w:rsidR="002A3FA9" w:rsidRPr="2689F725">
        <w:rPr>
          <w:rFonts w:asciiTheme="minorHAnsi" w:eastAsiaTheme="minorEastAsia" w:hAnsiTheme="minorHAnsi" w:cstheme="minorBidi"/>
        </w:rPr>
        <w:t>stanowią załącznik do niniejszej uchwały.</w:t>
      </w:r>
    </w:p>
    <w:p w14:paraId="558B3D18" w14:textId="77777777" w:rsidR="00471AF8" w:rsidRPr="2689F725" w:rsidRDefault="00471AF8" w:rsidP="00471AF8">
      <w:pPr>
        <w:pStyle w:val="Akapitzlist"/>
        <w:spacing w:line="360" w:lineRule="auto"/>
        <w:jc w:val="both"/>
        <w:rPr>
          <w:rFonts w:asciiTheme="minorHAnsi" w:eastAsiaTheme="minorEastAsia" w:hAnsiTheme="minorHAnsi" w:cstheme="minorBidi"/>
          <w:b/>
          <w:bCs/>
        </w:rPr>
      </w:pPr>
    </w:p>
    <w:p w14:paraId="6A724822" w14:textId="7F28F81B" w:rsidR="002F453A" w:rsidRPr="002F453A" w:rsidRDefault="0037477A" w:rsidP="2689F725">
      <w:pPr>
        <w:pStyle w:val="Akapitzlist"/>
        <w:tabs>
          <w:tab w:val="left" w:pos="4253"/>
        </w:tabs>
        <w:ind w:left="3540" w:firstLine="708"/>
        <w:rPr>
          <w:rFonts w:asciiTheme="minorHAnsi" w:eastAsiaTheme="minorEastAsia" w:hAnsiTheme="minorHAnsi" w:cstheme="minorBidi"/>
          <w:b/>
          <w:bCs/>
        </w:rPr>
      </w:pPr>
      <w:r w:rsidRPr="2689F725">
        <w:rPr>
          <w:rFonts w:asciiTheme="minorHAnsi" w:eastAsiaTheme="minorEastAsia" w:hAnsiTheme="minorHAnsi" w:cstheme="minorBidi"/>
          <w:b/>
          <w:bCs/>
        </w:rPr>
        <w:t xml:space="preserve"> </w:t>
      </w:r>
      <w:r w:rsidR="00F5772A" w:rsidRPr="2689F725">
        <w:rPr>
          <w:rFonts w:asciiTheme="minorHAnsi" w:eastAsiaTheme="minorEastAsia" w:hAnsiTheme="minorHAnsi" w:cstheme="minorBidi"/>
          <w:b/>
          <w:bCs/>
        </w:rPr>
        <w:t>§ 2</w:t>
      </w:r>
    </w:p>
    <w:p w14:paraId="3801FE28" w14:textId="77777777" w:rsidR="00CB4EC3" w:rsidRPr="007707E2" w:rsidRDefault="00F5772A" w:rsidP="2689F725">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bookmarkEnd w:id="0"/>
    <w:p w14:paraId="0BF9C74B" w14:textId="77777777" w:rsidR="00471AF8" w:rsidRPr="007707E2" w:rsidRDefault="00471AF8" w:rsidP="00471AF8">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085F4FE2" w14:textId="77777777" w:rsidR="00471AF8" w:rsidRDefault="00471AF8" w:rsidP="00471AF8">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4B884E15" w14:textId="77777777" w:rsidR="00471AF8" w:rsidRPr="00A45429" w:rsidRDefault="00471AF8" w:rsidP="00471AF8">
      <w:pPr>
        <w:pStyle w:val="NormalnyWeb"/>
        <w:spacing w:line="276" w:lineRule="auto"/>
        <w:ind w:left="4248"/>
        <w:jc w:val="center"/>
        <w:rPr>
          <w:rFonts w:asciiTheme="minorHAnsi" w:eastAsiaTheme="minorEastAsia" w:hAnsiTheme="minorHAnsi" w:cstheme="minorBidi"/>
          <w:b/>
          <w:bCs/>
          <w:sz w:val="22"/>
          <w:szCs w:val="22"/>
        </w:rPr>
        <w:sectPr w:rsidR="00471AF8" w:rsidRPr="00A45429"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Chełstowski</w:t>
      </w:r>
      <w:r w:rsidRPr="007A2D89">
        <w:rPr>
          <w:rFonts w:asciiTheme="minorHAnsi" w:hAnsiTheme="minorHAnsi"/>
          <w:b/>
          <w:bCs/>
          <w:sz w:val="22"/>
          <w:szCs w:val="22"/>
        </w:rPr>
        <w:t xml:space="preserve"> </w:t>
      </w:r>
    </w:p>
    <w:p w14:paraId="617B9B6F" w14:textId="77777777" w:rsidR="00645876" w:rsidRPr="00106AD5" w:rsidRDefault="00645876" w:rsidP="00645876">
      <w:pPr>
        <w:pStyle w:val="Tytu"/>
        <w:rPr>
          <w:rFonts w:asciiTheme="minorHAnsi" w:hAnsiTheme="minorHAnsi" w:cstheme="minorHAnsi"/>
          <w:b/>
          <w:sz w:val="20"/>
          <w:szCs w:val="20"/>
        </w:rPr>
      </w:pPr>
      <w:r w:rsidRPr="00106AD5">
        <w:rPr>
          <w:rFonts w:asciiTheme="minorHAnsi" w:hAnsiTheme="minorHAnsi" w:cstheme="minorHAnsi"/>
          <w:b/>
          <w:sz w:val="20"/>
          <w:szCs w:val="20"/>
        </w:rPr>
        <w:lastRenderedPageBreak/>
        <w:t>Kryteria wyboru projektów FE SL 2021-2027</w:t>
      </w:r>
    </w:p>
    <w:p w14:paraId="5E06E7A2" w14:textId="77777777" w:rsidR="00645876" w:rsidRPr="00106AD5" w:rsidRDefault="00645876" w:rsidP="00645876">
      <w:pPr>
        <w:pStyle w:val="Nagwek1"/>
        <w:rPr>
          <w:rFonts w:asciiTheme="minorHAnsi" w:hAnsiTheme="minorHAnsi" w:cstheme="minorHAnsi"/>
          <w:b/>
          <w:color w:val="000000" w:themeColor="text1"/>
          <w:sz w:val="20"/>
          <w:szCs w:val="20"/>
        </w:rPr>
      </w:pPr>
      <w:r w:rsidRPr="00106AD5">
        <w:rPr>
          <w:rFonts w:asciiTheme="minorHAnsi" w:hAnsiTheme="minorHAnsi" w:cstheme="minorHAnsi"/>
          <w:b/>
          <w:color w:val="000000" w:themeColor="text1"/>
          <w:sz w:val="20"/>
          <w:szCs w:val="20"/>
        </w:rPr>
        <w:t>Działanie 7.5 Strategiczne projekty dla ob</w:t>
      </w:r>
      <w:r w:rsidRPr="00106AD5">
        <w:rPr>
          <w:rFonts w:asciiTheme="minorHAnsi" w:hAnsiTheme="minorHAnsi" w:cstheme="minorHAnsi"/>
          <w:b/>
          <w:color w:val="auto"/>
          <w:sz w:val="20"/>
          <w:szCs w:val="20"/>
        </w:rPr>
        <w:t>szaru usług społecznych, typ projektu nr 1 Wsparcie kadr pomocy i integracji społecznej w regionie.</w:t>
      </w:r>
    </w:p>
    <w:p w14:paraId="49F12AC9" w14:textId="77777777" w:rsidR="00645876" w:rsidRPr="00106AD5" w:rsidRDefault="00645876" w:rsidP="00645876">
      <w:pPr>
        <w:pStyle w:val="Nagwek2"/>
        <w:rPr>
          <w:rFonts w:asciiTheme="minorHAnsi" w:hAnsiTheme="minorHAnsi" w:cstheme="minorHAnsi"/>
          <w:b/>
          <w:color w:val="000000" w:themeColor="text1"/>
          <w:sz w:val="20"/>
          <w:szCs w:val="20"/>
        </w:rPr>
      </w:pPr>
      <w:bookmarkStart w:id="2" w:name="_Hlk127958436"/>
      <w:r w:rsidRPr="00106AD5">
        <w:rPr>
          <w:rFonts w:asciiTheme="minorHAnsi" w:hAnsiTheme="minorHAnsi" w:cstheme="minorHAnsi"/>
          <w:b/>
          <w:color w:val="000000" w:themeColor="text1"/>
          <w:sz w:val="20"/>
          <w:szCs w:val="20"/>
        </w:rPr>
        <w:t>Kryteria ogólne 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704"/>
        <w:gridCol w:w="2693"/>
        <w:gridCol w:w="5954"/>
        <w:gridCol w:w="2551"/>
        <w:gridCol w:w="1985"/>
        <w:gridCol w:w="1239"/>
      </w:tblGrid>
      <w:tr w:rsidR="00645876" w:rsidRPr="00106AD5" w14:paraId="2D3B1504" w14:textId="77777777" w:rsidTr="00AB34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403414D" w14:textId="77777777" w:rsidR="00645876" w:rsidRPr="00106AD5" w:rsidRDefault="00645876" w:rsidP="00AB34A6">
            <w:pPr>
              <w:spacing w:line="360" w:lineRule="auto"/>
              <w:jc w:val="center"/>
              <w:rPr>
                <w:rFonts w:cstheme="minorHAnsi"/>
                <w:sz w:val="20"/>
                <w:szCs w:val="20"/>
              </w:rPr>
            </w:pPr>
            <w:r w:rsidRPr="00106AD5">
              <w:rPr>
                <w:rFonts w:cstheme="minorHAnsi"/>
                <w:sz w:val="20"/>
                <w:szCs w:val="20"/>
              </w:rPr>
              <w:t>L.</w:t>
            </w:r>
            <w:proofErr w:type="gramStart"/>
            <w:r w:rsidRPr="00106AD5">
              <w:rPr>
                <w:rFonts w:cstheme="minorHAnsi"/>
                <w:sz w:val="20"/>
                <w:szCs w:val="20"/>
              </w:rPr>
              <w:t>p</w:t>
            </w:r>
            <w:proofErr w:type="gramEnd"/>
            <w:r w:rsidRPr="00106AD5">
              <w:rPr>
                <w:rFonts w:cstheme="minorHAnsi"/>
                <w:sz w:val="20"/>
                <w:szCs w:val="20"/>
              </w:rPr>
              <w:t>.</w:t>
            </w:r>
          </w:p>
        </w:tc>
        <w:tc>
          <w:tcPr>
            <w:tcW w:w="2693" w:type="dxa"/>
            <w:shd w:val="clear" w:color="auto" w:fill="F2F2F2" w:themeFill="background1" w:themeFillShade="F2"/>
            <w:vAlign w:val="center"/>
          </w:tcPr>
          <w:p w14:paraId="4BED1079"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Nazwa kryterium</w:t>
            </w:r>
          </w:p>
        </w:tc>
        <w:tc>
          <w:tcPr>
            <w:tcW w:w="5954" w:type="dxa"/>
            <w:shd w:val="clear" w:color="auto" w:fill="F2F2F2" w:themeFill="background1" w:themeFillShade="F2"/>
            <w:vAlign w:val="center"/>
          </w:tcPr>
          <w:p w14:paraId="609DC234"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Definicja kryterium</w:t>
            </w:r>
          </w:p>
        </w:tc>
        <w:tc>
          <w:tcPr>
            <w:tcW w:w="2551" w:type="dxa"/>
            <w:shd w:val="clear" w:color="auto" w:fill="F2F2F2" w:themeFill="background1" w:themeFillShade="F2"/>
            <w:vAlign w:val="center"/>
          </w:tcPr>
          <w:p w14:paraId="1F303356"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Czy spełnienie kryterium jest konieczne do przyznania dofinansowania?*</w:t>
            </w:r>
          </w:p>
        </w:tc>
        <w:tc>
          <w:tcPr>
            <w:tcW w:w="1985" w:type="dxa"/>
            <w:shd w:val="clear" w:color="auto" w:fill="F2F2F2" w:themeFill="background1" w:themeFillShade="F2"/>
            <w:vAlign w:val="center"/>
          </w:tcPr>
          <w:p w14:paraId="172E3A0B"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Sposób oceny kryterium*</w:t>
            </w:r>
          </w:p>
        </w:tc>
        <w:tc>
          <w:tcPr>
            <w:tcW w:w="1239" w:type="dxa"/>
            <w:shd w:val="clear" w:color="auto" w:fill="F2F2F2" w:themeFill="background1" w:themeFillShade="F2"/>
            <w:vAlign w:val="center"/>
          </w:tcPr>
          <w:p w14:paraId="63757CA1"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Szczególne znaczenie kryterium*</w:t>
            </w:r>
          </w:p>
        </w:tc>
      </w:tr>
      <w:tr w:rsidR="00645876" w:rsidRPr="00106AD5" w14:paraId="72458C0F"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4EA1FCD7"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376D9B6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Wnioskodawca oraz partnerzy (jeśli dotyczy) są podmiotami uprawnionymi do aplikowania o środki w ramach naboru.</w:t>
            </w:r>
          </w:p>
        </w:tc>
        <w:tc>
          <w:tcPr>
            <w:tcW w:w="5954" w:type="dxa"/>
          </w:tcPr>
          <w:p w14:paraId="02EF62F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34B5299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Konieczne spełnienie - TAK</w:t>
            </w:r>
          </w:p>
          <w:p w14:paraId="2509BA7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01421BB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 0/1</w:t>
            </w:r>
          </w:p>
        </w:tc>
        <w:tc>
          <w:tcPr>
            <w:tcW w:w="1239" w:type="dxa"/>
          </w:tcPr>
          <w:p w14:paraId="602E7B8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60083BA7"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711B1295"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36A4D72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Do Wnioskodawcy, partnerów (jeśli dotyczy) oraz podmiotów z nimi powiązanych nie mają zastosowania środki sankcyjne, które mają </w:t>
            </w:r>
            <w:r w:rsidRPr="00106AD5">
              <w:rPr>
                <w:rFonts w:cstheme="minorHAnsi"/>
                <w:sz w:val="20"/>
                <w:szCs w:val="20"/>
              </w:rPr>
              <w:lastRenderedPageBreak/>
              <w:t>zastosowanie wobec podmiotów, które w bezpośredni lub pośredni sposób wspierają działania wojenne Federacji Rosyjskiej lub są za nie odpowiedzialne.</w:t>
            </w:r>
          </w:p>
        </w:tc>
        <w:tc>
          <w:tcPr>
            <w:tcW w:w="5954" w:type="dxa"/>
          </w:tcPr>
          <w:p w14:paraId="6CDE410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w:t>
            </w:r>
            <w:r w:rsidRPr="00106AD5">
              <w:rPr>
                <w:rFonts w:cstheme="minorHAnsi"/>
                <w:sz w:val="20"/>
                <w:szCs w:val="20"/>
              </w:rPr>
              <w:lastRenderedPageBreak/>
              <w:t xml:space="preserve">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257208F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weryfikowane na podstawie dostępnych list i rejestrów. Kryterium musi być spełnione zarówno w momencie oceny wniosku, jak i przed podpisaniem umowy o dofinansowanie.</w:t>
            </w:r>
          </w:p>
        </w:tc>
        <w:tc>
          <w:tcPr>
            <w:tcW w:w="2551" w:type="dxa"/>
          </w:tcPr>
          <w:p w14:paraId="22CF51D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w:t>
            </w:r>
          </w:p>
          <w:p w14:paraId="0683519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76DEC9D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 0/1</w:t>
            </w:r>
          </w:p>
        </w:tc>
        <w:tc>
          <w:tcPr>
            <w:tcW w:w="1239" w:type="dxa"/>
          </w:tcPr>
          <w:p w14:paraId="5BF1A30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1A3A4E08"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36E55607"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172214A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Potencjał ekonomiczny Wnioskodawcy i Partnerów (jeśli dotyczy) zapewnia prawidłową realizację projektu.</w:t>
            </w:r>
          </w:p>
        </w:tc>
        <w:tc>
          <w:tcPr>
            <w:tcW w:w="5954" w:type="dxa"/>
          </w:tcPr>
          <w:p w14:paraId="117EF06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nie dotyczy projektów, w których jednostka sektora finansów publicznych (</w:t>
            </w:r>
            <w:proofErr w:type="spellStart"/>
            <w:r w:rsidRPr="00106AD5">
              <w:rPr>
                <w:rFonts w:cstheme="minorHAnsi"/>
                <w:sz w:val="20"/>
                <w:szCs w:val="20"/>
              </w:rPr>
              <w:t>jsfp</w:t>
            </w:r>
            <w:proofErr w:type="spellEnd"/>
            <w:r w:rsidRPr="00106AD5">
              <w:rPr>
                <w:rFonts w:cstheme="minorHAnsi"/>
                <w:sz w:val="20"/>
                <w:szCs w:val="20"/>
              </w:rPr>
              <w:t>) jest wnioskodawcą.</w:t>
            </w:r>
          </w:p>
          <w:p w14:paraId="4DDA9AC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Wnioskodawca wskazał we wniosku o </w:t>
            </w:r>
            <w:proofErr w:type="gramStart"/>
            <w:r w:rsidRPr="00106AD5">
              <w:rPr>
                <w:rFonts w:cstheme="minorHAnsi"/>
                <w:sz w:val="20"/>
                <w:szCs w:val="20"/>
              </w:rPr>
              <w:t>dofinansowanie  sumę</w:t>
            </w:r>
            <w:proofErr w:type="gramEnd"/>
            <w:r w:rsidRPr="00106AD5">
              <w:rPr>
                <w:rFonts w:cstheme="minorHAnsi"/>
                <w:sz w:val="20"/>
                <w:szCs w:val="20"/>
              </w:rPr>
              <w:t xml:space="preserve"> bilansową  lub  roczne obroty  rozumiane jako przychody. Wartość należy wskazać za poprzedni zamknięty rok obrotowy.  </w:t>
            </w:r>
          </w:p>
          <w:p w14:paraId="5670B6E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Suma bilansowa lub roczny </w:t>
            </w:r>
            <w:proofErr w:type="gramStart"/>
            <w:r w:rsidRPr="00106AD5">
              <w:rPr>
                <w:rFonts w:cstheme="minorHAnsi"/>
                <w:sz w:val="20"/>
                <w:szCs w:val="20"/>
              </w:rPr>
              <w:t>obrót  wnioskodawcy</w:t>
            </w:r>
            <w:proofErr w:type="gramEnd"/>
            <w:r w:rsidRPr="00106AD5">
              <w:rPr>
                <w:rFonts w:cstheme="minorHAnsi"/>
                <w:sz w:val="20"/>
                <w:szCs w:val="20"/>
              </w:rPr>
              <w:t xml:space="preserve"> muszą być równe lub wyższe od łącznych rocznych wydatków w projektach złożonych w ramach danego naboru oraz realizowanych w danej instytucji w ramach FE SL 2021-2027 przez Wnioskodawcę. W przypadku projektów trwających powyżej 1 roku suma bilansowa lub obrót </w:t>
            </w:r>
            <w:r w:rsidRPr="00106AD5">
              <w:rPr>
                <w:rFonts w:cstheme="minorHAnsi"/>
                <w:sz w:val="20"/>
                <w:szCs w:val="20"/>
              </w:rPr>
              <w:lastRenderedPageBreak/>
              <w:t>powinny być równe bądź wyższe od wydatków w roku, w którym koszty są najwyższe.</w:t>
            </w:r>
          </w:p>
          <w:p w14:paraId="3D26C53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1368B96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339C956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 przypadku partnerstwa kilku podmiotów badany jest łączny obrót wszystkich podmiotów wchodzących w skład partnerstwa, przy czym suma bilansowa lub roczne obroty wnioskodawcy (partnera </w:t>
            </w:r>
            <w:r w:rsidRPr="00106AD5">
              <w:rPr>
                <w:rFonts w:cstheme="minorHAnsi"/>
                <w:sz w:val="20"/>
                <w:szCs w:val="20"/>
              </w:rPr>
              <w:lastRenderedPageBreak/>
              <w:t>wiodącego) muszą wówczas wynosić więcej niż 50% wymaganego do wykazania potencjału.</w:t>
            </w:r>
          </w:p>
          <w:p w14:paraId="191B8D9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Kryterium zostanie ponownie zweryfikowane przed podpisaniem umowy o dofinansowanie (w przypadku, gdy na tym etapie nie będzie spełnione odstępuje się od podpisania umowy bez konieczności dokonywania ponownej oceny). </w:t>
            </w:r>
          </w:p>
          <w:p w14:paraId="5113D48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00CC8CB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(jeśli dotyczy)</w:t>
            </w:r>
          </w:p>
          <w:p w14:paraId="423E39B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683A06E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 0/1</w:t>
            </w:r>
          </w:p>
        </w:tc>
        <w:tc>
          <w:tcPr>
            <w:tcW w:w="1239" w:type="dxa"/>
          </w:tcPr>
          <w:p w14:paraId="1527281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7A0F5E1B"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49D0418D"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556FA45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Okres realizacji projektu jest zgodny z okresem kwalifikowania wydatków w FE SL 2021-2027.</w:t>
            </w:r>
          </w:p>
        </w:tc>
        <w:tc>
          <w:tcPr>
            <w:tcW w:w="5954" w:type="dxa"/>
          </w:tcPr>
          <w:p w14:paraId="3700DA4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Realizacja projektu mieści się w ramach czasowych FE SL 2021-2027, określonych datami od 1 stycznia 2021 r. do 31 grudnia 2029r. </w:t>
            </w:r>
          </w:p>
          <w:p w14:paraId="36C2978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623B152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Konieczne spełnienie – TAK</w:t>
            </w:r>
          </w:p>
          <w:p w14:paraId="0FA7DC4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35BA587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 0/1</w:t>
            </w:r>
          </w:p>
        </w:tc>
        <w:tc>
          <w:tcPr>
            <w:tcW w:w="1239" w:type="dxa"/>
          </w:tcPr>
          <w:p w14:paraId="48E0FB2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48B38608"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3A9A1D55"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4564128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Wartość projektu została prawidłowo określona.</w:t>
            </w:r>
          </w:p>
        </w:tc>
        <w:tc>
          <w:tcPr>
            <w:tcW w:w="5954" w:type="dxa"/>
          </w:tcPr>
          <w:p w14:paraId="2B27BE4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2EBB7F9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Konieczne spełnienie – TAK</w:t>
            </w:r>
          </w:p>
          <w:p w14:paraId="6A1A768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14412AF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 0/1</w:t>
            </w:r>
          </w:p>
        </w:tc>
        <w:tc>
          <w:tcPr>
            <w:tcW w:w="1239" w:type="dxa"/>
          </w:tcPr>
          <w:p w14:paraId="231A72D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4E1C03D8"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2A29AD09"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1BDFFAB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Instytucja organizująca nabór nie rozwiązała z Projektodawcą umowy o dofinansowanie projektu z przyczyn leżących po stronie Projektodawcy.</w:t>
            </w:r>
          </w:p>
        </w:tc>
        <w:tc>
          <w:tcPr>
            <w:tcW w:w="5954" w:type="dxa"/>
          </w:tcPr>
          <w:p w14:paraId="7AA27DD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46C2C43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Przez instytucję organizującą nabór rozumiany jest Departament Europejskiego Funduszu Społecznego. </w:t>
            </w:r>
          </w:p>
          <w:p w14:paraId="38EEA92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będzie ponownie weryfikowane przed podpisaniem umowy o dofinansowanie na podstawie danych posiadanych przez ION, w tym wygenerowanych z systemów informatycznych.</w:t>
            </w:r>
          </w:p>
        </w:tc>
        <w:tc>
          <w:tcPr>
            <w:tcW w:w="2551" w:type="dxa"/>
          </w:tcPr>
          <w:p w14:paraId="36DD27D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Konieczne spełnienie – TAK</w:t>
            </w:r>
          </w:p>
          <w:p w14:paraId="5D4D828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0195235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 0/1</w:t>
            </w:r>
          </w:p>
        </w:tc>
        <w:tc>
          <w:tcPr>
            <w:tcW w:w="1239" w:type="dxa"/>
          </w:tcPr>
          <w:p w14:paraId="5179F0E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64D78719" w14:textId="77777777" w:rsidTr="00AB34A6">
        <w:tc>
          <w:tcPr>
            <w:cnfStyle w:val="001000000000" w:firstRow="0" w:lastRow="0" w:firstColumn="1" w:lastColumn="0" w:oddVBand="0" w:evenVBand="0" w:oddHBand="0" w:evenHBand="0" w:firstRowFirstColumn="0" w:firstRowLastColumn="0" w:lastRowFirstColumn="0" w:lastRowLastColumn="0"/>
            <w:tcW w:w="704" w:type="dxa"/>
          </w:tcPr>
          <w:p w14:paraId="23CC5BAC" w14:textId="77777777" w:rsidR="00645876" w:rsidRPr="00106AD5" w:rsidRDefault="00645876" w:rsidP="00AB34A6">
            <w:pPr>
              <w:pStyle w:val="Akapitzlist"/>
              <w:numPr>
                <w:ilvl w:val="0"/>
                <w:numId w:val="34"/>
              </w:numPr>
              <w:spacing w:after="0" w:line="360" w:lineRule="auto"/>
              <w:rPr>
                <w:rFonts w:cstheme="minorHAnsi"/>
                <w:sz w:val="20"/>
                <w:szCs w:val="20"/>
              </w:rPr>
            </w:pPr>
          </w:p>
        </w:tc>
        <w:tc>
          <w:tcPr>
            <w:tcW w:w="2693" w:type="dxa"/>
          </w:tcPr>
          <w:p w14:paraId="71E5A60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Projekt znajduje się w Wykazie przedsięwzięć priorytetowych finansowanych w ramach Programu Regionalnego. </w:t>
            </w:r>
          </w:p>
          <w:p w14:paraId="121F64D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c>
          <w:tcPr>
            <w:tcW w:w="5954" w:type="dxa"/>
          </w:tcPr>
          <w:p w14:paraId="596D31C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4D1A66D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Weryfikacja na podstawie Załącznika nr 10 do Kontraktu Programowego dla Województwa Śląskiego (wersja obowiązująca na dzień ogłoszenia naboru).</w:t>
            </w:r>
          </w:p>
        </w:tc>
        <w:tc>
          <w:tcPr>
            <w:tcW w:w="2551" w:type="dxa"/>
          </w:tcPr>
          <w:p w14:paraId="08E7587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Konieczne spełnienie – TAK </w:t>
            </w:r>
          </w:p>
          <w:p w14:paraId="2E3A70D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NIE</w:t>
            </w:r>
          </w:p>
        </w:tc>
        <w:tc>
          <w:tcPr>
            <w:tcW w:w="1985" w:type="dxa"/>
          </w:tcPr>
          <w:p w14:paraId="130832F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formalne</w:t>
            </w:r>
          </w:p>
          <w:p w14:paraId="3C96EF9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0/1</w:t>
            </w:r>
          </w:p>
        </w:tc>
        <w:tc>
          <w:tcPr>
            <w:tcW w:w="1239" w:type="dxa"/>
          </w:tcPr>
          <w:p w14:paraId="0571410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bl>
    <w:p w14:paraId="3B66ABB7" w14:textId="77777777" w:rsidR="00645876" w:rsidRPr="00106AD5" w:rsidRDefault="00645876" w:rsidP="00645876">
      <w:pPr>
        <w:spacing w:line="360" w:lineRule="auto"/>
        <w:rPr>
          <w:rFonts w:asciiTheme="minorHAnsi" w:hAnsiTheme="minorHAnsi" w:cstheme="minorHAnsi"/>
          <w:sz w:val="20"/>
          <w:szCs w:val="20"/>
        </w:rPr>
      </w:pPr>
    </w:p>
    <w:p w14:paraId="6CD658F4" w14:textId="77777777" w:rsidR="00645876" w:rsidRPr="00106AD5" w:rsidRDefault="00645876" w:rsidP="00645876">
      <w:pPr>
        <w:pStyle w:val="Nagwek2"/>
        <w:rPr>
          <w:rFonts w:asciiTheme="minorHAnsi" w:hAnsiTheme="minorHAnsi" w:cstheme="minorHAnsi"/>
          <w:b/>
          <w:color w:val="000000" w:themeColor="text1"/>
          <w:sz w:val="20"/>
          <w:szCs w:val="20"/>
        </w:rPr>
      </w:pPr>
      <w:r w:rsidRPr="00106AD5">
        <w:rPr>
          <w:rFonts w:asciiTheme="minorHAnsi" w:hAnsiTheme="minorHAnsi" w:cstheme="minorHAnsi"/>
          <w:b/>
          <w:color w:val="000000" w:themeColor="text1"/>
          <w:sz w:val="20"/>
          <w:szCs w:val="20"/>
        </w:rPr>
        <w:t>Kryteria ogólne merytoryczne</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645876" w:rsidRPr="00106AD5" w14:paraId="29B77119" w14:textId="77777777" w:rsidTr="00AB34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761F81CC" w14:textId="77777777" w:rsidR="00645876" w:rsidRPr="00106AD5" w:rsidRDefault="00645876" w:rsidP="00AB34A6">
            <w:pPr>
              <w:spacing w:line="360" w:lineRule="auto"/>
              <w:jc w:val="center"/>
              <w:rPr>
                <w:rFonts w:cstheme="minorHAnsi"/>
                <w:sz w:val="20"/>
                <w:szCs w:val="20"/>
              </w:rPr>
            </w:pPr>
            <w:r w:rsidRPr="00106AD5">
              <w:rPr>
                <w:rFonts w:cstheme="minorHAnsi"/>
                <w:sz w:val="20"/>
                <w:szCs w:val="20"/>
              </w:rPr>
              <w:t>L.</w:t>
            </w:r>
            <w:proofErr w:type="gramStart"/>
            <w:r w:rsidRPr="00106AD5">
              <w:rPr>
                <w:rFonts w:cstheme="minorHAnsi"/>
                <w:sz w:val="20"/>
                <w:szCs w:val="20"/>
              </w:rPr>
              <w:t>p</w:t>
            </w:r>
            <w:proofErr w:type="gramEnd"/>
            <w:r w:rsidRPr="00106AD5">
              <w:rPr>
                <w:rFonts w:cstheme="minorHAnsi"/>
                <w:sz w:val="20"/>
                <w:szCs w:val="20"/>
              </w:rPr>
              <w:t>.</w:t>
            </w:r>
          </w:p>
        </w:tc>
        <w:tc>
          <w:tcPr>
            <w:tcW w:w="2549" w:type="dxa"/>
            <w:shd w:val="clear" w:color="auto" w:fill="F2F2F2" w:themeFill="background1" w:themeFillShade="F2"/>
            <w:vAlign w:val="center"/>
          </w:tcPr>
          <w:p w14:paraId="31C36460"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Nazwa kryterium</w:t>
            </w:r>
          </w:p>
        </w:tc>
        <w:tc>
          <w:tcPr>
            <w:tcW w:w="5956" w:type="dxa"/>
            <w:shd w:val="clear" w:color="auto" w:fill="F2F2F2" w:themeFill="background1" w:themeFillShade="F2"/>
            <w:vAlign w:val="center"/>
          </w:tcPr>
          <w:p w14:paraId="2FEE74B1"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Definicja kryterium</w:t>
            </w:r>
          </w:p>
        </w:tc>
        <w:tc>
          <w:tcPr>
            <w:tcW w:w="2410" w:type="dxa"/>
            <w:shd w:val="clear" w:color="auto" w:fill="F2F2F2" w:themeFill="background1" w:themeFillShade="F2"/>
            <w:vAlign w:val="center"/>
          </w:tcPr>
          <w:p w14:paraId="69FF7E85"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Czy spełnienie kryterium jest konieczne do przyznania dofinansowania?*</w:t>
            </w:r>
          </w:p>
        </w:tc>
        <w:tc>
          <w:tcPr>
            <w:tcW w:w="1701" w:type="dxa"/>
            <w:shd w:val="clear" w:color="auto" w:fill="F2F2F2" w:themeFill="background1" w:themeFillShade="F2"/>
            <w:vAlign w:val="center"/>
          </w:tcPr>
          <w:p w14:paraId="09A59474"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Sposób oceny kryterium*</w:t>
            </w:r>
          </w:p>
        </w:tc>
        <w:tc>
          <w:tcPr>
            <w:tcW w:w="1664" w:type="dxa"/>
            <w:shd w:val="clear" w:color="auto" w:fill="F2F2F2" w:themeFill="background1" w:themeFillShade="F2"/>
            <w:vAlign w:val="center"/>
          </w:tcPr>
          <w:p w14:paraId="303CDB57"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Szczególne znaczenie kryterium*</w:t>
            </w:r>
          </w:p>
        </w:tc>
      </w:tr>
      <w:tr w:rsidR="00645876" w:rsidRPr="00106AD5" w14:paraId="73B46C6C"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7D7A9369" w14:textId="77777777" w:rsidR="00645876" w:rsidRPr="00106AD5" w:rsidRDefault="00645876" w:rsidP="00AB34A6">
            <w:pPr>
              <w:pStyle w:val="Akapitzlist"/>
              <w:numPr>
                <w:ilvl w:val="0"/>
                <w:numId w:val="35"/>
              </w:numPr>
              <w:spacing w:after="0" w:line="360" w:lineRule="auto"/>
              <w:rPr>
                <w:rFonts w:cstheme="minorHAnsi"/>
                <w:sz w:val="20"/>
                <w:szCs w:val="20"/>
              </w:rPr>
            </w:pPr>
          </w:p>
        </w:tc>
        <w:tc>
          <w:tcPr>
            <w:tcW w:w="2549" w:type="dxa"/>
          </w:tcPr>
          <w:p w14:paraId="6276205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Projekt jest zgodny z przepisami art. 63 ust. 6 i </w:t>
            </w:r>
            <w:proofErr w:type="gramStart"/>
            <w:r w:rsidRPr="00106AD5">
              <w:rPr>
                <w:rFonts w:cstheme="minorHAnsi"/>
                <w:sz w:val="20"/>
                <w:szCs w:val="20"/>
              </w:rPr>
              <w:t>art. 73  ust</w:t>
            </w:r>
            <w:proofErr w:type="gramEnd"/>
            <w:r w:rsidRPr="00106AD5">
              <w:rPr>
                <w:rFonts w:cstheme="minorHAnsi"/>
                <w:sz w:val="20"/>
                <w:szCs w:val="20"/>
              </w:rPr>
              <w:t xml:space="preserve">. 2 lit. f), h), i), j) </w:t>
            </w:r>
            <w:r w:rsidRPr="00106AD5">
              <w:rPr>
                <w:rFonts w:cstheme="minorHAnsi"/>
                <w:sz w:val="20"/>
                <w:szCs w:val="20"/>
              </w:rPr>
              <w:lastRenderedPageBreak/>
              <w:t>Rozporządzenia Parlamentu Europejskiego i Rady (UE) nr 2021/1060 z dnia 24 czerwca 2021 r.</w:t>
            </w:r>
          </w:p>
        </w:tc>
        <w:tc>
          <w:tcPr>
            <w:tcW w:w="5956" w:type="dxa"/>
          </w:tcPr>
          <w:p w14:paraId="68C3E44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Zapisy wniosku wskazują, że:</w:t>
            </w:r>
          </w:p>
          <w:p w14:paraId="3E1856F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projekt nie został zakończony w rozumieniu art. 63 ust. 6, </w:t>
            </w:r>
          </w:p>
          <w:p w14:paraId="46CE561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projekt nie obejmuje działań, które stanowiły część operacji podlegającej przeniesieniu produkcji zgodnie z art. 66 lub które stanowiłyby przeniesienie działalności produkcyjnej zgodnie z art. 65 ust. 1 lit. a)</w:t>
            </w:r>
          </w:p>
          <w:p w14:paraId="74CAA2C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w przypadku realizacji projektu przed dniem złożenia wniosku o dofinansowanie do Instytucji Zarządzającej, przestrzegano obowiązujących przepisów prawa</w:t>
            </w:r>
          </w:p>
          <w:p w14:paraId="1CD46D8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działań w ramach projektu nie dotyczyła bezpośrednio uzasadniona opinia Komisji w sprawie naruszenia, na mocy art. 258 TFUE, kwestionująca zgodność z prawem i prawidłowość wydatków lub wykonania operacji</w:t>
            </w:r>
          </w:p>
          <w:p w14:paraId="1C7A08B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wnioskodawca zapewnia uodparnianie na zmiany klimatu w przypadku inwestycji w infrastrukturę o przewidywanej trwałości wynoszącej co najmniej pięć lat.</w:t>
            </w:r>
          </w:p>
          <w:p w14:paraId="10AE25D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weryfikowane na podstawie pkt B.7.3 wniosku o dofinansowanie.</w:t>
            </w:r>
          </w:p>
          <w:p w14:paraId="03ED464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Warunkiem podpisania umowy o dofinansowanie będzie złożenie stosownych oświadczeń potwierdzających spełnienie kryterium (oświadczenia mogą stanowić integralną część umowy).</w:t>
            </w:r>
          </w:p>
        </w:tc>
        <w:tc>
          <w:tcPr>
            <w:tcW w:w="2410" w:type="dxa"/>
          </w:tcPr>
          <w:p w14:paraId="40AEB21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w:t>
            </w:r>
          </w:p>
          <w:p w14:paraId="08F400F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Podlega uzupełnieniom – TAK</w:t>
            </w:r>
          </w:p>
        </w:tc>
        <w:tc>
          <w:tcPr>
            <w:tcW w:w="1701" w:type="dxa"/>
          </w:tcPr>
          <w:p w14:paraId="13D4E17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Kryterium merytoryczne 0/1</w:t>
            </w:r>
          </w:p>
        </w:tc>
        <w:tc>
          <w:tcPr>
            <w:tcW w:w="1664" w:type="dxa"/>
          </w:tcPr>
          <w:p w14:paraId="68D94EE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2CC96DB3"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6BB06524" w14:textId="77777777" w:rsidR="00645876" w:rsidRPr="00106AD5" w:rsidRDefault="00645876" w:rsidP="00AB34A6">
            <w:pPr>
              <w:pStyle w:val="Akapitzlist"/>
              <w:numPr>
                <w:ilvl w:val="0"/>
                <w:numId w:val="35"/>
              </w:numPr>
              <w:spacing w:after="0" w:line="360" w:lineRule="auto"/>
              <w:rPr>
                <w:rFonts w:cstheme="minorHAnsi"/>
                <w:sz w:val="20"/>
                <w:szCs w:val="20"/>
              </w:rPr>
            </w:pPr>
          </w:p>
        </w:tc>
        <w:tc>
          <w:tcPr>
            <w:tcW w:w="2549" w:type="dxa"/>
          </w:tcPr>
          <w:p w14:paraId="6925044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We wniosku w sposób prawidłowy zastosowano uproszczone metody rozliczania wydatków.</w:t>
            </w:r>
          </w:p>
        </w:tc>
        <w:tc>
          <w:tcPr>
            <w:tcW w:w="5956" w:type="dxa"/>
          </w:tcPr>
          <w:p w14:paraId="4C22B8F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6B1DCD8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1. Stawek jednostkowych (jeżeli zostały określone w Regulaminie wyboru projektów)</w:t>
            </w:r>
          </w:p>
          <w:p w14:paraId="7162243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2. Kwot ryczałtowych (całość kosztów bezpośrednich lub w przypadku, gdy dla naboru zostały określone stawki jednostkowe- część kosztów bezpośrednich nie objęta stawkami jednostkowymi</w:t>
            </w:r>
            <w:proofErr w:type="gramStart"/>
            <w:r w:rsidRPr="00106AD5">
              <w:rPr>
                <w:rFonts w:cstheme="minorHAnsi"/>
                <w:sz w:val="20"/>
                <w:szCs w:val="20"/>
              </w:rPr>
              <w:t>),pod</w:t>
            </w:r>
            <w:proofErr w:type="gramEnd"/>
            <w:r w:rsidRPr="00106AD5">
              <w:rPr>
                <w:rFonts w:cstheme="minorHAnsi"/>
                <w:sz w:val="20"/>
                <w:szCs w:val="20"/>
              </w:rPr>
              <w:t xml:space="preserve"> warunkiem, że taką możliwość przewidziano w Regulaminie wyboru projektów.</w:t>
            </w:r>
          </w:p>
          <w:p w14:paraId="5D14DF3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3. Stawek ryczałtowych (koszty pośrednie - jeśli dotyczy)  </w:t>
            </w:r>
          </w:p>
          <w:p w14:paraId="04C3736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59301CE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zostanie zweryfikowane na podstawie Zakresu finansowego projektu.</w:t>
            </w:r>
          </w:p>
        </w:tc>
        <w:tc>
          <w:tcPr>
            <w:tcW w:w="2410" w:type="dxa"/>
          </w:tcPr>
          <w:p w14:paraId="25D0960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w:t>
            </w:r>
          </w:p>
          <w:p w14:paraId="4E17ECB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06E143D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0/1</w:t>
            </w:r>
          </w:p>
        </w:tc>
        <w:tc>
          <w:tcPr>
            <w:tcW w:w="1664" w:type="dxa"/>
          </w:tcPr>
          <w:p w14:paraId="0AF3246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7D15DEE6"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4682286B" w14:textId="77777777" w:rsidR="00645876" w:rsidRPr="00106AD5" w:rsidRDefault="00645876" w:rsidP="00AB34A6">
            <w:pPr>
              <w:pStyle w:val="Akapitzlist"/>
              <w:numPr>
                <w:ilvl w:val="0"/>
                <w:numId w:val="35"/>
              </w:numPr>
              <w:spacing w:after="0" w:line="360" w:lineRule="auto"/>
              <w:rPr>
                <w:rFonts w:cstheme="minorHAnsi"/>
                <w:sz w:val="20"/>
                <w:szCs w:val="20"/>
              </w:rPr>
            </w:pPr>
          </w:p>
        </w:tc>
        <w:tc>
          <w:tcPr>
            <w:tcW w:w="2549" w:type="dxa"/>
          </w:tcPr>
          <w:p w14:paraId="0A557A2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Zapisy wniosku są zgodne z regulaminem wyboru projektów. </w:t>
            </w:r>
          </w:p>
        </w:tc>
        <w:tc>
          <w:tcPr>
            <w:tcW w:w="5956" w:type="dxa"/>
          </w:tcPr>
          <w:p w14:paraId="0C3BBF2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Oceniane będzie czy Wnioskodawca zastosował się do warunków określonych przez ION sformułowanych w Regulaminie wyboru projektów, w Podrozdziale dotyczącym typów projektów oraz grupy docelowej (Kto skorzysta na realizacji projektu).</w:t>
            </w:r>
          </w:p>
          <w:p w14:paraId="6B20E93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W ramach kryterium nie będą oceniane wymogi wskazane w Regulaminie wyboru projektów, które weryfikowane są w ramach pozostałych kryteriów.</w:t>
            </w:r>
          </w:p>
        </w:tc>
        <w:tc>
          <w:tcPr>
            <w:tcW w:w="2410" w:type="dxa"/>
          </w:tcPr>
          <w:p w14:paraId="68A10AE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w:t>
            </w:r>
          </w:p>
          <w:p w14:paraId="052CF57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28D0FDF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0/1</w:t>
            </w:r>
          </w:p>
        </w:tc>
        <w:tc>
          <w:tcPr>
            <w:tcW w:w="1664" w:type="dxa"/>
          </w:tcPr>
          <w:p w14:paraId="74ABC79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77EB7368"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4B1509FA" w14:textId="77777777" w:rsidR="00645876" w:rsidRPr="00106AD5" w:rsidRDefault="00645876" w:rsidP="00AB34A6">
            <w:pPr>
              <w:pStyle w:val="Akapitzlist"/>
              <w:numPr>
                <w:ilvl w:val="0"/>
                <w:numId w:val="35"/>
              </w:numPr>
              <w:spacing w:after="0" w:line="360" w:lineRule="auto"/>
              <w:rPr>
                <w:rFonts w:cstheme="minorHAnsi"/>
                <w:sz w:val="20"/>
                <w:szCs w:val="20"/>
              </w:rPr>
            </w:pPr>
          </w:p>
        </w:tc>
        <w:tc>
          <w:tcPr>
            <w:tcW w:w="2549" w:type="dxa"/>
          </w:tcPr>
          <w:p w14:paraId="012C8F5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Projekt jest skierowany do grupy docelowej z terenu województwa śląskiego.</w:t>
            </w:r>
          </w:p>
        </w:tc>
        <w:tc>
          <w:tcPr>
            <w:tcW w:w="5956" w:type="dxa"/>
          </w:tcPr>
          <w:p w14:paraId="2584D0E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ramach kryterium oceniane będzie czy projekt jest skierowany do grup docelowych z terenu województwa śląskiego, co oznacza:</w:t>
            </w:r>
          </w:p>
          <w:p w14:paraId="735014B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w przypadku osób fizycznych - osoby uczą się, </w:t>
            </w:r>
            <w:proofErr w:type="gramStart"/>
            <w:r w:rsidRPr="00106AD5">
              <w:rPr>
                <w:rFonts w:cstheme="minorHAnsi"/>
                <w:sz w:val="20"/>
                <w:szCs w:val="20"/>
              </w:rPr>
              <w:t>pracują  lub</w:t>
            </w:r>
            <w:proofErr w:type="gramEnd"/>
            <w:r w:rsidRPr="00106AD5">
              <w:rPr>
                <w:rFonts w:cstheme="minorHAnsi"/>
                <w:sz w:val="20"/>
                <w:szCs w:val="20"/>
              </w:rPr>
              <w:t xml:space="preserve"> zamieszkują (w rozumieniu przepisów Kodeksu Cywilnego), na obszarze województwa śląskiego </w:t>
            </w:r>
          </w:p>
          <w:p w14:paraId="6238EA5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w przypadku innych podmiotów - posiadają jednostkę organizacyjną na obszarze województwa.</w:t>
            </w:r>
          </w:p>
          <w:p w14:paraId="3C840DD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3114987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Kryterium będzie weryfikowane na podstawie punktu C.1.1. </w:t>
            </w:r>
            <w:proofErr w:type="gramStart"/>
            <w:r w:rsidRPr="00106AD5">
              <w:rPr>
                <w:rFonts w:cstheme="minorHAnsi"/>
                <w:sz w:val="20"/>
                <w:szCs w:val="20"/>
              </w:rPr>
              <w:t>wniosku</w:t>
            </w:r>
            <w:proofErr w:type="gramEnd"/>
            <w:r w:rsidRPr="00106AD5">
              <w:rPr>
                <w:rFonts w:cstheme="minorHAnsi"/>
                <w:sz w:val="20"/>
                <w:szCs w:val="20"/>
              </w:rPr>
              <w:t xml:space="preserve"> o dofinansowanie - Osoby i/lub podmioty/ instytucje, które zostaną objęte wsparciem.</w:t>
            </w:r>
          </w:p>
        </w:tc>
        <w:tc>
          <w:tcPr>
            <w:tcW w:w="2410" w:type="dxa"/>
          </w:tcPr>
          <w:p w14:paraId="7E2A34D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Konieczne spełnienie - TAK</w:t>
            </w:r>
          </w:p>
          <w:p w14:paraId="343A28F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36429E8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0/1</w:t>
            </w:r>
          </w:p>
        </w:tc>
        <w:tc>
          <w:tcPr>
            <w:tcW w:w="1664" w:type="dxa"/>
          </w:tcPr>
          <w:p w14:paraId="34C8016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32F4C6CC"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1EB7618E" w14:textId="77777777" w:rsidR="00645876" w:rsidRPr="00106AD5" w:rsidRDefault="00645876" w:rsidP="00AB34A6">
            <w:pPr>
              <w:pStyle w:val="Akapitzlist"/>
              <w:numPr>
                <w:ilvl w:val="0"/>
                <w:numId w:val="35"/>
              </w:numPr>
              <w:spacing w:after="0" w:line="360" w:lineRule="auto"/>
              <w:rPr>
                <w:rFonts w:cstheme="minorHAnsi"/>
                <w:sz w:val="20"/>
                <w:szCs w:val="20"/>
              </w:rPr>
            </w:pPr>
          </w:p>
        </w:tc>
        <w:tc>
          <w:tcPr>
            <w:tcW w:w="2549" w:type="dxa"/>
          </w:tcPr>
          <w:p w14:paraId="7C26595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Biuro projektu będzie zlokalizowane na terenie województwa śląskiego.</w:t>
            </w:r>
          </w:p>
        </w:tc>
        <w:tc>
          <w:tcPr>
            <w:tcW w:w="5956" w:type="dxa"/>
          </w:tcPr>
          <w:p w14:paraId="663DD61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w:t>
            </w:r>
          </w:p>
          <w:p w14:paraId="6D4A090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zostanie zweryfikowane na podstawie deklaracji/zapisów punktu D.1.5.A wniosku o dofinansowanie Biuro projektu oraz zaplecze techniczne projektodawcy, w tym zasoby wnoszone do projektu.</w:t>
            </w:r>
          </w:p>
        </w:tc>
        <w:tc>
          <w:tcPr>
            <w:tcW w:w="2410" w:type="dxa"/>
          </w:tcPr>
          <w:p w14:paraId="4C49ADA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Konieczne spełnienie - TAK</w:t>
            </w:r>
          </w:p>
          <w:p w14:paraId="4198DF8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20C4066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0/1</w:t>
            </w:r>
          </w:p>
        </w:tc>
        <w:tc>
          <w:tcPr>
            <w:tcW w:w="1664" w:type="dxa"/>
          </w:tcPr>
          <w:p w14:paraId="1B3748E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44927260"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737B43C4" w14:textId="77777777" w:rsidR="00645876" w:rsidRPr="00106AD5" w:rsidRDefault="00645876" w:rsidP="00AB34A6">
            <w:pPr>
              <w:pStyle w:val="Akapitzlist"/>
              <w:numPr>
                <w:ilvl w:val="0"/>
                <w:numId w:val="35"/>
              </w:numPr>
              <w:spacing w:after="0" w:line="360" w:lineRule="auto"/>
              <w:rPr>
                <w:rFonts w:cstheme="minorHAnsi"/>
                <w:sz w:val="20"/>
                <w:szCs w:val="20"/>
              </w:rPr>
            </w:pPr>
          </w:p>
        </w:tc>
        <w:tc>
          <w:tcPr>
            <w:tcW w:w="2549" w:type="dxa"/>
          </w:tcPr>
          <w:p w14:paraId="5AE3B73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Cel projektu </w:t>
            </w:r>
            <w:proofErr w:type="gramStart"/>
            <w:r w:rsidRPr="00106AD5">
              <w:rPr>
                <w:rFonts w:cstheme="minorHAnsi"/>
                <w:sz w:val="20"/>
                <w:szCs w:val="20"/>
              </w:rPr>
              <w:t>został  sformułowany</w:t>
            </w:r>
            <w:proofErr w:type="gramEnd"/>
            <w:r w:rsidRPr="00106AD5">
              <w:rPr>
                <w:rFonts w:cstheme="minorHAnsi"/>
                <w:sz w:val="20"/>
                <w:szCs w:val="20"/>
              </w:rPr>
              <w:t xml:space="preserve"> prawidłowo.</w:t>
            </w:r>
          </w:p>
        </w:tc>
        <w:tc>
          <w:tcPr>
            <w:tcW w:w="5956" w:type="dxa"/>
          </w:tcPr>
          <w:p w14:paraId="6CF9242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ramach kryterium oceniane będzie, czy w polu B.2 wniosku o dofinansowanie - Cel projektu i krótki opis jego założeń, wskazano:</w:t>
            </w:r>
          </w:p>
          <w:p w14:paraId="2CEDD91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prawidłowo sformułowany i adekwatny do założeń cel projektu (tj. cel określa jaki problem jest do rozwiązania i jaki rezultat zostanie osiągnięty dzięki realizacji projektu)</w:t>
            </w:r>
          </w:p>
          <w:p w14:paraId="3BAD51C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okres realizacji projektu</w:t>
            </w:r>
          </w:p>
          <w:p w14:paraId="0327B2D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grupę docelową, do której projekt jest skierowany</w:t>
            </w:r>
          </w:p>
          <w:p w14:paraId="250395C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obszar realizacji projektu</w:t>
            </w:r>
          </w:p>
          <w:p w14:paraId="1595C05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główne zadania i sposoby ich realizacji (metoda, forma)</w:t>
            </w:r>
          </w:p>
          <w:p w14:paraId="2CFFF02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zakładane efekty projektu.</w:t>
            </w:r>
          </w:p>
        </w:tc>
        <w:tc>
          <w:tcPr>
            <w:tcW w:w="2410" w:type="dxa"/>
          </w:tcPr>
          <w:p w14:paraId="71AC738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w:t>
            </w:r>
          </w:p>
          <w:p w14:paraId="7FDA370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717DC79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0/1</w:t>
            </w:r>
          </w:p>
        </w:tc>
        <w:tc>
          <w:tcPr>
            <w:tcW w:w="1664" w:type="dxa"/>
          </w:tcPr>
          <w:p w14:paraId="015F6AD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142D5ECE"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413AB686"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04791C5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Udział partnera w projekcie jest uzasadniony, partnerstwo zostało zawiązane w sposób zgodny z przepisami.</w:t>
            </w:r>
          </w:p>
        </w:tc>
        <w:tc>
          <w:tcPr>
            <w:tcW w:w="5956" w:type="dxa"/>
          </w:tcPr>
          <w:p w14:paraId="3540A0B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1) Obligatoryjnie projekt partnerski musi spełnić następujące </w:t>
            </w:r>
            <w:proofErr w:type="spellStart"/>
            <w:r w:rsidRPr="00106AD5">
              <w:rPr>
                <w:rFonts w:cstheme="minorHAnsi"/>
                <w:sz w:val="20"/>
                <w:szCs w:val="20"/>
              </w:rPr>
              <w:t>podkryteria</w:t>
            </w:r>
            <w:proofErr w:type="spellEnd"/>
            <w:r w:rsidRPr="00106AD5">
              <w:rPr>
                <w:rFonts w:cstheme="minorHAnsi"/>
                <w:sz w:val="20"/>
                <w:szCs w:val="20"/>
              </w:rPr>
              <w:t>:</w:t>
            </w:r>
          </w:p>
          <w:p w14:paraId="0B61D93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wybór partnera został dokonany zgodnie z art. 39 ust.2-4 ustawy z dnia 28 kwietnia 2022 </w:t>
            </w:r>
            <w:proofErr w:type="gramStart"/>
            <w:r w:rsidRPr="00106AD5">
              <w:rPr>
                <w:rFonts w:cstheme="minorHAnsi"/>
                <w:sz w:val="20"/>
                <w:szCs w:val="20"/>
              </w:rPr>
              <w:t>r.  o</w:t>
            </w:r>
            <w:proofErr w:type="gramEnd"/>
            <w:r w:rsidRPr="00106AD5">
              <w:rPr>
                <w:rFonts w:cstheme="minorHAnsi"/>
                <w:sz w:val="20"/>
                <w:szCs w:val="20"/>
              </w:rPr>
              <w:t xml:space="preserve"> zasadach realizacji zadań finansowanych ze środków europejskich w perspektywie finansowej 2021-2027.  </w:t>
            </w:r>
          </w:p>
          <w:p w14:paraId="43D77CF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założono i opisano udział każdego partnera w realizacji minimum jednego zadania</w:t>
            </w:r>
          </w:p>
          <w:p w14:paraId="3CE28D2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każdy partner wnosi do projektu zasoby ludzkie, organizacyjne, techniczne lub finansowe </w:t>
            </w:r>
          </w:p>
          <w:p w14:paraId="5A4D5D6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2) Każdy partner musi spełnić minimum 2 z poniższych </w:t>
            </w:r>
            <w:proofErr w:type="spellStart"/>
            <w:r w:rsidRPr="00106AD5">
              <w:rPr>
                <w:rFonts w:cstheme="minorHAnsi"/>
                <w:sz w:val="20"/>
                <w:szCs w:val="20"/>
              </w:rPr>
              <w:t>podkryteriów</w:t>
            </w:r>
            <w:proofErr w:type="spellEnd"/>
            <w:r w:rsidRPr="00106AD5">
              <w:rPr>
                <w:rFonts w:cstheme="minorHAnsi"/>
                <w:sz w:val="20"/>
                <w:szCs w:val="20"/>
              </w:rPr>
              <w:t>:</w:t>
            </w:r>
          </w:p>
          <w:p w14:paraId="6504B1D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  partner</w:t>
            </w:r>
            <w:proofErr w:type="gramEnd"/>
            <w:r w:rsidRPr="00106AD5">
              <w:rPr>
                <w:rFonts w:cstheme="minorHAnsi"/>
                <w:sz w:val="20"/>
                <w:szCs w:val="20"/>
              </w:rPr>
              <w:t xml:space="preserve"> posiada odpowiednie doświadczenie w obszarze merytorycznym, w którym będzie udzielać wsparcia w ramach projektu;</w:t>
            </w:r>
          </w:p>
          <w:p w14:paraId="0026C61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lastRenderedPageBreak/>
              <w:t>-  partner</w:t>
            </w:r>
            <w:proofErr w:type="gramEnd"/>
            <w:r w:rsidRPr="00106AD5">
              <w:rPr>
                <w:rFonts w:cstheme="minorHAnsi"/>
                <w:sz w:val="20"/>
                <w:szCs w:val="20"/>
              </w:rPr>
              <w:t xml:space="preserve"> posiada odpowiednie doświadczenie w działalności na rzecz grupy docelowej, do której skierowane będzie przez niego wsparcie w ramach projektu. </w:t>
            </w:r>
          </w:p>
          <w:p w14:paraId="6A8A436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  partner</w:t>
            </w:r>
            <w:proofErr w:type="gramEnd"/>
            <w:r w:rsidRPr="00106AD5">
              <w:rPr>
                <w:rFonts w:cstheme="minorHAnsi"/>
                <w:sz w:val="20"/>
                <w:szCs w:val="20"/>
              </w:rPr>
              <w:t xml:space="preserve"> posiada odpowiednie doświadczenie w zakresie podejmowanych inicjatyw na określonym terytorium, którego dotyczyć będzie realizacja projektu</w:t>
            </w:r>
          </w:p>
          <w:p w14:paraId="5548F1E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Kryterium będzie weryfikowane na podstawie deklaracji Wnioskodawcy oraz punktu D.2. </w:t>
            </w:r>
            <w:proofErr w:type="gramStart"/>
            <w:r w:rsidRPr="00106AD5">
              <w:rPr>
                <w:rFonts w:cstheme="minorHAnsi"/>
                <w:sz w:val="20"/>
                <w:szCs w:val="20"/>
              </w:rPr>
              <w:t>wniosku</w:t>
            </w:r>
            <w:proofErr w:type="gramEnd"/>
            <w:r w:rsidRPr="00106AD5">
              <w:rPr>
                <w:rFonts w:cstheme="minorHAnsi"/>
                <w:sz w:val="20"/>
                <w:szCs w:val="20"/>
              </w:rPr>
              <w:t xml:space="preserve"> o dofinansowanie - Uzasadnienie i sposób wyboru partnera oraz jego rola w projekcie oraz w odniesieniu do pozostałych zapisów wniosku. W ramach kryterium obydwa </w:t>
            </w:r>
            <w:proofErr w:type="spellStart"/>
            <w:r w:rsidRPr="00106AD5">
              <w:rPr>
                <w:rFonts w:cstheme="minorHAnsi"/>
                <w:sz w:val="20"/>
                <w:szCs w:val="20"/>
              </w:rPr>
              <w:t>podkryteria</w:t>
            </w:r>
            <w:proofErr w:type="spellEnd"/>
            <w:r w:rsidRPr="00106AD5">
              <w:rPr>
                <w:rFonts w:cstheme="minorHAnsi"/>
                <w:sz w:val="20"/>
                <w:szCs w:val="20"/>
              </w:rPr>
              <w:t xml:space="preserve"> muszą zostać zrealizowane, aby kryterium zostało uznane za spełnione. </w:t>
            </w:r>
          </w:p>
          <w:p w14:paraId="6A76171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 uzasadnionych przypadkach przed podpisaniem umowy o dofinansowanie i na etapie realizacji projektu ION dopuszcza możliwość </w:t>
            </w:r>
            <w:proofErr w:type="gramStart"/>
            <w:r w:rsidRPr="00106AD5">
              <w:rPr>
                <w:rFonts w:cstheme="minorHAnsi"/>
                <w:sz w:val="20"/>
                <w:szCs w:val="20"/>
              </w:rPr>
              <w:t>zmiany  partnera</w:t>
            </w:r>
            <w:proofErr w:type="gramEnd"/>
            <w:r w:rsidRPr="00106AD5">
              <w:rPr>
                <w:rFonts w:cstheme="minorHAnsi"/>
                <w:sz w:val="20"/>
                <w:szCs w:val="20"/>
              </w:rPr>
              <w:t>.</w:t>
            </w:r>
          </w:p>
          <w:p w14:paraId="4F5FDEB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 takim przypadku kryterium będzie nadal uznane za spełnione, a nowe partnerstwo musi spełniać </w:t>
            </w:r>
            <w:proofErr w:type="spellStart"/>
            <w:r w:rsidRPr="00106AD5">
              <w:rPr>
                <w:rFonts w:cstheme="minorHAnsi"/>
                <w:sz w:val="20"/>
                <w:szCs w:val="20"/>
              </w:rPr>
              <w:t>podkryteria</w:t>
            </w:r>
            <w:proofErr w:type="spellEnd"/>
            <w:r w:rsidRPr="00106AD5">
              <w:rPr>
                <w:rFonts w:cstheme="minorHAnsi"/>
                <w:sz w:val="20"/>
                <w:szCs w:val="20"/>
              </w:rPr>
              <w:t xml:space="preserve"> wskazane w kryterium.</w:t>
            </w:r>
          </w:p>
          <w:p w14:paraId="2BEED4E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bookmarkStart w:id="3" w:name="_Hlk126648196"/>
            <w:r w:rsidRPr="00106AD5">
              <w:rPr>
                <w:rFonts w:cstheme="minorHAnsi"/>
                <w:sz w:val="20"/>
                <w:szCs w:val="20"/>
              </w:rPr>
              <w:lastRenderedPageBreak/>
              <w:t xml:space="preserve">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t>
            </w:r>
            <w:proofErr w:type="gramStart"/>
            <w:r w:rsidRPr="00106AD5">
              <w:rPr>
                <w:rFonts w:cstheme="minorHAnsi"/>
                <w:sz w:val="20"/>
                <w:szCs w:val="20"/>
              </w:rPr>
              <w:t>wsparcia  oraz</w:t>
            </w:r>
            <w:proofErr w:type="gramEnd"/>
            <w:r w:rsidRPr="00106AD5">
              <w:rPr>
                <w:rFonts w:cstheme="minorHAnsi"/>
                <w:sz w:val="20"/>
                <w:szCs w:val="20"/>
              </w:rPr>
              <w:t xml:space="preserve"> wysokość wydatków przewidzianych na zadanie).</w:t>
            </w:r>
            <w:bookmarkEnd w:id="3"/>
          </w:p>
        </w:tc>
        <w:tc>
          <w:tcPr>
            <w:tcW w:w="2410" w:type="dxa"/>
          </w:tcPr>
          <w:p w14:paraId="046AD9B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(jeśli dotyczy)</w:t>
            </w:r>
          </w:p>
          <w:p w14:paraId="122F30F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3776A51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0/1</w:t>
            </w:r>
          </w:p>
        </w:tc>
        <w:tc>
          <w:tcPr>
            <w:tcW w:w="1664" w:type="dxa"/>
          </w:tcPr>
          <w:p w14:paraId="5DA814A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0C0E5290"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2B9ABC49"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6A35FFE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Scharakteryzowano grupę docelową i opisano jej sytuację problemową.</w:t>
            </w:r>
          </w:p>
        </w:tc>
        <w:tc>
          <w:tcPr>
            <w:tcW w:w="5956" w:type="dxa"/>
          </w:tcPr>
          <w:p w14:paraId="34A63FE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A.</w:t>
            </w:r>
            <w:r w:rsidRPr="00106AD5">
              <w:rPr>
                <w:rFonts w:cstheme="minorHAnsi"/>
                <w:sz w:val="20"/>
                <w:szCs w:val="20"/>
              </w:rPr>
              <w:tab/>
              <w:t>Każda ze wskazanych we wniosku kategorii uczestników projektu (i ich otoczenia - jeśli dotyczy) została scharakteryzowana pod kątem cech istotnych z punktu widzenia zaplanowanych w projekcie działań.</w:t>
            </w:r>
          </w:p>
          <w:p w14:paraId="68EDEFE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Jeśli wspierane są instytucje – zostały one scharakteryzowane pod kątem dotychczas prowadzonej działalności i posiadanego zaplecza.</w:t>
            </w:r>
          </w:p>
          <w:p w14:paraId="0B198E9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6E7F311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4 pkt</w:t>
            </w:r>
          </w:p>
          <w:p w14:paraId="208BD03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Częściowo - scharakteryzowano tylko część kategorii osób/instytucji lub opis jest niewystarczający z punktu widzenia planowanych </w:t>
            </w:r>
            <w:proofErr w:type="gramStart"/>
            <w:r w:rsidRPr="00106AD5">
              <w:rPr>
                <w:rFonts w:cstheme="minorHAnsi"/>
                <w:sz w:val="20"/>
                <w:szCs w:val="20"/>
              </w:rPr>
              <w:t>zadań  -  (1-3 pkt</w:t>
            </w:r>
            <w:proofErr w:type="gramEnd"/>
            <w:r w:rsidRPr="00106AD5">
              <w:rPr>
                <w:rFonts w:cstheme="minorHAnsi"/>
                <w:sz w:val="20"/>
                <w:szCs w:val="20"/>
              </w:rPr>
              <w:t>. w zależności od skali uchybień)</w:t>
            </w:r>
          </w:p>
          <w:p w14:paraId="2EC0C90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Nie – 0 pkt</w:t>
            </w:r>
          </w:p>
          <w:p w14:paraId="34ED81C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w:t>
            </w:r>
            <w:r w:rsidRPr="00106AD5">
              <w:rPr>
                <w:rFonts w:cstheme="minorHAnsi"/>
                <w:sz w:val="20"/>
                <w:szCs w:val="20"/>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1697FCB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5FC6E16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4 pkt</w:t>
            </w:r>
          </w:p>
          <w:p w14:paraId="6BC12B7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niekompletnie opisano sytuację problemową grupy docelowej -1-3 pkt. (w zależności od skali uchybień)</w:t>
            </w:r>
          </w:p>
          <w:p w14:paraId="6CAD5D4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51E0601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w:t>
            </w:r>
            <w:r w:rsidRPr="00106AD5">
              <w:rPr>
                <w:rFonts w:cstheme="minorHAnsi"/>
                <w:sz w:val="20"/>
                <w:szCs w:val="20"/>
              </w:rPr>
              <w:tab/>
              <w:t xml:space="preserve">Wskazano kto przeprowadził diagnozę, kiedy była przeprowadzona diagnoza i na jakiej grupie uczestników. Termin przeprowadzenia diagnozy nie może być dłuższy niż 3 lata od daty złożenia wniosku. </w:t>
            </w:r>
          </w:p>
          <w:p w14:paraId="27D3DAA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05771EC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Tak – 2 pkt </w:t>
            </w:r>
          </w:p>
          <w:p w14:paraId="45E41B9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 pkt</w:t>
            </w:r>
          </w:p>
          <w:p w14:paraId="5B03809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306A048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D.</w:t>
            </w:r>
            <w:r w:rsidRPr="00106AD5">
              <w:rPr>
                <w:rFonts w:cstheme="minorHAnsi"/>
                <w:sz w:val="20"/>
                <w:szCs w:val="20"/>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6E3D057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360860B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Tak – 1 pkt </w:t>
            </w:r>
          </w:p>
          <w:p w14:paraId="7A72C09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tc>
        <w:tc>
          <w:tcPr>
            <w:tcW w:w="2410" w:type="dxa"/>
          </w:tcPr>
          <w:p w14:paraId="1F52591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(minimum punktowe)</w:t>
            </w:r>
          </w:p>
          <w:p w14:paraId="353075B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1F2197D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66CB1E8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Liczba punktów możliwych do uzyskania: 0-11, </w:t>
            </w:r>
          </w:p>
          <w:p w14:paraId="195FBBF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6</w:t>
            </w:r>
          </w:p>
        </w:tc>
        <w:tc>
          <w:tcPr>
            <w:tcW w:w="1664" w:type="dxa"/>
          </w:tcPr>
          <w:p w14:paraId="08BB148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rozstrzygające zgodnie z opisem w części 2 – Kryteria merytoryczne</w:t>
            </w:r>
          </w:p>
        </w:tc>
      </w:tr>
      <w:tr w:rsidR="00645876" w:rsidRPr="00106AD5" w14:paraId="75DD1024"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1C820C8C"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44280D1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Rekrutacja grup docelowych do projektu została zaplanowana w sposób adekwatny do ich potrzeb i możliwości </w:t>
            </w:r>
          </w:p>
        </w:tc>
        <w:tc>
          <w:tcPr>
            <w:tcW w:w="5956" w:type="dxa"/>
          </w:tcPr>
          <w:p w14:paraId="4F8BB22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A.</w:t>
            </w:r>
            <w:r w:rsidRPr="00106AD5">
              <w:rPr>
                <w:rFonts w:cstheme="minorHAnsi"/>
                <w:sz w:val="20"/>
                <w:szCs w:val="20"/>
              </w:rPr>
              <w:tab/>
              <w:t>Zaplanowane działania promocyjno-informacyjne są adekwatne do wskazanych w projekcie grup docelowych.</w:t>
            </w:r>
          </w:p>
          <w:p w14:paraId="3D3D765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79F236C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2 pkt</w:t>
            </w:r>
          </w:p>
          <w:p w14:paraId="5C2C798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Częściowo – 1pkt</w:t>
            </w:r>
          </w:p>
          <w:p w14:paraId="31405A2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0CCFB05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w:t>
            </w:r>
            <w:r w:rsidRPr="00106AD5">
              <w:rPr>
                <w:rFonts w:cstheme="minorHAnsi"/>
                <w:sz w:val="20"/>
                <w:szCs w:val="20"/>
              </w:rPr>
              <w:tab/>
              <w:t>Zastosowane kryteria rekrutacji są adekwatne do grup docelowych objętych wsparciem oraz przypisane zostały wagi punktowe dla poszczególnych kryteriów.</w:t>
            </w:r>
          </w:p>
          <w:p w14:paraId="16AD8E9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1B450B0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2 pkt</w:t>
            </w:r>
          </w:p>
          <w:p w14:paraId="42C4FE4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1pkt</w:t>
            </w:r>
          </w:p>
          <w:p w14:paraId="1A5B075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3135548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w:t>
            </w:r>
            <w:r w:rsidRPr="00106AD5">
              <w:rPr>
                <w:rFonts w:cstheme="minorHAnsi"/>
                <w:sz w:val="20"/>
                <w:szCs w:val="20"/>
              </w:rPr>
              <w:tab/>
              <w:t>Wskazano miejsce, terminy i sposób prowadzenia rekrutacji.</w:t>
            </w:r>
          </w:p>
          <w:p w14:paraId="65F849D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0135503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Tak – 2 pkt </w:t>
            </w:r>
          </w:p>
          <w:p w14:paraId="75530DA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 pkt</w:t>
            </w:r>
          </w:p>
          <w:p w14:paraId="0E40421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tc>
        <w:tc>
          <w:tcPr>
            <w:tcW w:w="2410" w:type="dxa"/>
          </w:tcPr>
          <w:p w14:paraId="52348A8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(minimum punktowe)</w:t>
            </w:r>
          </w:p>
          <w:p w14:paraId="44B347E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2CD9D06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3B1D638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Liczba punktów możliwych do uzyskania: 0-6, </w:t>
            </w:r>
          </w:p>
          <w:p w14:paraId="717EFC0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3</w:t>
            </w:r>
          </w:p>
        </w:tc>
        <w:tc>
          <w:tcPr>
            <w:tcW w:w="1664" w:type="dxa"/>
          </w:tcPr>
          <w:p w14:paraId="2F9803F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Kryterium rozstrzygające zgodnie z opisem w części 2 – </w:t>
            </w:r>
            <w:r w:rsidRPr="00106AD5">
              <w:rPr>
                <w:rFonts w:cstheme="minorHAnsi"/>
                <w:sz w:val="20"/>
                <w:szCs w:val="20"/>
              </w:rPr>
              <w:lastRenderedPageBreak/>
              <w:t>Kryteria merytoryczne</w:t>
            </w:r>
          </w:p>
        </w:tc>
      </w:tr>
      <w:tr w:rsidR="00645876" w:rsidRPr="00106AD5" w14:paraId="1793DCB6"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3CC1271F"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5906956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Zadania w projekcie zostały zaplanowane i opisane w sposób poprawny.</w:t>
            </w:r>
          </w:p>
        </w:tc>
        <w:tc>
          <w:tcPr>
            <w:tcW w:w="5956" w:type="dxa"/>
          </w:tcPr>
          <w:p w14:paraId="6C9F1CC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A.</w:t>
            </w:r>
            <w:r w:rsidRPr="00106AD5">
              <w:rPr>
                <w:rFonts w:cstheme="minorHAnsi"/>
                <w:sz w:val="20"/>
                <w:szCs w:val="20"/>
              </w:rPr>
              <w:tab/>
              <w:t>Powiązanie zadań z grupą docelową i celem projektu. Zadania odpowiadają na potrzeby grupy docelowej i są odpowiednio sprofilowane.</w:t>
            </w:r>
          </w:p>
          <w:p w14:paraId="2F21237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255A663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4 pkt</w:t>
            </w:r>
          </w:p>
          <w:p w14:paraId="181051F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1-3 pkt, w zależności od zaplanowanych działań</w:t>
            </w:r>
          </w:p>
          <w:p w14:paraId="4524CEC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301DEA5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w:t>
            </w:r>
            <w:r w:rsidRPr="00106AD5">
              <w:rPr>
                <w:rFonts w:cstheme="minorHAnsi"/>
                <w:sz w:val="20"/>
                <w:szCs w:val="20"/>
              </w:rPr>
              <w:tab/>
              <w:t>Powiązanie zadań z grupą docelową i celem projektu. Zadania wpływają na realizację celu projektu i są zgodne z wybranym rodzajem/typem wsparcia.</w:t>
            </w:r>
          </w:p>
          <w:p w14:paraId="06B4902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580A317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5 pkt</w:t>
            </w:r>
          </w:p>
          <w:p w14:paraId="1A19205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1-4 pkt, w zależności od skali uchybień</w:t>
            </w:r>
          </w:p>
          <w:p w14:paraId="50F974B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0CFFF15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C.</w:t>
            </w:r>
            <w:r w:rsidRPr="00106AD5">
              <w:rPr>
                <w:rFonts w:cstheme="minorHAnsi"/>
                <w:sz w:val="20"/>
                <w:szCs w:val="20"/>
              </w:rPr>
              <w:tab/>
              <w:t>Zakres merytoryczny i organizacja zadań. Opisano rodzaj i charakter wsparcia.</w:t>
            </w:r>
          </w:p>
          <w:p w14:paraId="51DA746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44B0F03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Tak – 4 pkt </w:t>
            </w:r>
          </w:p>
          <w:p w14:paraId="52FCEC9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1-3 pkt, w zależności od skali uchybień</w:t>
            </w:r>
          </w:p>
          <w:p w14:paraId="4C0D189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2D74905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D.</w:t>
            </w:r>
            <w:r w:rsidRPr="00106AD5">
              <w:rPr>
                <w:rFonts w:cstheme="minorHAnsi"/>
                <w:sz w:val="20"/>
                <w:szCs w:val="20"/>
              </w:rPr>
              <w:tab/>
            </w:r>
            <w:proofErr w:type="gramStart"/>
            <w:r w:rsidRPr="00106AD5">
              <w:rPr>
                <w:rFonts w:cstheme="minorHAnsi"/>
                <w:sz w:val="20"/>
                <w:szCs w:val="20"/>
              </w:rPr>
              <w:t>Wskazano  liczbę</w:t>
            </w:r>
            <w:proofErr w:type="gramEnd"/>
            <w:r w:rsidRPr="00106AD5">
              <w:rPr>
                <w:rFonts w:cstheme="minorHAnsi"/>
                <w:sz w:val="20"/>
                <w:szCs w:val="20"/>
              </w:rPr>
              <w:t xml:space="preserve"> osób i instytucji (jeśli dotyczy), które otrzymają wsparcie.</w:t>
            </w:r>
          </w:p>
          <w:p w14:paraId="6BD1A09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640A6B9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7ECD61D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282EFF2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E.</w:t>
            </w:r>
            <w:r w:rsidRPr="00106AD5">
              <w:rPr>
                <w:rFonts w:cstheme="minorHAnsi"/>
                <w:sz w:val="20"/>
                <w:szCs w:val="20"/>
              </w:rPr>
              <w:tab/>
            </w:r>
            <w:proofErr w:type="gramStart"/>
            <w:r w:rsidRPr="00106AD5">
              <w:rPr>
                <w:rFonts w:cstheme="minorHAnsi"/>
                <w:sz w:val="20"/>
                <w:szCs w:val="20"/>
              </w:rPr>
              <w:t>Wskazano   wymiar</w:t>
            </w:r>
            <w:proofErr w:type="gramEnd"/>
            <w:r w:rsidRPr="00106AD5">
              <w:rPr>
                <w:rFonts w:cstheme="minorHAnsi"/>
                <w:sz w:val="20"/>
                <w:szCs w:val="20"/>
              </w:rPr>
              <w:t xml:space="preserve"> godzinowy poszczególnych form wsparcia lub w inny (adekwatny) sposób określono sposób ich organizacji.</w:t>
            </w:r>
          </w:p>
          <w:p w14:paraId="2DFF157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2DE76D1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Tak – 1 pkt</w:t>
            </w:r>
          </w:p>
          <w:p w14:paraId="2250022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726FC8B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F.</w:t>
            </w:r>
            <w:r w:rsidRPr="00106AD5">
              <w:rPr>
                <w:rFonts w:cstheme="minorHAnsi"/>
                <w:sz w:val="20"/>
                <w:szCs w:val="20"/>
              </w:rPr>
              <w:tab/>
              <w:t>Terminy rozpoczęcia i zakończenia zadań oraz kolejność realizacji poszczególnych form wsparcia gwarantują efektywną realizację projektu.</w:t>
            </w:r>
          </w:p>
          <w:p w14:paraId="45731A6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6BC97F4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2C24525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08775FD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G.</w:t>
            </w:r>
            <w:r w:rsidRPr="00106AD5">
              <w:rPr>
                <w:rFonts w:cstheme="minorHAnsi"/>
                <w:sz w:val="20"/>
                <w:szCs w:val="20"/>
              </w:rPr>
              <w:tab/>
              <w:t>Wskazano podmioty realizujące działania w ramach zadań, zaangażowaną kadrę, w tym wymagane kwalifikacje czy doświadczenie.</w:t>
            </w:r>
          </w:p>
          <w:p w14:paraId="66A3C61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33F25EA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74261CC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tc>
        <w:tc>
          <w:tcPr>
            <w:tcW w:w="2410" w:type="dxa"/>
          </w:tcPr>
          <w:p w14:paraId="752A347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(minimum punktowe)</w:t>
            </w:r>
          </w:p>
          <w:p w14:paraId="6F2C7C8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18B2D84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2021134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Liczba punktów możliwych do uzyskania: 0-17,</w:t>
            </w:r>
          </w:p>
          <w:p w14:paraId="2FECAC8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9</w:t>
            </w:r>
          </w:p>
        </w:tc>
        <w:tc>
          <w:tcPr>
            <w:tcW w:w="1664" w:type="dxa"/>
          </w:tcPr>
          <w:p w14:paraId="25A3CA4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rozstrzygające zgodnie z opisem w części 2 – Kryteria merytoryczne</w:t>
            </w:r>
          </w:p>
        </w:tc>
      </w:tr>
      <w:tr w:rsidR="00645876" w:rsidRPr="00106AD5" w14:paraId="39DB160D"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1E870092"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3C2D9B5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Wskaźniki realizowane w ramach projektu oraz poszczególnych kwot ryczałtowych (jeśli dotyczy) zostały zaplanowane w sposób prawidłowy.</w:t>
            </w:r>
          </w:p>
        </w:tc>
        <w:tc>
          <w:tcPr>
            <w:tcW w:w="5956" w:type="dxa"/>
          </w:tcPr>
          <w:p w14:paraId="3CACF1D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A.</w:t>
            </w:r>
            <w:r w:rsidRPr="00106AD5">
              <w:rPr>
                <w:rFonts w:cstheme="minorHAnsi"/>
                <w:sz w:val="20"/>
                <w:szCs w:val="20"/>
              </w:rPr>
              <w:tab/>
              <w:t xml:space="preserve">Projekt realizuje wskaźniki określone w regulaminie </w:t>
            </w:r>
            <w:proofErr w:type="gramStart"/>
            <w:r w:rsidRPr="00106AD5">
              <w:rPr>
                <w:rFonts w:cstheme="minorHAnsi"/>
                <w:sz w:val="20"/>
                <w:szCs w:val="20"/>
              </w:rPr>
              <w:t>wyboru  projektów</w:t>
            </w:r>
            <w:proofErr w:type="gramEnd"/>
            <w:r w:rsidRPr="00106AD5">
              <w:rPr>
                <w:rFonts w:cstheme="minorHAnsi"/>
                <w:sz w:val="20"/>
                <w:szCs w:val="20"/>
              </w:rPr>
              <w:t xml:space="preserve"> jako obowiązkowe dla danego typu projektu.</w:t>
            </w:r>
          </w:p>
          <w:p w14:paraId="51C7409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przypadku projektów rozliczanych za pomocą kwot ryczałtowych - do każdej kwoty ryczałtowej przyporządkowano minimum jeden wskaźnik.</w:t>
            </w:r>
          </w:p>
          <w:p w14:paraId="6404C4A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25F8390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3 pkt</w:t>
            </w:r>
          </w:p>
          <w:p w14:paraId="3EB12BB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1-2 pkt, w zależności od skali uchybień</w:t>
            </w:r>
          </w:p>
          <w:p w14:paraId="2DE6173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6F14903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w:t>
            </w:r>
            <w:r w:rsidRPr="00106AD5">
              <w:rPr>
                <w:rFonts w:cstheme="minorHAnsi"/>
                <w:sz w:val="20"/>
                <w:szCs w:val="20"/>
              </w:rPr>
              <w:tab/>
              <w:t>Wartości docelowe wskaźników produktu i rezultatu są adekwatne do zaplanowanych działań i wydatków w projekcie.</w:t>
            </w:r>
          </w:p>
          <w:p w14:paraId="02EE3B0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przypadku projektów rozliczanych za pomocą kwot ryczałtowych dodatkowo wartość wskaźników została prawidłowo określona dla poszczególnych kwot ryczałtowych.</w:t>
            </w:r>
          </w:p>
          <w:p w14:paraId="085BE88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48F4E44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Tak – 5 pkt</w:t>
            </w:r>
          </w:p>
          <w:p w14:paraId="75E6691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1-4 pkt, w zależności od skali uchybień</w:t>
            </w:r>
          </w:p>
          <w:p w14:paraId="2359E10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4A1AD5B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w:t>
            </w:r>
            <w:r w:rsidRPr="00106AD5">
              <w:rPr>
                <w:rFonts w:cstheme="minorHAnsi"/>
                <w:sz w:val="20"/>
                <w:szCs w:val="20"/>
              </w:rPr>
              <w:tab/>
              <w:t>Sposób oraz częstotliwość monitorowania i pomiaru wskaźników zostały opisane w sposób poprawny i zgodny z definicją wskaźników.</w:t>
            </w:r>
          </w:p>
          <w:p w14:paraId="0286615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7852255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4 pkt</w:t>
            </w:r>
          </w:p>
          <w:p w14:paraId="026F84C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Częściowo – 1-3 pkt, w zależności od skali uchybień</w:t>
            </w:r>
          </w:p>
          <w:p w14:paraId="0B458EC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tc>
        <w:tc>
          <w:tcPr>
            <w:tcW w:w="2410" w:type="dxa"/>
          </w:tcPr>
          <w:p w14:paraId="0682280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(minimum punktowe)</w:t>
            </w:r>
          </w:p>
          <w:p w14:paraId="4A4681E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0DF3598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4BBEBA0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Liczba punktów możliwych do uzyskania: 0-12, </w:t>
            </w:r>
          </w:p>
          <w:p w14:paraId="6EF48A6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7</w:t>
            </w:r>
          </w:p>
        </w:tc>
        <w:tc>
          <w:tcPr>
            <w:tcW w:w="1664" w:type="dxa"/>
          </w:tcPr>
          <w:p w14:paraId="366E205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rozstrzygające zgodnie z opisem w części 2 – Kryteria merytoryczne</w:t>
            </w:r>
          </w:p>
        </w:tc>
      </w:tr>
      <w:tr w:rsidR="00645876" w:rsidRPr="00106AD5" w14:paraId="4F3C7445"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24E9BAE7"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35B4030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Projektodawca/ partner posiada doświadczenie i potencjał pozwalające na efektywną realizację projektu.</w:t>
            </w:r>
          </w:p>
        </w:tc>
        <w:tc>
          <w:tcPr>
            <w:tcW w:w="5956" w:type="dxa"/>
          </w:tcPr>
          <w:p w14:paraId="55E474C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A.</w:t>
            </w:r>
            <w:r w:rsidRPr="00106AD5">
              <w:rPr>
                <w:rFonts w:cstheme="minorHAnsi"/>
                <w:sz w:val="20"/>
                <w:szCs w:val="20"/>
              </w:rPr>
              <w:tab/>
              <w:t>Projektodawca lub partner wykazał jakie projekty, przedsięwzięcia realizował w ramach PO, RPO lub innych programów.</w:t>
            </w:r>
          </w:p>
          <w:p w14:paraId="3861360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0462CA2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5CF19CD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Nie – 0 pkt</w:t>
            </w:r>
          </w:p>
          <w:p w14:paraId="3C1BF00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w:t>
            </w:r>
            <w:r w:rsidRPr="00106AD5">
              <w:rPr>
                <w:rFonts w:cstheme="minorHAnsi"/>
                <w:sz w:val="20"/>
                <w:szCs w:val="20"/>
              </w:rPr>
              <w:tab/>
              <w:t>Projektodawca lub partner prowadzi działalność w obszarze merytorycznym, w którym udzielane będzie wsparcie i zawarł we wniosku informacje, które to potwierdzają.</w:t>
            </w:r>
          </w:p>
          <w:p w14:paraId="16D40E4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60350D3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nieprzerwanie 1 rok lub dłużej – 3 pkt</w:t>
            </w:r>
          </w:p>
          <w:p w14:paraId="6E49CDA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Tak, </w:t>
            </w:r>
            <w:proofErr w:type="gramStart"/>
            <w:r w:rsidRPr="00106AD5">
              <w:rPr>
                <w:rFonts w:cstheme="minorHAnsi"/>
                <w:sz w:val="20"/>
                <w:szCs w:val="20"/>
              </w:rPr>
              <w:t>nie  dłużej</w:t>
            </w:r>
            <w:proofErr w:type="gramEnd"/>
            <w:r w:rsidRPr="00106AD5">
              <w:rPr>
                <w:rFonts w:cstheme="minorHAnsi"/>
                <w:sz w:val="20"/>
                <w:szCs w:val="20"/>
              </w:rPr>
              <w:t xml:space="preserve"> niż 1 rok  - 1 pkt</w:t>
            </w:r>
          </w:p>
          <w:p w14:paraId="2062659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79E126D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w:t>
            </w:r>
            <w:r w:rsidRPr="00106AD5">
              <w:rPr>
                <w:rFonts w:cstheme="minorHAnsi"/>
                <w:sz w:val="20"/>
                <w:szCs w:val="20"/>
              </w:rPr>
              <w:tab/>
              <w:t>Projektodawca lub partner posiada doświadczenie na rzecz grupy docelowej, tj. kategorii osób, do których kierowane będzie wsparcie w ramach projektu i opisał je we wniosku.</w:t>
            </w:r>
          </w:p>
          <w:p w14:paraId="4D9C6BD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04E1C74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na co dzień pracuje z minimum jedną kategorią osób, które będzie obejmował wsparciem – 3 pkt</w:t>
            </w:r>
          </w:p>
          <w:p w14:paraId="64A70D7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Tak, okresowo/sporadycznie pracował z minimum jedną kategorią osób obejmowanych wsparciem – 1 pkt</w:t>
            </w:r>
          </w:p>
          <w:p w14:paraId="77BD69A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388BCF9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D.</w:t>
            </w:r>
            <w:r w:rsidRPr="00106AD5">
              <w:rPr>
                <w:rFonts w:cstheme="minorHAnsi"/>
                <w:sz w:val="20"/>
                <w:szCs w:val="20"/>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66A7A11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47DC6D1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6E50D9F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2EC80E0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E.</w:t>
            </w:r>
            <w:r w:rsidRPr="00106AD5">
              <w:rPr>
                <w:rFonts w:cstheme="minorHAnsi"/>
                <w:sz w:val="20"/>
                <w:szCs w:val="20"/>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4BCE650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Należy przyznać punkty w zależności od spełnienia kryterium:</w:t>
            </w:r>
          </w:p>
          <w:p w14:paraId="4806928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3F2F84A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1D01DFE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F.</w:t>
            </w:r>
            <w:r w:rsidRPr="00106AD5">
              <w:rPr>
                <w:rFonts w:cstheme="minorHAnsi"/>
                <w:sz w:val="20"/>
                <w:szCs w:val="20"/>
              </w:rPr>
              <w:tab/>
              <w:t>Projektodawca lub partner posiada odpowiedni potencjał kadrowy (merytoryczny).</w:t>
            </w:r>
          </w:p>
          <w:p w14:paraId="6BF8635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3307A4B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oceniany jest potencjał projektodawcy/partnera w zależności od specyfiki i celu </w:t>
            </w:r>
            <w:proofErr w:type="gramStart"/>
            <w:r w:rsidRPr="00106AD5">
              <w:rPr>
                <w:rFonts w:cstheme="minorHAnsi"/>
                <w:sz w:val="20"/>
                <w:szCs w:val="20"/>
              </w:rPr>
              <w:t>projektu  – 1-3 pkt</w:t>
            </w:r>
            <w:proofErr w:type="gramEnd"/>
          </w:p>
          <w:p w14:paraId="474715F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Projektodawca/partner nie wskazał w opisie posiadanego potencjału kadrowego (</w:t>
            </w:r>
            <w:proofErr w:type="gramStart"/>
            <w:r w:rsidRPr="00106AD5">
              <w:rPr>
                <w:rFonts w:cstheme="minorHAnsi"/>
                <w:sz w:val="20"/>
                <w:szCs w:val="20"/>
              </w:rPr>
              <w:t>merytorycznego)  i</w:t>
            </w:r>
            <w:proofErr w:type="gramEnd"/>
            <w:r w:rsidRPr="00106AD5">
              <w:rPr>
                <w:rFonts w:cstheme="minorHAnsi"/>
                <w:sz w:val="20"/>
                <w:szCs w:val="20"/>
              </w:rPr>
              <w:t>/lub nie określił jego wkładu w realizację działań w projekcie   – 0 pkt</w:t>
            </w:r>
          </w:p>
          <w:p w14:paraId="0D22668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G.</w:t>
            </w:r>
            <w:r w:rsidRPr="00106AD5">
              <w:rPr>
                <w:rFonts w:cstheme="minorHAnsi"/>
                <w:sz w:val="20"/>
                <w:szCs w:val="20"/>
              </w:rPr>
              <w:tab/>
              <w:t>Projektodawca/partner posiada odpowiedni potencjał techniczny, w tym lokalowy, konieczny do realizacji zadań merytorycznych w projekcie.</w:t>
            </w:r>
          </w:p>
          <w:p w14:paraId="7BC3C23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1FFEF09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Projektodawca posiada zaplecze techniczne (w tym lokalowe) konieczne do realizacji projektu, zostało ono wyczerpująco opisane – 2 pkt</w:t>
            </w:r>
          </w:p>
          <w:p w14:paraId="1261335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Projektodawca częściowo posiada zaplecze techniczne, które wymaga uzupełnienia </w:t>
            </w:r>
            <w:proofErr w:type="gramStart"/>
            <w:r w:rsidRPr="00106AD5">
              <w:rPr>
                <w:rFonts w:cstheme="minorHAnsi"/>
                <w:sz w:val="20"/>
                <w:szCs w:val="20"/>
              </w:rPr>
              <w:t>ze  środków</w:t>
            </w:r>
            <w:proofErr w:type="gramEnd"/>
            <w:r w:rsidRPr="00106AD5">
              <w:rPr>
                <w:rFonts w:cstheme="minorHAnsi"/>
                <w:sz w:val="20"/>
                <w:szCs w:val="20"/>
              </w:rPr>
              <w:t xml:space="preserve"> projektu – 1 pkt</w:t>
            </w:r>
          </w:p>
          <w:p w14:paraId="35FC547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posiada – 0 pkt</w:t>
            </w:r>
          </w:p>
          <w:p w14:paraId="2C40753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H.</w:t>
            </w:r>
            <w:r w:rsidRPr="00106AD5">
              <w:rPr>
                <w:rFonts w:cstheme="minorHAnsi"/>
                <w:sz w:val="20"/>
                <w:szCs w:val="20"/>
              </w:rPr>
              <w:tab/>
              <w:t>Opisany sposób zarządzania projektem gwarantuje jego prawidłową realizację. Wskazany został podział obowiązków i zakres zadań na poszczególnych stanowiskach, wymiar zaangażowania personelu, doświadczenie kadry zarządzającej.</w:t>
            </w:r>
          </w:p>
          <w:p w14:paraId="3FDD12E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przypadku projektów partnerskich uwzględniono udział partner/ów w zarządzaniu projektem.</w:t>
            </w:r>
          </w:p>
          <w:p w14:paraId="1F2BC91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6DCD692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2 pkt</w:t>
            </w:r>
          </w:p>
          <w:p w14:paraId="7C476D5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Częściowo –  1 pkt</w:t>
            </w:r>
            <w:proofErr w:type="gramEnd"/>
          </w:p>
          <w:p w14:paraId="5B3B2FD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p w14:paraId="08A67D8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I.</w:t>
            </w:r>
            <w:r w:rsidRPr="00106AD5">
              <w:rPr>
                <w:rFonts w:cstheme="minorHAnsi"/>
                <w:sz w:val="20"/>
                <w:szCs w:val="20"/>
              </w:rPr>
              <w:tab/>
              <w:t>Opisano sposób podejmowania decyzji w ramach projektu.</w:t>
            </w:r>
          </w:p>
          <w:p w14:paraId="762B8A7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 przypadku projektów </w:t>
            </w:r>
            <w:proofErr w:type="gramStart"/>
            <w:r w:rsidRPr="00106AD5">
              <w:rPr>
                <w:rFonts w:cstheme="minorHAnsi"/>
                <w:sz w:val="20"/>
                <w:szCs w:val="20"/>
              </w:rPr>
              <w:t>partnerskich  uwzględniono</w:t>
            </w:r>
            <w:proofErr w:type="gramEnd"/>
            <w:r w:rsidRPr="00106AD5">
              <w:rPr>
                <w:rFonts w:cstheme="minorHAnsi"/>
                <w:sz w:val="20"/>
                <w:szCs w:val="20"/>
              </w:rPr>
              <w:t xml:space="preserve"> udział partner/ów w podejmowaniu decyzji dotyczących projektu.</w:t>
            </w:r>
          </w:p>
          <w:p w14:paraId="7F6D292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Należy przyznać punkty w zależności od spełnienia kryterium:</w:t>
            </w:r>
          </w:p>
          <w:p w14:paraId="19D01F6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w:t>
            </w:r>
          </w:p>
          <w:p w14:paraId="605247E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tc>
        <w:tc>
          <w:tcPr>
            <w:tcW w:w="2410" w:type="dxa"/>
          </w:tcPr>
          <w:p w14:paraId="4F9C4DD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(minimum punktowe)</w:t>
            </w:r>
          </w:p>
          <w:p w14:paraId="3A6224E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622F049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40D0F28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Liczba punktów możliwych do uzyskania: 0-17,</w:t>
            </w:r>
          </w:p>
          <w:p w14:paraId="2AF5B3D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10</w:t>
            </w:r>
          </w:p>
        </w:tc>
        <w:tc>
          <w:tcPr>
            <w:tcW w:w="1664" w:type="dxa"/>
          </w:tcPr>
          <w:p w14:paraId="2F00DD7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Kryterium rozstrzygające zgodnie z opisem w części 2 – Kryteria merytoryczne</w:t>
            </w:r>
          </w:p>
        </w:tc>
      </w:tr>
      <w:tr w:rsidR="00645876" w:rsidRPr="00106AD5" w14:paraId="4ADF7F4F"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5D455FB2"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4975075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Budżet projektu jest zgodny z zasadami kwalifikowalności wydatków.</w:t>
            </w:r>
          </w:p>
        </w:tc>
        <w:tc>
          <w:tcPr>
            <w:tcW w:w="5956" w:type="dxa"/>
          </w:tcPr>
          <w:p w14:paraId="29A70F4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ramach kryterium weryfikowane będzie czy we wniosku zidentyfikowano wydatki w całości lub w części niekwalifikowalne, w tym:</w:t>
            </w:r>
          </w:p>
          <w:p w14:paraId="0902415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wydatki zbędne, nieuzasadnione, nieracjonalne i nieadekwatne do zakresu merytorycznego projektu, w tym opisu grupy docelowej i planowanego wsparcia;</w:t>
            </w:r>
          </w:p>
          <w:p w14:paraId="36911D3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wydatki wchodzące do katalogu kosztów pośrednich, które zostały wykazane w ramach kosztów bezpośrednich;</w:t>
            </w:r>
          </w:p>
          <w:p w14:paraId="781B924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wydatki wskazane, jako niemożliwe do ponoszenia w "Wytycznych dotyczących kwalifikowalności wydatków na lata 2021-2027" oraz Regulaminie wyboru projektów;</w:t>
            </w:r>
          </w:p>
          <w:p w14:paraId="54C8E92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wydatki zawyżone w stosunku do cen rynkowych, które nie zostały właściwie uzasadnione.</w:t>
            </w:r>
          </w:p>
          <w:p w14:paraId="3AA5017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 zależności od wysokości wydatków niekwalifikowalnych zidentyfikowanych w projekcie przyznaje się </w:t>
            </w:r>
            <w:proofErr w:type="gramStart"/>
            <w:r w:rsidRPr="00106AD5">
              <w:rPr>
                <w:rFonts w:cstheme="minorHAnsi"/>
                <w:sz w:val="20"/>
                <w:szCs w:val="20"/>
              </w:rPr>
              <w:t>następującą  liczbę</w:t>
            </w:r>
            <w:proofErr w:type="gramEnd"/>
            <w:r w:rsidRPr="00106AD5">
              <w:rPr>
                <w:rFonts w:cstheme="minorHAnsi"/>
                <w:sz w:val="20"/>
                <w:szCs w:val="20"/>
              </w:rPr>
              <w:t xml:space="preserve"> punktów: </w:t>
            </w:r>
          </w:p>
          <w:p w14:paraId="67350D1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wszystkie</w:t>
            </w:r>
            <w:proofErr w:type="gramEnd"/>
            <w:r w:rsidRPr="00106AD5">
              <w:rPr>
                <w:rFonts w:cstheme="minorHAnsi"/>
                <w:sz w:val="20"/>
                <w:szCs w:val="20"/>
              </w:rPr>
              <w:t xml:space="preserve"> wydatki kwalifikowalne – 6 pkt</w:t>
            </w:r>
          </w:p>
          <w:p w14:paraId="7943F84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mniej</w:t>
            </w:r>
            <w:proofErr w:type="gramEnd"/>
            <w:r w:rsidRPr="00106AD5">
              <w:rPr>
                <w:rFonts w:cstheme="minorHAnsi"/>
                <w:sz w:val="20"/>
                <w:szCs w:val="20"/>
              </w:rPr>
              <w:t xml:space="preserve"> niż 1% wartości wydatków niekwalifikowalnych – 5 pkt</w:t>
            </w:r>
          </w:p>
          <w:p w14:paraId="3F99B71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1 % - 4,99% wartości wydatków niekwalifikowalnych - 4 pkt</w:t>
            </w:r>
          </w:p>
          <w:p w14:paraId="0711661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5% - 9,99% wartości wydatków niekwalifikowalnych - 3 pkt</w:t>
            </w:r>
          </w:p>
          <w:p w14:paraId="4186427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10% - 14,99% wartości wydatków niekwalifikowalnych - 2 pkt</w:t>
            </w:r>
          </w:p>
          <w:p w14:paraId="56AFCAD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15% - 24,99% wartości wydatków niekwalifikowalnych - 1 pkt </w:t>
            </w:r>
          </w:p>
          <w:p w14:paraId="310528C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25% wartości wydatków niekwalifikowalnych i więcej - 0 pkt </w:t>
            </w:r>
          </w:p>
          <w:p w14:paraId="2DFABE4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wartości wydatków kwalifikowalnych liczony jest od kosztów bezpośrednich.</w:t>
            </w:r>
          </w:p>
          <w:p w14:paraId="07635F8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Spełnienie kryterium:</w:t>
            </w:r>
          </w:p>
          <w:p w14:paraId="0A5553F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6 pkt</w:t>
            </w:r>
          </w:p>
          <w:p w14:paraId="0682862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Częściowo -  1-5 pkt</w:t>
            </w:r>
            <w:proofErr w:type="gramEnd"/>
          </w:p>
          <w:p w14:paraId="5861E0E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 0 pkt</w:t>
            </w:r>
          </w:p>
        </w:tc>
        <w:tc>
          <w:tcPr>
            <w:tcW w:w="2410" w:type="dxa"/>
          </w:tcPr>
          <w:p w14:paraId="3DFD1FF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(minimum punktowe)</w:t>
            </w:r>
          </w:p>
          <w:p w14:paraId="32BFDC6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0576886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2F5B810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Liczba punktów możliwych do uzyskania: 0-6, </w:t>
            </w:r>
          </w:p>
          <w:p w14:paraId="6470D5E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1</w:t>
            </w:r>
          </w:p>
        </w:tc>
        <w:tc>
          <w:tcPr>
            <w:tcW w:w="1664" w:type="dxa"/>
          </w:tcPr>
          <w:p w14:paraId="57CC121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rozstrzygające zgodnie z opisem w części 2 – Kryteria merytoryczne</w:t>
            </w:r>
          </w:p>
        </w:tc>
      </w:tr>
      <w:tr w:rsidR="00645876" w:rsidRPr="00106AD5" w14:paraId="71DA1BFA" w14:textId="77777777" w:rsidTr="00AB34A6">
        <w:tc>
          <w:tcPr>
            <w:cnfStyle w:val="001000000000" w:firstRow="0" w:lastRow="0" w:firstColumn="1" w:lastColumn="0" w:oddVBand="0" w:evenVBand="0" w:oddHBand="0" w:evenHBand="0" w:firstRowFirstColumn="0" w:firstRowLastColumn="0" w:lastRowFirstColumn="0" w:lastRowLastColumn="0"/>
            <w:tcW w:w="846" w:type="dxa"/>
          </w:tcPr>
          <w:p w14:paraId="7B23C9F2" w14:textId="77777777" w:rsidR="00645876" w:rsidRPr="00106AD5" w:rsidRDefault="00645876" w:rsidP="00AB34A6">
            <w:pPr>
              <w:pStyle w:val="Akapitzlist"/>
              <w:numPr>
                <w:ilvl w:val="0"/>
                <w:numId w:val="35"/>
              </w:numPr>
              <w:spacing w:after="0" w:line="360" w:lineRule="auto"/>
              <w:rPr>
                <w:rFonts w:cstheme="minorHAnsi"/>
                <w:b w:val="0"/>
                <w:bCs w:val="0"/>
                <w:sz w:val="20"/>
                <w:szCs w:val="20"/>
              </w:rPr>
            </w:pPr>
          </w:p>
        </w:tc>
        <w:tc>
          <w:tcPr>
            <w:tcW w:w="2549" w:type="dxa"/>
          </w:tcPr>
          <w:p w14:paraId="2707375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Budżet został sporządzony w sposób prawidłowy</w:t>
            </w:r>
          </w:p>
        </w:tc>
        <w:tc>
          <w:tcPr>
            <w:tcW w:w="5956" w:type="dxa"/>
          </w:tcPr>
          <w:p w14:paraId="5AE3945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1.We wniosku wskazano właściwy poziom i formę wkładu własnego, poziom cross-</w:t>
            </w:r>
            <w:proofErr w:type="spellStart"/>
            <w:r w:rsidRPr="00106AD5">
              <w:rPr>
                <w:rFonts w:cstheme="minorHAnsi"/>
                <w:sz w:val="20"/>
                <w:szCs w:val="20"/>
              </w:rPr>
              <w:t>financingu</w:t>
            </w:r>
            <w:proofErr w:type="spellEnd"/>
            <w:r w:rsidRPr="00106AD5">
              <w:rPr>
                <w:rFonts w:cstheme="minorHAnsi"/>
                <w:sz w:val="20"/>
                <w:szCs w:val="20"/>
              </w:rPr>
              <w:t xml:space="preserve"> oraz kosztów pośrednich;</w:t>
            </w:r>
          </w:p>
          <w:p w14:paraId="67BFD31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2.We wniosku wskazano uzasadnienia wydatków w ramach kategorii limitowanych (w tym cross-</w:t>
            </w:r>
            <w:proofErr w:type="spellStart"/>
            <w:r w:rsidRPr="00106AD5">
              <w:rPr>
                <w:rFonts w:cstheme="minorHAnsi"/>
                <w:sz w:val="20"/>
                <w:szCs w:val="20"/>
              </w:rPr>
              <w:t>financing</w:t>
            </w:r>
            <w:proofErr w:type="spellEnd"/>
            <w:r w:rsidRPr="00106AD5">
              <w:rPr>
                <w:rFonts w:cstheme="minorHAnsi"/>
                <w:sz w:val="20"/>
                <w:szCs w:val="20"/>
              </w:rPr>
              <w:t>);</w:t>
            </w:r>
          </w:p>
          <w:p w14:paraId="4511ACE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3.Wydatki przedstawiono w sposób umożliwiający obiektywną ocenę wartości jednostkowych;</w:t>
            </w:r>
          </w:p>
          <w:p w14:paraId="5223502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4.We wniosku wskazano formę zaangażowania i szacunkowy wymiar czasu pracy personelu i kadry niezbędnej do realizacji zadań merytorycznych (etat/liczba godzin);</w:t>
            </w:r>
          </w:p>
          <w:p w14:paraId="2FC66BB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5.Budżet jest poprawny </w:t>
            </w:r>
            <w:proofErr w:type="gramStart"/>
            <w:r w:rsidRPr="00106AD5">
              <w:rPr>
                <w:rFonts w:cstheme="minorHAnsi"/>
                <w:sz w:val="20"/>
                <w:szCs w:val="20"/>
              </w:rPr>
              <w:t>technicznie,  nie</w:t>
            </w:r>
            <w:proofErr w:type="gramEnd"/>
            <w:r w:rsidRPr="00106AD5">
              <w:rPr>
                <w:rFonts w:cstheme="minorHAnsi"/>
                <w:sz w:val="20"/>
                <w:szCs w:val="20"/>
              </w:rPr>
              <w:t xml:space="preserve"> zawiera żadnych uchybień, nieścisłości, błędów w konstrukcji.</w:t>
            </w:r>
          </w:p>
          <w:p w14:paraId="6A1E2D6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Tak - 1 pkt (wszystkie wskazane wyżej warunki zostały spełnione)</w:t>
            </w:r>
          </w:p>
          <w:p w14:paraId="22BFD86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Nie - 0 </w:t>
            </w:r>
            <w:proofErr w:type="gramStart"/>
            <w:r w:rsidRPr="00106AD5">
              <w:rPr>
                <w:rFonts w:cstheme="minorHAnsi"/>
                <w:sz w:val="20"/>
                <w:szCs w:val="20"/>
              </w:rPr>
              <w:t>pkt   (nie</w:t>
            </w:r>
            <w:proofErr w:type="gramEnd"/>
            <w:r w:rsidRPr="00106AD5">
              <w:rPr>
                <w:rFonts w:cstheme="minorHAnsi"/>
                <w:sz w:val="20"/>
                <w:szCs w:val="20"/>
              </w:rPr>
              <w:t xml:space="preserve"> jeżeli którykolwiek z wymienionych powyżej warunków nie został spełniony)</w:t>
            </w:r>
          </w:p>
        </w:tc>
        <w:tc>
          <w:tcPr>
            <w:tcW w:w="2410" w:type="dxa"/>
          </w:tcPr>
          <w:p w14:paraId="34DDAC0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NIE</w:t>
            </w:r>
          </w:p>
          <w:p w14:paraId="371E574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1701" w:type="dxa"/>
          </w:tcPr>
          <w:p w14:paraId="2205F4A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merytoryczne punktowe</w:t>
            </w:r>
          </w:p>
          <w:p w14:paraId="5986E88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Liczba punktów możliwych do uzyskania: 0-1, </w:t>
            </w:r>
          </w:p>
          <w:p w14:paraId="27928E2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Minimum punktowe: BRAK</w:t>
            </w:r>
          </w:p>
        </w:tc>
        <w:tc>
          <w:tcPr>
            <w:tcW w:w="1664" w:type="dxa"/>
          </w:tcPr>
          <w:p w14:paraId="3C64609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bl>
    <w:p w14:paraId="57703C95" w14:textId="77777777" w:rsidR="00645876" w:rsidRPr="00106AD5" w:rsidRDefault="00645876" w:rsidP="00645876">
      <w:pPr>
        <w:spacing w:line="360" w:lineRule="auto"/>
        <w:rPr>
          <w:rFonts w:asciiTheme="minorHAnsi" w:hAnsiTheme="minorHAnsi" w:cstheme="minorHAnsi"/>
          <w:sz w:val="20"/>
          <w:szCs w:val="20"/>
        </w:rPr>
      </w:pPr>
    </w:p>
    <w:p w14:paraId="07D0F63A" w14:textId="77777777" w:rsidR="00645876" w:rsidRPr="00106AD5" w:rsidRDefault="00645876" w:rsidP="00645876">
      <w:pPr>
        <w:pStyle w:val="Nagwek2"/>
        <w:rPr>
          <w:rFonts w:asciiTheme="minorHAnsi" w:hAnsiTheme="minorHAnsi" w:cstheme="minorHAnsi"/>
          <w:b/>
          <w:color w:val="000000" w:themeColor="text1"/>
          <w:sz w:val="20"/>
          <w:szCs w:val="20"/>
        </w:rPr>
      </w:pPr>
      <w:r w:rsidRPr="00106AD5">
        <w:rPr>
          <w:rFonts w:asciiTheme="minorHAnsi" w:hAnsiTheme="minorHAnsi" w:cstheme="minorHAnsi"/>
          <w:b/>
          <w:color w:val="000000" w:themeColor="text1"/>
          <w:sz w:val="20"/>
          <w:szCs w:val="20"/>
        </w:rPr>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85"/>
        <w:gridCol w:w="2660"/>
        <w:gridCol w:w="5619"/>
        <w:gridCol w:w="2501"/>
        <w:gridCol w:w="2434"/>
        <w:gridCol w:w="1227"/>
      </w:tblGrid>
      <w:tr w:rsidR="00645876" w:rsidRPr="00106AD5" w14:paraId="0CC947F8" w14:textId="77777777" w:rsidTr="00AB34A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7682B73B" w14:textId="77777777" w:rsidR="00645876" w:rsidRPr="00106AD5" w:rsidRDefault="00645876" w:rsidP="00AB34A6">
            <w:pPr>
              <w:spacing w:line="360" w:lineRule="auto"/>
              <w:jc w:val="center"/>
              <w:rPr>
                <w:rFonts w:cstheme="minorHAnsi"/>
                <w:sz w:val="20"/>
                <w:szCs w:val="20"/>
              </w:rPr>
            </w:pPr>
            <w:r w:rsidRPr="00106AD5">
              <w:rPr>
                <w:rFonts w:cstheme="minorHAnsi"/>
                <w:sz w:val="20"/>
                <w:szCs w:val="20"/>
              </w:rPr>
              <w:t>L.</w:t>
            </w:r>
            <w:proofErr w:type="gramStart"/>
            <w:r w:rsidRPr="00106AD5">
              <w:rPr>
                <w:rFonts w:cstheme="minorHAnsi"/>
                <w:sz w:val="20"/>
                <w:szCs w:val="20"/>
              </w:rPr>
              <w:t>p</w:t>
            </w:r>
            <w:proofErr w:type="gramEnd"/>
            <w:r w:rsidRPr="00106AD5">
              <w:rPr>
                <w:rFonts w:cstheme="minorHAnsi"/>
                <w:sz w:val="20"/>
                <w:szCs w:val="20"/>
              </w:rPr>
              <w:t>.</w:t>
            </w:r>
          </w:p>
        </w:tc>
        <w:tc>
          <w:tcPr>
            <w:tcW w:w="2684" w:type="dxa"/>
            <w:shd w:val="clear" w:color="auto" w:fill="F2F2F2" w:themeFill="background1" w:themeFillShade="F2"/>
            <w:vAlign w:val="center"/>
          </w:tcPr>
          <w:p w14:paraId="0FBC3A10"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Nazwa kryterium</w:t>
            </w:r>
          </w:p>
        </w:tc>
        <w:tc>
          <w:tcPr>
            <w:tcW w:w="5783" w:type="dxa"/>
            <w:shd w:val="clear" w:color="auto" w:fill="F2F2F2" w:themeFill="background1" w:themeFillShade="F2"/>
            <w:vAlign w:val="center"/>
          </w:tcPr>
          <w:p w14:paraId="430C3361"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Definicja kryterium</w:t>
            </w:r>
          </w:p>
        </w:tc>
        <w:tc>
          <w:tcPr>
            <w:tcW w:w="2522" w:type="dxa"/>
            <w:shd w:val="clear" w:color="auto" w:fill="F2F2F2" w:themeFill="background1" w:themeFillShade="F2"/>
            <w:vAlign w:val="center"/>
          </w:tcPr>
          <w:p w14:paraId="461BF996"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Czy spełnienie kryterium jest konieczne do przyznania dofinansowania?*</w:t>
            </w:r>
          </w:p>
        </w:tc>
        <w:tc>
          <w:tcPr>
            <w:tcW w:w="2212" w:type="dxa"/>
            <w:shd w:val="clear" w:color="auto" w:fill="F2F2F2" w:themeFill="background1" w:themeFillShade="F2"/>
            <w:vAlign w:val="center"/>
          </w:tcPr>
          <w:p w14:paraId="3A42D82B"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Sposób oceny kryterium*</w:t>
            </w:r>
          </w:p>
        </w:tc>
        <w:tc>
          <w:tcPr>
            <w:tcW w:w="1231" w:type="dxa"/>
            <w:shd w:val="clear" w:color="auto" w:fill="F2F2F2" w:themeFill="background1" w:themeFillShade="F2"/>
            <w:vAlign w:val="center"/>
          </w:tcPr>
          <w:p w14:paraId="316BB9F2" w14:textId="77777777" w:rsidR="00645876" w:rsidRPr="00106AD5" w:rsidRDefault="00645876" w:rsidP="00AB34A6">
            <w:pPr>
              <w:spacing w:line="360" w:lineRule="auto"/>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Szczególne znaczenie kryterium*</w:t>
            </w:r>
          </w:p>
        </w:tc>
      </w:tr>
      <w:tr w:rsidR="00645876" w:rsidRPr="00106AD5" w14:paraId="492BEC9D" w14:textId="77777777" w:rsidTr="00AB34A6">
        <w:tc>
          <w:tcPr>
            <w:cnfStyle w:val="001000000000" w:firstRow="0" w:lastRow="0" w:firstColumn="1" w:lastColumn="0" w:oddVBand="0" w:evenVBand="0" w:oddHBand="0" w:evenHBand="0" w:firstRowFirstColumn="0" w:firstRowLastColumn="0" w:lastRowFirstColumn="0" w:lastRowLastColumn="0"/>
            <w:tcW w:w="694" w:type="dxa"/>
          </w:tcPr>
          <w:p w14:paraId="20DA9A69" w14:textId="77777777" w:rsidR="00645876" w:rsidRPr="00106AD5" w:rsidRDefault="00645876" w:rsidP="00645876">
            <w:pPr>
              <w:pStyle w:val="Akapitzlist"/>
              <w:numPr>
                <w:ilvl w:val="0"/>
                <w:numId w:val="36"/>
              </w:numPr>
              <w:spacing w:after="0" w:line="360" w:lineRule="auto"/>
              <w:rPr>
                <w:rFonts w:cstheme="minorHAnsi"/>
                <w:sz w:val="20"/>
                <w:szCs w:val="20"/>
              </w:rPr>
            </w:pPr>
          </w:p>
        </w:tc>
        <w:tc>
          <w:tcPr>
            <w:tcW w:w="2684" w:type="dxa"/>
          </w:tcPr>
          <w:p w14:paraId="7D62732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Projekt będzie miał pozytywny wpływ na realizację zasady równości szans i niedyskryminacji, w tym dostępności dla osób z niepełnosprawnościami</w:t>
            </w:r>
          </w:p>
        </w:tc>
        <w:tc>
          <w:tcPr>
            <w:tcW w:w="5783" w:type="dxa"/>
          </w:tcPr>
          <w:p w14:paraId="44E8842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w:t>
            </w:r>
            <w:r w:rsidRPr="00106AD5">
              <w:rPr>
                <w:rFonts w:cstheme="minorHAnsi"/>
                <w:sz w:val="20"/>
                <w:szCs w:val="20"/>
              </w:rPr>
              <w:lastRenderedPageBreak/>
              <w:t>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2723602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Przy konstrukcji założeń projektu należy uwzględnić uniwersalne </w:t>
            </w:r>
            <w:proofErr w:type="gramStart"/>
            <w:r w:rsidRPr="00106AD5">
              <w:rPr>
                <w:rFonts w:cstheme="minorHAnsi"/>
                <w:sz w:val="20"/>
                <w:szCs w:val="20"/>
              </w:rPr>
              <w:t>projektowanie  (np</w:t>
            </w:r>
            <w:proofErr w:type="gramEnd"/>
            <w:r w:rsidRPr="00106AD5">
              <w:rPr>
                <w:rFonts w:cstheme="minorHAnsi"/>
                <w:sz w:val="20"/>
                <w:szCs w:val="20"/>
              </w:rPr>
              <w:t>. poprzez standardy dostępności) lub, jeśli to niemożliwe – racjonalne usprawnienie (oba zdefiniowanie w ww. Wytycznych).</w:t>
            </w:r>
          </w:p>
          <w:p w14:paraId="132BAB2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0D51D6D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 przypadku projektów, w których występował będzie produkt neutralny pod względem zasady równości szans i niedyskryminacji, zasada niedyskryminacji zostanie zapewniona na poziomie zarządzania projektem i dostępności cyfrowej </w:t>
            </w:r>
            <w:r w:rsidRPr="00106AD5">
              <w:rPr>
                <w:rFonts w:cstheme="minorHAnsi"/>
                <w:sz w:val="20"/>
                <w:szCs w:val="20"/>
              </w:rPr>
              <w:lastRenderedPageBreak/>
              <w:t xml:space="preserve">dokumentacji projektowej publikowanej na stronach zgodnych z WCAG 2.1, </w:t>
            </w:r>
            <w:proofErr w:type="gramStart"/>
            <w:r w:rsidRPr="00106AD5">
              <w:rPr>
                <w:rFonts w:cstheme="minorHAnsi"/>
                <w:sz w:val="20"/>
                <w:szCs w:val="20"/>
              </w:rPr>
              <w:t>nawet</w:t>
            </w:r>
            <w:proofErr w:type="gramEnd"/>
            <w:r w:rsidRPr="00106AD5">
              <w:rPr>
                <w:rFonts w:cstheme="minorHAnsi"/>
                <w:sz w:val="20"/>
                <w:szCs w:val="20"/>
              </w:rPr>
              <w:t xml:space="preserve"> w przypadku braku kwalifikowalności takich wydatków w projekcie.</w:t>
            </w:r>
          </w:p>
          <w:p w14:paraId="17AC415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14:paraId="465264E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TAK</w:t>
            </w:r>
          </w:p>
          <w:p w14:paraId="61F6507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obligatoryjne – spełnienie</w:t>
            </w:r>
          </w:p>
          <w:p w14:paraId="41795E1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kryterium</w:t>
            </w:r>
            <w:proofErr w:type="gramEnd"/>
            <w:r w:rsidRPr="00106AD5">
              <w:rPr>
                <w:rFonts w:cstheme="minorHAnsi"/>
                <w:sz w:val="20"/>
                <w:szCs w:val="20"/>
              </w:rPr>
              <w:t xml:space="preserve"> jest niezbędne do przyznania</w:t>
            </w:r>
          </w:p>
          <w:p w14:paraId="681C4E8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lastRenderedPageBreak/>
              <w:t>dofinansowania</w:t>
            </w:r>
            <w:proofErr w:type="gramEnd"/>
            <w:r w:rsidRPr="00106AD5">
              <w:rPr>
                <w:rFonts w:cstheme="minorHAnsi"/>
                <w:sz w:val="20"/>
                <w:szCs w:val="20"/>
              </w:rPr>
              <w:t>.</w:t>
            </w:r>
          </w:p>
          <w:p w14:paraId="20FE9D7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Wnioskodawca ma</w:t>
            </w:r>
          </w:p>
          <w:p w14:paraId="62ECA09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możliwość</w:t>
            </w:r>
            <w:proofErr w:type="gramEnd"/>
          </w:p>
          <w:p w14:paraId="2AD8EAE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uzupełnienia</w:t>
            </w:r>
            <w:proofErr w:type="gramEnd"/>
            <w:r w:rsidRPr="00106AD5">
              <w:rPr>
                <w:rFonts w:cstheme="minorHAnsi"/>
                <w:sz w:val="20"/>
                <w:szCs w:val="20"/>
              </w:rPr>
              <w:t>/poprawy</w:t>
            </w:r>
          </w:p>
          <w:p w14:paraId="5EB8DFB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projektu</w:t>
            </w:r>
            <w:proofErr w:type="gramEnd"/>
            <w:r w:rsidRPr="00106AD5">
              <w:rPr>
                <w:rFonts w:cstheme="minorHAnsi"/>
                <w:sz w:val="20"/>
                <w:szCs w:val="20"/>
              </w:rPr>
              <w:t xml:space="preserve"> w zakresie</w:t>
            </w:r>
          </w:p>
          <w:p w14:paraId="756C092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koniecznym</w:t>
            </w:r>
            <w:proofErr w:type="gramEnd"/>
            <w:r w:rsidRPr="00106AD5">
              <w:rPr>
                <w:rFonts w:cstheme="minorHAnsi"/>
                <w:sz w:val="20"/>
                <w:szCs w:val="20"/>
              </w:rPr>
              <w:t xml:space="preserve"> do oceny spełnienia kryterium.</w:t>
            </w:r>
          </w:p>
        </w:tc>
        <w:tc>
          <w:tcPr>
            <w:tcW w:w="2212" w:type="dxa"/>
          </w:tcPr>
          <w:p w14:paraId="4CA7556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Kryterium zerojedynkowe.</w:t>
            </w:r>
          </w:p>
          <w:p w14:paraId="4A83908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Ocena spełnienia kryterium będzie</w:t>
            </w:r>
          </w:p>
          <w:p w14:paraId="344B810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polegała</w:t>
            </w:r>
            <w:proofErr w:type="gramEnd"/>
            <w:r w:rsidRPr="00106AD5">
              <w:rPr>
                <w:rFonts w:cstheme="minorHAnsi"/>
                <w:sz w:val="20"/>
                <w:szCs w:val="20"/>
              </w:rPr>
              <w:t xml:space="preserve"> na przyznaniu wartości</w:t>
            </w:r>
          </w:p>
          <w:p w14:paraId="4FA1AD0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lastRenderedPageBreak/>
              <w:t>logicznych</w:t>
            </w:r>
            <w:proofErr w:type="gramEnd"/>
            <w:r w:rsidRPr="00106AD5">
              <w:rPr>
                <w:rFonts w:cstheme="minorHAnsi"/>
                <w:sz w:val="20"/>
                <w:szCs w:val="20"/>
              </w:rPr>
              <w:t>:</w:t>
            </w:r>
          </w:p>
          <w:p w14:paraId="0878BED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„TAK”</w:t>
            </w:r>
          </w:p>
          <w:p w14:paraId="1B3D0B6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„NIE– do</w:t>
            </w:r>
          </w:p>
          <w:p w14:paraId="0FEB401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uzupełnienia</w:t>
            </w:r>
            <w:proofErr w:type="gramEnd"/>
            <w:r w:rsidRPr="00106AD5">
              <w:rPr>
                <w:rFonts w:cstheme="minorHAnsi"/>
                <w:sz w:val="20"/>
                <w:szCs w:val="20"/>
              </w:rPr>
              <w:t>/poprawy” „NIE”</w:t>
            </w:r>
          </w:p>
        </w:tc>
        <w:tc>
          <w:tcPr>
            <w:tcW w:w="1231" w:type="dxa"/>
          </w:tcPr>
          <w:p w14:paraId="4F068BB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Nie dotyczy</w:t>
            </w:r>
          </w:p>
        </w:tc>
      </w:tr>
      <w:tr w:rsidR="00645876" w:rsidRPr="00106AD5" w14:paraId="0C65D8C7" w14:textId="77777777" w:rsidTr="00AB34A6">
        <w:tc>
          <w:tcPr>
            <w:cnfStyle w:val="001000000000" w:firstRow="0" w:lastRow="0" w:firstColumn="1" w:lastColumn="0" w:oddVBand="0" w:evenVBand="0" w:oddHBand="0" w:evenHBand="0" w:firstRowFirstColumn="0" w:firstRowLastColumn="0" w:lastRowFirstColumn="0" w:lastRowLastColumn="0"/>
            <w:tcW w:w="694" w:type="dxa"/>
          </w:tcPr>
          <w:p w14:paraId="35210ECA" w14:textId="77777777" w:rsidR="00645876" w:rsidRPr="00106AD5" w:rsidRDefault="00645876" w:rsidP="00645876">
            <w:pPr>
              <w:pStyle w:val="Akapitzlist"/>
              <w:numPr>
                <w:ilvl w:val="0"/>
                <w:numId w:val="36"/>
              </w:numPr>
              <w:spacing w:after="0" w:line="360" w:lineRule="auto"/>
              <w:rPr>
                <w:rFonts w:cstheme="minorHAnsi"/>
                <w:sz w:val="20"/>
                <w:szCs w:val="20"/>
              </w:rPr>
            </w:pPr>
          </w:p>
        </w:tc>
        <w:tc>
          <w:tcPr>
            <w:tcW w:w="2684" w:type="dxa"/>
          </w:tcPr>
          <w:p w14:paraId="5041275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Projekt jest zgodny ze standardem minimum realizacji zasady równości kobiet </w:t>
            </w:r>
            <w:r w:rsidRPr="00106AD5">
              <w:rPr>
                <w:rFonts w:cstheme="minorHAnsi"/>
                <w:sz w:val="20"/>
                <w:szCs w:val="20"/>
              </w:rPr>
              <w:br/>
              <w:t>i mężczyzn.</w:t>
            </w:r>
          </w:p>
        </w:tc>
        <w:tc>
          <w:tcPr>
            <w:tcW w:w="5783" w:type="dxa"/>
          </w:tcPr>
          <w:p w14:paraId="6E8FD54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Weryfikowana będzie zgodność z zasadą równości kobiet i mężczyzn na podstawie standardu minimum stanowiącym załącznik do Wytycznych dotyczących realizacji zasad równościowych w ramach funduszy unijnych na lata 2021-2027.</w:t>
            </w:r>
          </w:p>
          <w:p w14:paraId="1EF6E5DB"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Style w:val="normaltextrun"/>
                <w:rFonts w:cstheme="minorHAnsi"/>
                <w:sz w:val="20"/>
                <w:szCs w:val="20"/>
              </w:rPr>
            </w:pPr>
            <w:r w:rsidRPr="00106AD5">
              <w:rPr>
                <w:rFonts w:cstheme="minorHAnsi"/>
                <w:sz w:val="20"/>
                <w:szCs w:val="20"/>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00DCD83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lastRenderedPageBreak/>
              <w:t>Kryterium zostanie zweryfikowane na podstawie zapisów we wniosku o dofinansowanie projektu, zwłaszcza zapisów z części dot. realizacji zasad horyzontalnych.</w:t>
            </w:r>
          </w:p>
        </w:tc>
        <w:tc>
          <w:tcPr>
            <w:tcW w:w="2522" w:type="dxa"/>
          </w:tcPr>
          <w:p w14:paraId="335F0DF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 xml:space="preserve">TAK </w:t>
            </w:r>
          </w:p>
          <w:p w14:paraId="60A7BD1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Kryterium obligatoryjne – spełnienie</w:t>
            </w:r>
          </w:p>
          <w:p w14:paraId="1E0DB9B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kryterium</w:t>
            </w:r>
            <w:proofErr w:type="gramEnd"/>
            <w:r w:rsidRPr="00106AD5">
              <w:rPr>
                <w:rFonts w:cstheme="minorHAnsi"/>
                <w:sz w:val="20"/>
                <w:szCs w:val="20"/>
              </w:rPr>
              <w:t xml:space="preserve"> jest niezbędne do przyznania</w:t>
            </w:r>
          </w:p>
          <w:p w14:paraId="0F9B676C"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dofinansowania</w:t>
            </w:r>
            <w:proofErr w:type="gramEnd"/>
            <w:r w:rsidRPr="00106AD5">
              <w:rPr>
                <w:rFonts w:cstheme="minorHAnsi"/>
                <w:sz w:val="20"/>
                <w:szCs w:val="20"/>
              </w:rPr>
              <w:t>.</w:t>
            </w:r>
          </w:p>
          <w:p w14:paraId="57DB52F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Wnioskodawca ma</w:t>
            </w:r>
          </w:p>
          <w:p w14:paraId="140A47B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możliwość</w:t>
            </w:r>
            <w:proofErr w:type="gramEnd"/>
          </w:p>
          <w:p w14:paraId="696EE31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uzupełnienia</w:t>
            </w:r>
            <w:proofErr w:type="gramEnd"/>
            <w:r w:rsidRPr="00106AD5">
              <w:rPr>
                <w:rFonts w:cstheme="minorHAnsi"/>
                <w:sz w:val="20"/>
                <w:szCs w:val="20"/>
              </w:rPr>
              <w:t>/poprawy</w:t>
            </w:r>
          </w:p>
          <w:p w14:paraId="5E0BDE5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lastRenderedPageBreak/>
              <w:t>projektu</w:t>
            </w:r>
            <w:proofErr w:type="gramEnd"/>
            <w:r w:rsidRPr="00106AD5">
              <w:rPr>
                <w:rFonts w:cstheme="minorHAnsi"/>
                <w:sz w:val="20"/>
                <w:szCs w:val="20"/>
              </w:rPr>
              <w:t xml:space="preserve"> w zakresie</w:t>
            </w:r>
          </w:p>
          <w:p w14:paraId="085DDE1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koniecznym</w:t>
            </w:r>
            <w:proofErr w:type="gramEnd"/>
            <w:r w:rsidRPr="00106AD5">
              <w:rPr>
                <w:rFonts w:cstheme="minorHAnsi"/>
                <w:sz w:val="20"/>
                <w:szCs w:val="20"/>
              </w:rPr>
              <w:t xml:space="preserve"> do oceny spełnienia kryterium.</w:t>
            </w:r>
          </w:p>
        </w:tc>
        <w:tc>
          <w:tcPr>
            <w:tcW w:w="2212" w:type="dxa"/>
          </w:tcPr>
          <w:p w14:paraId="141ED9F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Kryterium zerojedynkowe.</w:t>
            </w:r>
          </w:p>
          <w:p w14:paraId="7E9C09D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Ocena spełnienia kryterium będzie</w:t>
            </w:r>
          </w:p>
          <w:p w14:paraId="4331FFF4"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polegała</w:t>
            </w:r>
            <w:proofErr w:type="gramEnd"/>
            <w:r w:rsidRPr="00106AD5">
              <w:rPr>
                <w:rFonts w:cstheme="minorHAnsi"/>
                <w:sz w:val="20"/>
                <w:szCs w:val="20"/>
              </w:rPr>
              <w:t xml:space="preserve"> na przyznaniu wartości</w:t>
            </w:r>
          </w:p>
          <w:p w14:paraId="703509E1"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logicznych</w:t>
            </w:r>
            <w:proofErr w:type="gramEnd"/>
            <w:r w:rsidRPr="00106AD5">
              <w:rPr>
                <w:rFonts w:cstheme="minorHAnsi"/>
                <w:sz w:val="20"/>
                <w:szCs w:val="20"/>
              </w:rPr>
              <w:t>:</w:t>
            </w:r>
          </w:p>
          <w:p w14:paraId="3DC8FF9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„TAK”</w:t>
            </w:r>
          </w:p>
          <w:p w14:paraId="630116D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 „NIE– do</w:t>
            </w:r>
          </w:p>
          <w:p w14:paraId="3BD64D03"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proofErr w:type="gramStart"/>
            <w:r w:rsidRPr="00106AD5">
              <w:rPr>
                <w:rFonts w:cstheme="minorHAnsi"/>
                <w:sz w:val="20"/>
                <w:szCs w:val="20"/>
              </w:rPr>
              <w:t>uzupełnienia</w:t>
            </w:r>
            <w:proofErr w:type="gramEnd"/>
            <w:r w:rsidRPr="00106AD5">
              <w:rPr>
                <w:rFonts w:cstheme="minorHAnsi"/>
                <w:sz w:val="20"/>
                <w:szCs w:val="20"/>
              </w:rPr>
              <w:t>/poprawy” „NIE”</w:t>
            </w:r>
          </w:p>
        </w:tc>
        <w:tc>
          <w:tcPr>
            <w:tcW w:w="1231" w:type="dxa"/>
          </w:tcPr>
          <w:p w14:paraId="27553F30"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235E2E45" w14:textId="77777777" w:rsidTr="00AB34A6">
        <w:tc>
          <w:tcPr>
            <w:cnfStyle w:val="001000000000" w:firstRow="0" w:lastRow="0" w:firstColumn="1" w:lastColumn="0" w:oddVBand="0" w:evenVBand="0" w:oddHBand="0" w:evenHBand="0" w:firstRowFirstColumn="0" w:firstRowLastColumn="0" w:lastRowFirstColumn="0" w:lastRowLastColumn="0"/>
            <w:tcW w:w="694" w:type="dxa"/>
          </w:tcPr>
          <w:p w14:paraId="3A39F095" w14:textId="77777777" w:rsidR="00645876" w:rsidRPr="00106AD5" w:rsidRDefault="00645876" w:rsidP="00645876">
            <w:pPr>
              <w:pStyle w:val="Akapitzlist"/>
              <w:numPr>
                <w:ilvl w:val="0"/>
                <w:numId w:val="36"/>
              </w:numPr>
              <w:spacing w:after="0" w:line="360" w:lineRule="auto"/>
              <w:rPr>
                <w:rFonts w:cstheme="minorHAnsi"/>
                <w:sz w:val="20"/>
                <w:szCs w:val="20"/>
              </w:rPr>
            </w:pPr>
          </w:p>
        </w:tc>
        <w:tc>
          <w:tcPr>
            <w:tcW w:w="2684" w:type="dxa"/>
          </w:tcPr>
          <w:p w14:paraId="5BCF5700"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 xml:space="preserve">Projekt jest zgodny z Kartą Praw Podstawowych Unii Europejskiej z dnia 26 października 2012 r. (Dz. Urz. UE C 326 z 26.10.2012, </w:t>
            </w:r>
            <w:proofErr w:type="gramStart"/>
            <w:r w:rsidRPr="00106AD5">
              <w:rPr>
                <w:rStyle w:val="normaltextrun"/>
                <w:rFonts w:asciiTheme="minorHAnsi" w:hAnsiTheme="minorHAnsi" w:cstheme="minorHAnsi"/>
                <w:sz w:val="20"/>
                <w:szCs w:val="20"/>
              </w:rPr>
              <w:t>str</w:t>
            </w:r>
            <w:proofErr w:type="gramEnd"/>
            <w:r w:rsidRPr="00106AD5">
              <w:rPr>
                <w:rStyle w:val="normaltextrun"/>
                <w:rFonts w:asciiTheme="minorHAnsi" w:hAnsiTheme="minorHAnsi" w:cstheme="minorHAnsi"/>
                <w:sz w:val="20"/>
                <w:szCs w:val="20"/>
              </w:rPr>
              <w:t>. 391), w</w:t>
            </w:r>
            <w:r w:rsidRPr="00106AD5">
              <w:rPr>
                <w:rStyle w:val="scxw191472191"/>
                <w:rFonts w:asciiTheme="minorHAnsi" w:hAnsiTheme="minorHAnsi" w:cstheme="minorHAnsi"/>
                <w:sz w:val="20"/>
                <w:szCs w:val="20"/>
              </w:rPr>
              <w:t> </w:t>
            </w:r>
            <w:r w:rsidRPr="00106AD5">
              <w:rPr>
                <w:rStyle w:val="normaltextrun"/>
                <w:rFonts w:asciiTheme="minorHAnsi" w:hAnsiTheme="minorHAnsi" w:cstheme="minorHAnsi"/>
                <w:sz w:val="20"/>
                <w:szCs w:val="20"/>
              </w:rPr>
              <w:t>zakresie odnoszącym się do sposobu realizacji, zakresu projektu i wnioskodawcy.</w:t>
            </w:r>
          </w:p>
        </w:tc>
        <w:tc>
          <w:tcPr>
            <w:tcW w:w="5783" w:type="dxa"/>
          </w:tcPr>
          <w:p w14:paraId="3C4970CB"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106AD5">
              <w:rPr>
                <w:rStyle w:val="eop"/>
                <w:rFonts w:asciiTheme="minorHAnsi" w:hAnsiTheme="minorHAnsi" w:cstheme="minorHAnsi"/>
                <w:sz w:val="20"/>
                <w:szCs w:val="20"/>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6878F4C2"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eop"/>
                <w:rFonts w:asciiTheme="minorHAnsi" w:hAnsiTheme="minorHAnsi" w:cstheme="minorHAnsi"/>
                <w:sz w:val="20"/>
                <w:szCs w:val="20"/>
              </w:rPr>
            </w:pPr>
            <w:r w:rsidRPr="00106AD5">
              <w:rPr>
                <w:rStyle w:val="eop"/>
                <w:rFonts w:asciiTheme="minorHAnsi" w:hAnsiTheme="minorHAnsi" w:cstheme="minorHAnsi"/>
                <w:sz w:val="20"/>
                <w:szCs w:val="20"/>
              </w:rPr>
              <w:t xml:space="preserve">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w:t>
            </w:r>
            <w:r w:rsidRPr="00106AD5">
              <w:rPr>
                <w:rStyle w:val="eop"/>
                <w:rFonts w:asciiTheme="minorHAnsi" w:hAnsiTheme="minorHAnsi" w:cstheme="minorHAnsi"/>
                <w:sz w:val="20"/>
                <w:szCs w:val="20"/>
              </w:rPr>
              <w:lastRenderedPageBreak/>
              <w:t xml:space="preserve">podpisywania umowy o dofinansowanie), że również do tej pory nie podjął jakichkolwiek działań dyskryminujących / uchwał, sprzecznych z zasadami, o których mowa w art. 9 ust. 3 rozporządzenia nr 2021/1060, </w:t>
            </w:r>
            <w:proofErr w:type="gramStart"/>
            <w:r w:rsidRPr="00106AD5">
              <w:rPr>
                <w:rStyle w:val="eop"/>
                <w:rFonts w:asciiTheme="minorHAnsi" w:hAnsiTheme="minorHAnsi" w:cstheme="minorHAnsi"/>
                <w:sz w:val="20"/>
                <w:szCs w:val="20"/>
              </w:rPr>
              <w:t>nie opublikowane</w:t>
            </w:r>
            <w:proofErr w:type="gramEnd"/>
            <w:r w:rsidRPr="00106AD5">
              <w:rPr>
                <w:rStyle w:val="eop"/>
                <w:rFonts w:asciiTheme="minorHAnsi" w:hAnsiTheme="minorHAnsi" w:cstheme="minorHAnsi"/>
                <w:sz w:val="20"/>
                <w:szCs w:val="20"/>
              </w:rPr>
              <w:t xml:space="preserve"> zostały wyroki sądu ani wyniki kontroli świadczące o prowadzeniu takich działań, nie rozpatrzono pozytywnie skarg na wnioskodawcę w związku z prowadzeniem działań dyskryminujących oraz nie podano do publicznej wiadomości niezgodności działań wnioskodawcy z </w:t>
            </w:r>
            <w:proofErr w:type="gramStart"/>
            <w:r w:rsidRPr="00106AD5">
              <w:rPr>
                <w:rStyle w:val="eop"/>
                <w:rFonts w:asciiTheme="minorHAnsi" w:hAnsiTheme="minorHAnsi" w:cstheme="minorHAnsi"/>
                <w:sz w:val="20"/>
                <w:szCs w:val="20"/>
              </w:rPr>
              <w:t>zasadami</w:t>
            </w:r>
            <w:proofErr w:type="gramEnd"/>
            <w:r w:rsidRPr="00106AD5">
              <w:rPr>
                <w:rStyle w:val="eop"/>
                <w:rFonts w:asciiTheme="minorHAnsi" w:hAnsiTheme="minorHAnsi" w:cstheme="minorHAnsi"/>
                <w:sz w:val="20"/>
                <w:szCs w:val="20"/>
              </w:rPr>
              <w:t xml:space="preserve">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0352AE9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eop"/>
                <w:rFonts w:cstheme="minorHAnsi"/>
                <w:sz w:val="20"/>
                <w:szCs w:val="20"/>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160090DA"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lastRenderedPageBreak/>
              <w:t>TAK</w:t>
            </w:r>
          </w:p>
          <w:p w14:paraId="2EC1C54E"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Kryterium obligatoryjne – spełnienie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kryterium jest niezbędne do przyznania</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t>dofinansowania.</w:t>
            </w:r>
            <w:r w:rsidRPr="00106AD5">
              <w:rPr>
                <w:rStyle w:val="eop"/>
                <w:rFonts w:asciiTheme="minorHAnsi" w:hAnsiTheme="minorHAnsi" w:cstheme="minorHAnsi"/>
                <w:sz w:val="20"/>
                <w:szCs w:val="20"/>
              </w:rPr>
              <w:t> </w:t>
            </w:r>
          </w:p>
          <w:p w14:paraId="5ABAFE1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t>Wnioskodawca ma</w:t>
            </w:r>
            <w:r w:rsidRPr="00106AD5">
              <w:rPr>
                <w:rStyle w:val="eop"/>
                <w:rFonts w:cstheme="minorHAnsi"/>
                <w:sz w:val="20"/>
                <w:szCs w:val="20"/>
              </w:rPr>
              <w:t> </w:t>
            </w:r>
            <w:r w:rsidRPr="00106AD5">
              <w:rPr>
                <w:rStyle w:val="normaltextrun"/>
                <w:rFonts w:cstheme="minorHAnsi"/>
                <w:sz w:val="20"/>
                <w:szCs w:val="20"/>
              </w:rPr>
              <w:t>możliwość</w:t>
            </w:r>
            <w:r w:rsidRPr="00106AD5">
              <w:rPr>
                <w:rStyle w:val="eop"/>
                <w:rFonts w:cstheme="minorHAnsi"/>
                <w:sz w:val="20"/>
                <w:szCs w:val="20"/>
              </w:rPr>
              <w:t> </w:t>
            </w:r>
            <w:r w:rsidRPr="00106AD5">
              <w:rPr>
                <w:rStyle w:val="eop"/>
                <w:rFonts w:cstheme="minorHAnsi"/>
                <w:sz w:val="20"/>
                <w:szCs w:val="20"/>
              </w:rPr>
              <w:br/>
            </w:r>
            <w:r w:rsidRPr="00106AD5">
              <w:rPr>
                <w:rStyle w:val="normaltextrun"/>
                <w:rFonts w:cstheme="minorHAnsi"/>
                <w:sz w:val="20"/>
                <w:szCs w:val="20"/>
              </w:rPr>
              <w:t>uzupełnienia/ poprawy</w:t>
            </w:r>
            <w:r w:rsidRPr="00106AD5">
              <w:rPr>
                <w:rStyle w:val="eop"/>
                <w:rFonts w:cstheme="minorHAnsi"/>
                <w:sz w:val="20"/>
                <w:szCs w:val="20"/>
              </w:rPr>
              <w:t> </w:t>
            </w:r>
            <w:r w:rsidRPr="00106AD5">
              <w:rPr>
                <w:rStyle w:val="normaltextrun"/>
                <w:rFonts w:cstheme="minorHAnsi"/>
                <w:sz w:val="20"/>
                <w:szCs w:val="20"/>
              </w:rPr>
              <w:t>projektu w zakresie</w:t>
            </w:r>
            <w:r w:rsidRPr="00106AD5">
              <w:rPr>
                <w:rStyle w:val="eop"/>
                <w:rFonts w:cstheme="minorHAnsi"/>
                <w:sz w:val="20"/>
                <w:szCs w:val="20"/>
              </w:rPr>
              <w:t> </w:t>
            </w:r>
            <w:r w:rsidRPr="00106AD5">
              <w:rPr>
                <w:rStyle w:val="normaltextrun"/>
                <w:rFonts w:cstheme="minorHAnsi"/>
                <w:sz w:val="20"/>
                <w:szCs w:val="20"/>
              </w:rPr>
              <w:t>koniecznym do oceny spełnienia kryterium.</w:t>
            </w:r>
            <w:r w:rsidRPr="00106AD5">
              <w:rPr>
                <w:rStyle w:val="eop"/>
                <w:rFonts w:cstheme="minorHAnsi"/>
                <w:sz w:val="20"/>
                <w:szCs w:val="20"/>
              </w:rPr>
              <w:t> </w:t>
            </w:r>
          </w:p>
        </w:tc>
        <w:tc>
          <w:tcPr>
            <w:tcW w:w="2212" w:type="dxa"/>
          </w:tcPr>
          <w:p w14:paraId="52B31132"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Kryterium zerojedynkowe.</w:t>
            </w:r>
            <w:r w:rsidRPr="00106AD5">
              <w:rPr>
                <w:rStyle w:val="eop"/>
                <w:rFonts w:asciiTheme="minorHAnsi" w:hAnsiTheme="minorHAnsi" w:cstheme="minorHAnsi"/>
                <w:sz w:val="20"/>
                <w:szCs w:val="20"/>
              </w:rPr>
              <w:t> </w:t>
            </w:r>
          </w:p>
          <w:p w14:paraId="3AA79EA1"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Ocena spełnienia kryterium będzie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polegała na przyznaniu wartości</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logicznych</w:t>
            </w:r>
            <w:proofErr w:type="gramStart"/>
            <w:r w:rsidRPr="00106AD5">
              <w:rPr>
                <w:rStyle w:val="normaltextrun"/>
                <w:rFonts w:asciiTheme="minorHAnsi" w:hAnsiTheme="minorHAnsi" w:cstheme="minorHAnsi"/>
                <w:sz w:val="20"/>
                <w:szCs w:val="20"/>
              </w:rPr>
              <w:t>:</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 </w:t>
            </w:r>
            <w:r w:rsidRPr="00106AD5">
              <w:rPr>
                <w:rStyle w:val="normaltextrun"/>
                <w:rFonts w:asciiTheme="minorHAnsi" w:hAnsiTheme="minorHAnsi" w:cstheme="minorHAnsi"/>
                <w:sz w:val="20"/>
                <w:szCs w:val="20"/>
              </w:rPr>
              <w:br/>
              <w:t>„TAK</w:t>
            </w:r>
            <w:proofErr w:type="gramEnd"/>
            <w:r w:rsidRPr="00106AD5">
              <w:rPr>
                <w:rStyle w:val="normaltextrun"/>
                <w:rFonts w:asciiTheme="minorHAnsi" w:hAnsiTheme="minorHAnsi" w:cstheme="minorHAnsi"/>
                <w:sz w:val="20"/>
                <w:szCs w:val="20"/>
              </w:rPr>
              <w:t>”</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t>„NIE– do</w:t>
            </w:r>
            <w:r w:rsidRPr="00106AD5">
              <w:rPr>
                <w:rStyle w:val="eop"/>
                <w:rFonts w:asciiTheme="minorHAnsi" w:hAnsiTheme="minorHAnsi" w:cstheme="minorHAnsi"/>
                <w:sz w:val="20"/>
                <w:szCs w:val="20"/>
              </w:rPr>
              <w:t xml:space="preserve">  </w:t>
            </w:r>
            <w:r w:rsidRPr="00106AD5">
              <w:rPr>
                <w:rStyle w:val="normaltextrun"/>
                <w:rFonts w:asciiTheme="minorHAnsi" w:hAnsiTheme="minorHAnsi" w:cstheme="minorHAnsi"/>
                <w:sz w:val="20"/>
                <w:szCs w:val="20"/>
              </w:rPr>
              <w:t xml:space="preserve">uzupełnienia/poprawy” </w:t>
            </w:r>
            <w:r w:rsidRPr="00106AD5">
              <w:rPr>
                <w:rStyle w:val="normaltextrun"/>
                <w:rFonts w:asciiTheme="minorHAnsi" w:hAnsiTheme="minorHAnsi" w:cstheme="minorHAnsi"/>
                <w:sz w:val="20"/>
                <w:szCs w:val="20"/>
              </w:rPr>
              <w:br/>
              <w:t>„NIE”</w:t>
            </w:r>
          </w:p>
        </w:tc>
        <w:tc>
          <w:tcPr>
            <w:tcW w:w="1231" w:type="dxa"/>
          </w:tcPr>
          <w:p w14:paraId="4B7D5CC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6549CC93" w14:textId="77777777" w:rsidTr="00AB34A6">
        <w:tc>
          <w:tcPr>
            <w:cnfStyle w:val="001000000000" w:firstRow="0" w:lastRow="0" w:firstColumn="1" w:lastColumn="0" w:oddVBand="0" w:evenVBand="0" w:oddHBand="0" w:evenHBand="0" w:firstRowFirstColumn="0" w:firstRowLastColumn="0" w:lastRowFirstColumn="0" w:lastRowLastColumn="0"/>
            <w:tcW w:w="694" w:type="dxa"/>
          </w:tcPr>
          <w:p w14:paraId="6F21C1F7" w14:textId="77777777" w:rsidR="00645876" w:rsidRPr="00106AD5" w:rsidRDefault="00645876" w:rsidP="00645876">
            <w:pPr>
              <w:pStyle w:val="Akapitzlist"/>
              <w:numPr>
                <w:ilvl w:val="0"/>
                <w:numId w:val="36"/>
              </w:numPr>
              <w:spacing w:after="0" w:line="360" w:lineRule="auto"/>
              <w:rPr>
                <w:rFonts w:cstheme="minorHAnsi"/>
                <w:sz w:val="20"/>
                <w:szCs w:val="20"/>
              </w:rPr>
            </w:pPr>
          </w:p>
        </w:tc>
        <w:tc>
          <w:tcPr>
            <w:tcW w:w="2684" w:type="dxa"/>
          </w:tcPr>
          <w:p w14:paraId="7D1B03B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t xml:space="preserve">Projekt jest zgodny z Konwencją o Prawach Osób Niepełnosprawnych, sporządzoną w Nowym Jorku dnia 13 grudnia 2006 r. (Dz. U. </w:t>
            </w:r>
            <w:proofErr w:type="gramStart"/>
            <w:r w:rsidRPr="00106AD5">
              <w:rPr>
                <w:rStyle w:val="normaltextrun"/>
                <w:rFonts w:cstheme="minorHAnsi"/>
                <w:sz w:val="20"/>
                <w:szCs w:val="20"/>
              </w:rPr>
              <w:t>z</w:t>
            </w:r>
            <w:proofErr w:type="gramEnd"/>
            <w:r w:rsidRPr="00106AD5">
              <w:rPr>
                <w:rStyle w:val="normaltextrun"/>
                <w:rFonts w:cstheme="minorHAnsi"/>
                <w:sz w:val="20"/>
                <w:szCs w:val="20"/>
              </w:rPr>
              <w:t xml:space="preserve"> 2012 r. poz. 1169, z </w:t>
            </w:r>
            <w:r w:rsidRPr="00106AD5">
              <w:rPr>
                <w:rStyle w:val="spellingerror"/>
                <w:rFonts w:cstheme="minorHAnsi"/>
                <w:sz w:val="20"/>
                <w:szCs w:val="20"/>
              </w:rPr>
              <w:t>późn</w:t>
            </w:r>
            <w:r w:rsidRPr="00106AD5">
              <w:rPr>
                <w:rStyle w:val="normaltextrun"/>
                <w:rFonts w:cstheme="minorHAnsi"/>
                <w:sz w:val="20"/>
                <w:szCs w:val="20"/>
              </w:rPr>
              <w:t xml:space="preserve">. </w:t>
            </w:r>
            <w:proofErr w:type="gramStart"/>
            <w:r w:rsidRPr="00106AD5">
              <w:rPr>
                <w:rStyle w:val="normaltextrun"/>
                <w:rFonts w:cstheme="minorHAnsi"/>
                <w:sz w:val="20"/>
                <w:szCs w:val="20"/>
              </w:rPr>
              <w:t>zm</w:t>
            </w:r>
            <w:proofErr w:type="gramEnd"/>
            <w:r w:rsidRPr="00106AD5">
              <w:rPr>
                <w:rStyle w:val="normaltextrun"/>
                <w:rFonts w:cstheme="minorHAnsi"/>
                <w:sz w:val="20"/>
                <w:szCs w:val="20"/>
              </w:rPr>
              <w:t>.), w zakresie odnoszącym się do sposobu realizacji, zakresu projektu i wnioskodawcy.</w:t>
            </w:r>
            <w:r w:rsidRPr="00106AD5">
              <w:rPr>
                <w:rStyle w:val="eop"/>
                <w:rFonts w:cstheme="minorHAnsi"/>
                <w:sz w:val="20"/>
                <w:szCs w:val="20"/>
              </w:rPr>
              <w:t> </w:t>
            </w:r>
          </w:p>
        </w:tc>
        <w:tc>
          <w:tcPr>
            <w:tcW w:w="5783" w:type="dxa"/>
          </w:tcPr>
          <w:p w14:paraId="106A3503"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Zgodność projektu z Konwencją o Prawach Osób Niepełnosprawnych, na etapie oceny wniosku należy rozumieć jako brak sprzeczności pomiędzy zapisami projektu a wymogami tego dokumentu.</w:t>
            </w:r>
            <w:r w:rsidRPr="00106AD5">
              <w:rPr>
                <w:rStyle w:val="eop"/>
                <w:rFonts w:asciiTheme="minorHAnsi" w:hAnsiTheme="minorHAnsi" w:cstheme="minorHAnsi"/>
                <w:sz w:val="20"/>
                <w:szCs w:val="20"/>
              </w:rPr>
              <w:t> </w:t>
            </w:r>
          </w:p>
          <w:p w14:paraId="55806A1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14:paraId="3A73B2F4"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106AD5">
              <w:rPr>
                <w:rStyle w:val="normaltextrun"/>
                <w:rFonts w:asciiTheme="minorHAnsi" w:hAnsiTheme="minorHAnsi" w:cstheme="minorHAnsi"/>
                <w:sz w:val="20"/>
                <w:szCs w:val="20"/>
              </w:rPr>
              <w:t>TAK</w:t>
            </w:r>
          </w:p>
          <w:p w14:paraId="03A4FB02"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Kryterium obligatoryjne – spełnienie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kryterium jest niezbędne do przyznania</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t>dofinansowania.</w:t>
            </w:r>
            <w:r w:rsidRPr="00106AD5">
              <w:rPr>
                <w:rStyle w:val="eop"/>
                <w:rFonts w:asciiTheme="minorHAnsi" w:hAnsiTheme="minorHAnsi" w:cstheme="minorHAnsi"/>
                <w:sz w:val="20"/>
                <w:szCs w:val="20"/>
              </w:rPr>
              <w:t> </w:t>
            </w:r>
          </w:p>
          <w:p w14:paraId="6B3E3053"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Wnioskodawca ma</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możliwość</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t>uzupełnienia/ poprawy</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projektu w zakresie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koniecznym do oceny spełnienia kryterium.</w:t>
            </w:r>
            <w:r w:rsidRPr="00106AD5">
              <w:rPr>
                <w:rStyle w:val="eop"/>
                <w:rFonts w:asciiTheme="minorHAnsi" w:hAnsiTheme="minorHAnsi" w:cstheme="minorHAnsi"/>
                <w:sz w:val="20"/>
                <w:szCs w:val="20"/>
              </w:rPr>
              <w:t> </w:t>
            </w:r>
          </w:p>
        </w:tc>
        <w:tc>
          <w:tcPr>
            <w:tcW w:w="2212" w:type="dxa"/>
          </w:tcPr>
          <w:p w14:paraId="4BD0CD9F"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Kryterium zerojedynkowe.</w:t>
            </w:r>
            <w:r w:rsidRPr="00106AD5">
              <w:rPr>
                <w:rStyle w:val="eop"/>
                <w:rFonts w:asciiTheme="minorHAnsi" w:hAnsiTheme="minorHAnsi" w:cstheme="minorHAnsi"/>
                <w:sz w:val="20"/>
                <w:szCs w:val="20"/>
              </w:rPr>
              <w:t> </w:t>
            </w:r>
          </w:p>
          <w:p w14:paraId="246D3524"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Ocena spełnienia kryterium będzie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polegała na przyznaniu wartości</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logicznych</w:t>
            </w:r>
            <w:proofErr w:type="gramStart"/>
            <w:r w:rsidRPr="00106AD5">
              <w:rPr>
                <w:rStyle w:val="normaltextrun"/>
                <w:rFonts w:asciiTheme="minorHAnsi" w:hAnsiTheme="minorHAnsi" w:cstheme="minorHAnsi"/>
                <w:sz w:val="20"/>
                <w:szCs w:val="20"/>
              </w:rPr>
              <w:t>:</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 </w:t>
            </w:r>
            <w:r w:rsidRPr="00106AD5">
              <w:rPr>
                <w:rStyle w:val="normaltextrun"/>
                <w:rFonts w:asciiTheme="minorHAnsi" w:hAnsiTheme="minorHAnsi" w:cstheme="minorHAnsi"/>
                <w:sz w:val="20"/>
                <w:szCs w:val="20"/>
              </w:rPr>
              <w:br/>
              <w:t>„TAK</w:t>
            </w:r>
            <w:proofErr w:type="gramEnd"/>
            <w:r w:rsidRPr="00106AD5">
              <w:rPr>
                <w:rStyle w:val="normaltextrun"/>
                <w:rFonts w:asciiTheme="minorHAnsi" w:hAnsiTheme="minorHAnsi" w:cstheme="minorHAnsi"/>
                <w:sz w:val="20"/>
                <w:szCs w:val="20"/>
              </w:rPr>
              <w:t>”</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t>„NIE– do</w:t>
            </w:r>
            <w:r w:rsidRPr="00106AD5">
              <w:rPr>
                <w:rStyle w:val="eop"/>
                <w:rFonts w:asciiTheme="minorHAnsi" w:hAnsiTheme="minorHAnsi" w:cstheme="minorHAnsi"/>
                <w:sz w:val="20"/>
                <w:szCs w:val="20"/>
              </w:rPr>
              <w:t xml:space="preserve">  </w:t>
            </w:r>
            <w:r w:rsidRPr="00106AD5">
              <w:rPr>
                <w:rStyle w:val="normaltextrun"/>
                <w:rFonts w:asciiTheme="minorHAnsi" w:hAnsiTheme="minorHAnsi" w:cstheme="minorHAnsi"/>
                <w:sz w:val="20"/>
                <w:szCs w:val="20"/>
              </w:rPr>
              <w:t xml:space="preserve">uzupełnienia/poprawy” </w:t>
            </w:r>
            <w:r w:rsidRPr="00106AD5">
              <w:rPr>
                <w:rStyle w:val="normaltextrun"/>
                <w:rFonts w:asciiTheme="minorHAnsi" w:hAnsiTheme="minorHAnsi" w:cstheme="minorHAnsi"/>
                <w:sz w:val="20"/>
                <w:szCs w:val="20"/>
              </w:rPr>
              <w:br/>
              <w:t>„NIE”</w:t>
            </w:r>
          </w:p>
        </w:tc>
        <w:tc>
          <w:tcPr>
            <w:tcW w:w="1231" w:type="dxa"/>
          </w:tcPr>
          <w:p w14:paraId="0C9C5A8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r w:rsidR="00645876" w:rsidRPr="00106AD5" w14:paraId="3177FF98" w14:textId="77777777" w:rsidTr="00AB34A6">
        <w:tc>
          <w:tcPr>
            <w:cnfStyle w:val="001000000000" w:firstRow="0" w:lastRow="0" w:firstColumn="1" w:lastColumn="0" w:oddVBand="0" w:evenVBand="0" w:oddHBand="0" w:evenHBand="0" w:firstRowFirstColumn="0" w:firstRowLastColumn="0" w:lastRowFirstColumn="0" w:lastRowLastColumn="0"/>
            <w:tcW w:w="694" w:type="dxa"/>
          </w:tcPr>
          <w:p w14:paraId="5B3A13F1" w14:textId="77777777" w:rsidR="00645876" w:rsidRPr="00106AD5" w:rsidRDefault="00645876" w:rsidP="00645876">
            <w:pPr>
              <w:pStyle w:val="Akapitzlist"/>
              <w:numPr>
                <w:ilvl w:val="0"/>
                <w:numId w:val="36"/>
              </w:numPr>
              <w:spacing w:after="0" w:line="360" w:lineRule="auto"/>
              <w:rPr>
                <w:rFonts w:cstheme="minorHAnsi"/>
                <w:sz w:val="20"/>
                <w:szCs w:val="20"/>
              </w:rPr>
            </w:pPr>
          </w:p>
        </w:tc>
        <w:tc>
          <w:tcPr>
            <w:tcW w:w="2684" w:type="dxa"/>
          </w:tcPr>
          <w:p w14:paraId="5E1BFE02"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t>Projekt jest zgodny z zasadą zrównoważonego rozwoju.</w:t>
            </w:r>
            <w:r w:rsidRPr="00106AD5">
              <w:rPr>
                <w:rStyle w:val="eop"/>
                <w:rFonts w:cstheme="minorHAnsi"/>
                <w:sz w:val="20"/>
                <w:szCs w:val="20"/>
              </w:rPr>
              <w:t> </w:t>
            </w:r>
          </w:p>
        </w:tc>
        <w:tc>
          <w:tcPr>
            <w:tcW w:w="5783" w:type="dxa"/>
          </w:tcPr>
          <w:p w14:paraId="72EC7D6C"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w:t>
            </w:r>
            <w:r w:rsidRPr="00106AD5">
              <w:rPr>
                <w:rStyle w:val="normaltextrun"/>
                <w:rFonts w:asciiTheme="minorHAnsi" w:hAnsiTheme="minorHAnsi" w:cstheme="minorHAnsi"/>
                <w:sz w:val="20"/>
                <w:szCs w:val="20"/>
              </w:rPr>
              <w:lastRenderedPageBreak/>
              <w:t>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106AD5">
              <w:rPr>
                <w:rStyle w:val="eop"/>
                <w:rFonts w:asciiTheme="minorHAnsi" w:hAnsiTheme="minorHAnsi" w:cstheme="minorHAnsi"/>
                <w:sz w:val="20"/>
                <w:szCs w:val="20"/>
              </w:rPr>
              <w:t> </w:t>
            </w:r>
          </w:p>
          <w:p w14:paraId="75948B3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t>Kryterium zostanie zweryfikowane na podstawie zapisów we wniosku o dofinansowanie projektu, zwłaszcza zapisów z części dot. realizacji zasad horyzontalnych.</w:t>
            </w:r>
          </w:p>
        </w:tc>
        <w:tc>
          <w:tcPr>
            <w:tcW w:w="2522" w:type="dxa"/>
          </w:tcPr>
          <w:p w14:paraId="5EAEE932" w14:textId="77777777" w:rsidR="00645876" w:rsidRPr="00106AD5" w:rsidRDefault="00645876" w:rsidP="00AB34A6">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Style w:val="normaltextrun"/>
                <w:rFonts w:asciiTheme="minorHAnsi" w:hAnsiTheme="minorHAnsi" w:cstheme="minorHAnsi"/>
                <w:sz w:val="20"/>
                <w:szCs w:val="20"/>
              </w:rPr>
            </w:pPr>
            <w:r w:rsidRPr="00106AD5">
              <w:rPr>
                <w:rStyle w:val="normaltextrun"/>
                <w:rFonts w:asciiTheme="minorHAnsi" w:hAnsiTheme="minorHAnsi" w:cstheme="minorHAnsi"/>
                <w:sz w:val="20"/>
                <w:szCs w:val="20"/>
              </w:rPr>
              <w:lastRenderedPageBreak/>
              <w:t>TAK</w:t>
            </w:r>
          </w:p>
          <w:p w14:paraId="7734FFFF" w14:textId="77777777" w:rsidR="00645876" w:rsidRPr="00106AD5" w:rsidRDefault="00645876" w:rsidP="00AB34A6">
            <w:pPr>
              <w:pStyle w:val="paragraph"/>
              <w:spacing w:after="0" w:afterAutospacing="0"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Kryterium obligatoryjne – spełnienie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kryterium jest niezbędne do przyznania</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t>dofinansowania.</w:t>
            </w:r>
            <w:r w:rsidRPr="00106AD5">
              <w:rPr>
                <w:rStyle w:val="eop"/>
                <w:rFonts w:asciiTheme="minorHAnsi" w:hAnsiTheme="minorHAnsi" w:cstheme="minorHAnsi"/>
                <w:sz w:val="20"/>
                <w:szCs w:val="20"/>
              </w:rPr>
              <w:t> </w:t>
            </w:r>
          </w:p>
          <w:p w14:paraId="474DDBD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Style w:val="normaltextrun"/>
                <w:rFonts w:cstheme="minorHAnsi"/>
                <w:sz w:val="20"/>
                <w:szCs w:val="20"/>
              </w:rPr>
              <w:lastRenderedPageBreak/>
              <w:t>Wnioskodawca ma</w:t>
            </w:r>
            <w:r w:rsidRPr="00106AD5">
              <w:rPr>
                <w:rStyle w:val="eop"/>
                <w:rFonts w:cstheme="minorHAnsi"/>
                <w:sz w:val="20"/>
                <w:szCs w:val="20"/>
              </w:rPr>
              <w:t> </w:t>
            </w:r>
            <w:r w:rsidRPr="00106AD5">
              <w:rPr>
                <w:rStyle w:val="normaltextrun"/>
                <w:rFonts w:cstheme="minorHAnsi"/>
                <w:sz w:val="20"/>
                <w:szCs w:val="20"/>
              </w:rPr>
              <w:t>możliwość</w:t>
            </w:r>
            <w:r w:rsidRPr="00106AD5">
              <w:rPr>
                <w:rStyle w:val="eop"/>
                <w:rFonts w:cstheme="minorHAnsi"/>
                <w:sz w:val="20"/>
                <w:szCs w:val="20"/>
              </w:rPr>
              <w:t> </w:t>
            </w:r>
            <w:r w:rsidRPr="00106AD5">
              <w:rPr>
                <w:rStyle w:val="eop"/>
                <w:rFonts w:cstheme="minorHAnsi"/>
                <w:sz w:val="20"/>
                <w:szCs w:val="20"/>
              </w:rPr>
              <w:br/>
            </w:r>
            <w:r w:rsidRPr="00106AD5">
              <w:rPr>
                <w:rStyle w:val="normaltextrun"/>
                <w:rFonts w:cstheme="minorHAnsi"/>
                <w:sz w:val="20"/>
                <w:szCs w:val="20"/>
              </w:rPr>
              <w:t>uzupełnienia/ poprawy</w:t>
            </w:r>
            <w:r w:rsidRPr="00106AD5">
              <w:rPr>
                <w:rStyle w:val="eop"/>
                <w:rFonts w:cstheme="minorHAnsi"/>
                <w:sz w:val="20"/>
                <w:szCs w:val="20"/>
              </w:rPr>
              <w:t> </w:t>
            </w:r>
            <w:r w:rsidRPr="00106AD5">
              <w:rPr>
                <w:rStyle w:val="normaltextrun"/>
                <w:rFonts w:cstheme="minorHAnsi"/>
                <w:sz w:val="20"/>
                <w:szCs w:val="20"/>
              </w:rPr>
              <w:t>projektu w zakresie</w:t>
            </w:r>
            <w:r w:rsidRPr="00106AD5">
              <w:rPr>
                <w:rStyle w:val="eop"/>
                <w:rFonts w:cstheme="minorHAnsi"/>
                <w:sz w:val="20"/>
                <w:szCs w:val="20"/>
              </w:rPr>
              <w:t> </w:t>
            </w:r>
            <w:r w:rsidRPr="00106AD5">
              <w:rPr>
                <w:rStyle w:val="normaltextrun"/>
                <w:rFonts w:cstheme="minorHAnsi"/>
                <w:sz w:val="20"/>
                <w:szCs w:val="20"/>
              </w:rPr>
              <w:t>koniecznym do oceny spełnienia kryterium.</w:t>
            </w:r>
            <w:r w:rsidRPr="00106AD5">
              <w:rPr>
                <w:rStyle w:val="eop"/>
                <w:rFonts w:cstheme="minorHAnsi"/>
                <w:sz w:val="20"/>
                <w:szCs w:val="20"/>
              </w:rPr>
              <w:t> </w:t>
            </w:r>
          </w:p>
        </w:tc>
        <w:tc>
          <w:tcPr>
            <w:tcW w:w="2212" w:type="dxa"/>
          </w:tcPr>
          <w:p w14:paraId="10F87B70"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lastRenderedPageBreak/>
              <w:t>Kryterium zerojedynkowe.</w:t>
            </w:r>
            <w:r w:rsidRPr="00106AD5">
              <w:rPr>
                <w:rStyle w:val="eop"/>
                <w:rFonts w:asciiTheme="minorHAnsi" w:hAnsiTheme="minorHAnsi" w:cstheme="minorHAnsi"/>
                <w:sz w:val="20"/>
                <w:szCs w:val="20"/>
              </w:rPr>
              <w:t> </w:t>
            </w:r>
          </w:p>
          <w:p w14:paraId="27A43C79" w14:textId="77777777" w:rsidR="00645876" w:rsidRPr="00106AD5" w:rsidRDefault="00645876" w:rsidP="00AB34A6">
            <w:pPr>
              <w:pStyle w:val="paragraph"/>
              <w:spacing w:line="360" w:lineRule="auto"/>
              <w:textAlignment w:val="baseline"/>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106AD5">
              <w:rPr>
                <w:rStyle w:val="normaltextrun"/>
                <w:rFonts w:asciiTheme="minorHAnsi" w:hAnsiTheme="minorHAnsi" w:cstheme="minorHAnsi"/>
                <w:sz w:val="20"/>
                <w:szCs w:val="20"/>
              </w:rPr>
              <w:t>Ocena spełnienia kryterium będzie</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polegała na przyznaniu wartości</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logicznych</w:t>
            </w:r>
            <w:proofErr w:type="gramStart"/>
            <w:r w:rsidRPr="00106AD5">
              <w:rPr>
                <w:rStyle w:val="normaltextrun"/>
                <w:rFonts w:asciiTheme="minorHAnsi" w:hAnsiTheme="minorHAnsi" w:cstheme="minorHAnsi"/>
                <w:sz w:val="20"/>
                <w:szCs w:val="20"/>
              </w:rPr>
              <w:t>:</w:t>
            </w:r>
            <w:r w:rsidRPr="00106AD5">
              <w:rPr>
                <w:rStyle w:val="eop"/>
                <w:rFonts w:asciiTheme="minorHAnsi" w:hAnsiTheme="minorHAnsi" w:cstheme="minorHAnsi"/>
                <w:sz w:val="20"/>
                <w:szCs w:val="20"/>
              </w:rPr>
              <w:t> </w:t>
            </w:r>
            <w:r w:rsidRPr="00106AD5">
              <w:rPr>
                <w:rStyle w:val="normaltextrun"/>
                <w:rFonts w:asciiTheme="minorHAnsi" w:hAnsiTheme="minorHAnsi" w:cstheme="minorHAnsi"/>
                <w:sz w:val="20"/>
                <w:szCs w:val="20"/>
              </w:rPr>
              <w:t> </w:t>
            </w:r>
            <w:r w:rsidRPr="00106AD5">
              <w:rPr>
                <w:rStyle w:val="normaltextrun"/>
                <w:rFonts w:asciiTheme="minorHAnsi" w:hAnsiTheme="minorHAnsi" w:cstheme="minorHAnsi"/>
                <w:sz w:val="20"/>
                <w:szCs w:val="20"/>
              </w:rPr>
              <w:br/>
              <w:t>„TAK</w:t>
            </w:r>
            <w:proofErr w:type="gramEnd"/>
            <w:r w:rsidRPr="00106AD5">
              <w:rPr>
                <w:rStyle w:val="normaltextrun"/>
                <w:rFonts w:asciiTheme="minorHAnsi" w:hAnsiTheme="minorHAnsi" w:cstheme="minorHAnsi"/>
                <w:sz w:val="20"/>
                <w:szCs w:val="20"/>
              </w:rPr>
              <w:t>”</w:t>
            </w:r>
            <w:r w:rsidRPr="00106AD5">
              <w:rPr>
                <w:rStyle w:val="eop"/>
                <w:rFonts w:asciiTheme="minorHAnsi" w:hAnsiTheme="minorHAnsi" w:cstheme="minorHAnsi"/>
                <w:sz w:val="20"/>
                <w:szCs w:val="20"/>
              </w:rPr>
              <w:t> </w:t>
            </w:r>
            <w:r w:rsidRPr="00106AD5">
              <w:rPr>
                <w:rStyle w:val="eop"/>
                <w:rFonts w:asciiTheme="minorHAnsi" w:hAnsiTheme="minorHAnsi" w:cstheme="minorHAnsi"/>
                <w:sz w:val="20"/>
                <w:szCs w:val="20"/>
              </w:rPr>
              <w:br/>
            </w:r>
            <w:r w:rsidRPr="00106AD5">
              <w:rPr>
                <w:rStyle w:val="normaltextrun"/>
                <w:rFonts w:asciiTheme="minorHAnsi" w:hAnsiTheme="minorHAnsi" w:cstheme="minorHAnsi"/>
                <w:sz w:val="20"/>
                <w:szCs w:val="20"/>
              </w:rPr>
              <w:lastRenderedPageBreak/>
              <w:t>„NIE– do</w:t>
            </w:r>
            <w:r w:rsidRPr="00106AD5">
              <w:rPr>
                <w:rStyle w:val="eop"/>
                <w:rFonts w:asciiTheme="minorHAnsi" w:hAnsiTheme="minorHAnsi" w:cstheme="minorHAnsi"/>
                <w:sz w:val="20"/>
                <w:szCs w:val="20"/>
              </w:rPr>
              <w:t xml:space="preserve">  </w:t>
            </w:r>
            <w:r w:rsidRPr="00106AD5">
              <w:rPr>
                <w:rStyle w:val="normaltextrun"/>
                <w:rFonts w:asciiTheme="minorHAnsi" w:hAnsiTheme="minorHAnsi" w:cstheme="minorHAnsi"/>
                <w:sz w:val="20"/>
                <w:szCs w:val="20"/>
              </w:rPr>
              <w:t xml:space="preserve">uzupełnienia/poprawy” </w:t>
            </w:r>
            <w:r w:rsidRPr="00106AD5">
              <w:rPr>
                <w:rStyle w:val="normaltextrun"/>
                <w:rFonts w:asciiTheme="minorHAnsi" w:hAnsiTheme="minorHAnsi" w:cstheme="minorHAnsi"/>
                <w:sz w:val="20"/>
                <w:szCs w:val="20"/>
              </w:rPr>
              <w:br/>
              <w:t>„NIE”</w:t>
            </w:r>
          </w:p>
        </w:tc>
        <w:tc>
          <w:tcPr>
            <w:tcW w:w="1231" w:type="dxa"/>
          </w:tcPr>
          <w:p w14:paraId="62B0BE0E"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Nie dotyczy</w:t>
            </w:r>
          </w:p>
        </w:tc>
      </w:tr>
      <w:tr w:rsidR="00645876" w:rsidRPr="00106AD5" w14:paraId="1FB286EC" w14:textId="77777777" w:rsidTr="00AB34A6">
        <w:tc>
          <w:tcPr>
            <w:cnfStyle w:val="001000000000" w:firstRow="0" w:lastRow="0" w:firstColumn="1" w:lastColumn="0" w:oddVBand="0" w:evenVBand="0" w:oddHBand="0" w:evenHBand="0" w:firstRowFirstColumn="0" w:firstRowLastColumn="0" w:lastRowFirstColumn="0" w:lastRowLastColumn="0"/>
            <w:tcW w:w="694" w:type="dxa"/>
          </w:tcPr>
          <w:p w14:paraId="63954242" w14:textId="77777777" w:rsidR="00645876" w:rsidRPr="00106AD5" w:rsidRDefault="00645876" w:rsidP="00645876">
            <w:pPr>
              <w:pStyle w:val="Akapitzlist"/>
              <w:numPr>
                <w:ilvl w:val="0"/>
                <w:numId w:val="36"/>
              </w:numPr>
              <w:spacing w:after="0" w:line="360" w:lineRule="auto"/>
              <w:rPr>
                <w:rFonts w:cstheme="minorHAnsi"/>
                <w:sz w:val="20"/>
                <w:szCs w:val="20"/>
              </w:rPr>
            </w:pPr>
          </w:p>
        </w:tc>
        <w:tc>
          <w:tcPr>
            <w:tcW w:w="2684" w:type="dxa"/>
          </w:tcPr>
          <w:p w14:paraId="701BC839"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Projekt jest zgodny z przepisami dotyczącymi pomocy de minimis oraz pomocy publicznej.</w:t>
            </w:r>
          </w:p>
        </w:tc>
        <w:tc>
          <w:tcPr>
            <w:tcW w:w="5783" w:type="dxa"/>
          </w:tcPr>
          <w:p w14:paraId="74DD2246"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Weryfikowane będzie czy: </w:t>
            </w:r>
          </w:p>
          <w:p w14:paraId="6278C31A"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-we wniosku nie ma zapisów, z których wynika niezgodność z Rozporządzeniem Ministra Funduszy i Polityki Regionalnej w sprawie udzielania pomocy de minimis oraz pomocy publicznej w </w:t>
            </w:r>
            <w:r w:rsidRPr="00106AD5">
              <w:rPr>
                <w:rFonts w:cstheme="minorHAnsi"/>
                <w:sz w:val="20"/>
                <w:szCs w:val="20"/>
              </w:rPr>
              <w:lastRenderedPageBreak/>
              <w:t>ramach programów finansowanych z Europejskiego Funduszu Społecznego Plus (EFS+) na lata 2021–2027</w:t>
            </w:r>
          </w:p>
          <w:p w14:paraId="4DE1970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zastosowano się do wskazówek i interpretacji dotyczących pomocy de minimis i pomocy publicznej opisanych w Regulaminie wyboru projektów (jeśli dotyczy).</w:t>
            </w:r>
          </w:p>
        </w:tc>
        <w:tc>
          <w:tcPr>
            <w:tcW w:w="2522" w:type="dxa"/>
          </w:tcPr>
          <w:p w14:paraId="626BFEE5"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lastRenderedPageBreak/>
              <w:t>Konieczne spełnienie – TAK (jeśli dotyczy)</w:t>
            </w:r>
          </w:p>
          <w:p w14:paraId="641E9418"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Podlega uzupełnieniom - TAK</w:t>
            </w:r>
          </w:p>
        </w:tc>
        <w:tc>
          <w:tcPr>
            <w:tcW w:w="2212" w:type="dxa"/>
          </w:tcPr>
          <w:p w14:paraId="0424550F"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 xml:space="preserve">Kryterium horyzontalne </w:t>
            </w:r>
          </w:p>
          <w:p w14:paraId="00DFC8FD"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0/1</w:t>
            </w:r>
          </w:p>
        </w:tc>
        <w:tc>
          <w:tcPr>
            <w:tcW w:w="1231" w:type="dxa"/>
          </w:tcPr>
          <w:p w14:paraId="242E4FA7" w14:textId="77777777" w:rsidR="00645876" w:rsidRPr="00106AD5" w:rsidRDefault="00645876" w:rsidP="00AB34A6">
            <w:pPr>
              <w:spacing w:line="360" w:lineRule="auto"/>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106AD5">
              <w:rPr>
                <w:rFonts w:cstheme="minorHAnsi"/>
                <w:sz w:val="20"/>
                <w:szCs w:val="20"/>
              </w:rPr>
              <w:t>Nie dotyczy</w:t>
            </w:r>
          </w:p>
        </w:tc>
      </w:tr>
    </w:tbl>
    <w:bookmarkEnd w:id="2"/>
    <w:p w14:paraId="6B1CF998" w14:textId="77777777" w:rsidR="00645876" w:rsidRPr="00106AD5" w:rsidRDefault="00645876" w:rsidP="00645876">
      <w:pPr>
        <w:pStyle w:val="Nagwek2"/>
        <w:rPr>
          <w:rFonts w:asciiTheme="minorHAnsi" w:hAnsiTheme="minorHAnsi" w:cstheme="minorHAnsi"/>
          <w:b/>
          <w:color w:val="000000" w:themeColor="text1"/>
          <w:sz w:val="20"/>
          <w:szCs w:val="20"/>
        </w:rPr>
      </w:pPr>
      <w:r w:rsidRPr="00111D5E">
        <w:rPr>
          <w:rFonts w:asciiTheme="minorHAnsi" w:hAnsiTheme="minorHAnsi" w:cstheme="minorHAnsi"/>
          <w:b/>
          <w:color w:val="000000" w:themeColor="text1"/>
          <w:sz w:val="20"/>
          <w:szCs w:val="20"/>
        </w:rPr>
        <w:t>Kryterium szczegółowe dostępu</w:t>
      </w:r>
    </w:p>
    <w:tbl>
      <w:tblPr>
        <w:tblStyle w:val="Tabela-Siatka"/>
        <w:tblW w:w="15021" w:type="dxa"/>
        <w:tblLook w:val="04A0" w:firstRow="1" w:lastRow="0" w:firstColumn="1" w:lastColumn="0" w:noHBand="0" w:noVBand="1"/>
        <w:tblCaption w:val="Kryteria dostępu dla działania 7.5 typ 4"/>
        <w:tblDescription w:val="Tabela zawiera kryteria dostępu dla działania 7.5 typ 4"/>
      </w:tblPr>
      <w:tblGrid>
        <w:gridCol w:w="701"/>
        <w:gridCol w:w="2813"/>
        <w:gridCol w:w="5775"/>
        <w:gridCol w:w="2529"/>
        <w:gridCol w:w="1910"/>
        <w:gridCol w:w="1293"/>
      </w:tblGrid>
      <w:tr w:rsidR="00645876" w:rsidRPr="00106AD5" w14:paraId="4B5C52A4" w14:textId="77777777" w:rsidTr="00AB34A6">
        <w:trPr>
          <w:tblHeader/>
        </w:trPr>
        <w:tc>
          <w:tcPr>
            <w:tcW w:w="701" w:type="dxa"/>
            <w:shd w:val="clear" w:color="auto" w:fill="F2F2F2" w:themeFill="background1" w:themeFillShade="F2"/>
          </w:tcPr>
          <w:p w14:paraId="51A02F29" w14:textId="77777777" w:rsidR="00645876" w:rsidRPr="00106AD5" w:rsidRDefault="00645876" w:rsidP="00AB34A6">
            <w:pPr>
              <w:pStyle w:val="Akapitzlist"/>
              <w:spacing w:line="360" w:lineRule="auto"/>
              <w:ind w:left="22"/>
              <w:rPr>
                <w:rFonts w:cstheme="minorHAnsi"/>
                <w:b/>
                <w:sz w:val="20"/>
                <w:szCs w:val="20"/>
              </w:rPr>
            </w:pPr>
            <w:r w:rsidRPr="00106AD5">
              <w:rPr>
                <w:rFonts w:cstheme="minorHAnsi"/>
                <w:b/>
                <w:sz w:val="20"/>
                <w:szCs w:val="20"/>
              </w:rPr>
              <w:t>L.</w:t>
            </w:r>
            <w:proofErr w:type="gramStart"/>
            <w:r w:rsidRPr="00106AD5">
              <w:rPr>
                <w:rFonts w:cstheme="minorHAnsi"/>
                <w:b/>
                <w:sz w:val="20"/>
                <w:szCs w:val="20"/>
              </w:rPr>
              <w:t>p</w:t>
            </w:r>
            <w:proofErr w:type="gramEnd"/>
            <w:r w:rsidRPr="00106AD5">
              <w:rPr>
                <w:rFonts w:cstheme="minorHAnsi"/>
                <w:b/>
                <w:sz w:val="20"/>
                <w:szCs w:val="20"/>
              </w:rPr>
              <w:t>.</w:t>
            </w:r>
          </w:p>
        </w:tc>
        <w:tc>
          <w:tcPr>
            <w:tcW w:w="2813" w:type="dxa"/>
            <w:shd w:val="clear" w:color="auto" w:fill="F2F2F2" w:themeFill="background1" w:themeFillShade="F2"/>
          </w:tcPr>
          <w:p w14:paraId="093E1AE1" w14:textId="77777777" w:rsidR="00645876" w:rsidRPr="00106AD5" w:rsidRDefault="00645876" w:rsidP="00AB34A6">
            <w:pPr>
              <w:spacing w:line="360" w:lineRule="auto"/>
              <w:rPr>
                <w:rFonts w:cstheme="minorHAnsi"/>
                <w:b/>
                <w:sz w:val="20"/>
                <w:szCs w:val="20"/>
              </w:rPr>
            </w:pPr>
            <w:r w:rsidRPr="00106AD5">
              <w:rPr>
                <w:rFonts w:cstheme="minorHAnsi"/>
                <w:b/>
                <w:sz w:val="20"/>
                <w:szCs w:val="20"/>
              </w:rPr>
              <w:t>Nazwa kryterium</w:t>
            </w:r>
          </w:p>
        </w:tc>
        <w:tc>
          <w:tcPr>
            <w:tcW w:w="5775" w:type="dxa"/>
            <w:shd w:val="clear" w:color="auto" w:fill="F2F2F2" w:themeFill="background1" w:themeFillShade="F2"/>
          </w:tcPr>
          <w:p w14:paraId="2E99DB31" w14:textId="77777777" w:rsidR="00645876" w:rsidRPr="00106AD5" w:rsidRDefault="00645876" w:rsidP="00AB34A6">
            <w:pPr>
              <w:spacing w:line="360" w:lineRule="auto"/>
              <w:rPr>
                <w:rFonts w:cstheme="minorHAnsi"/>
                <w:b/>
                <w:sz w:val="20"/>
                <w:szCs w:val="20"/>
              </w:rPr>
            </w:pPr>
            <w:r w:rsidRPr="00106AD5">
              <w:rPr>
                <w:rFonts w:cstheme="minorHAnsi"/>
                <w:b/>
                <w:sz w:val="20"/>
                <w:szCs w:val="20"/>
              </w:rPr>
              <w:t>Definicja kryterium</w:t>
            </w:r>
          </w:p>
        </w:tc>
        <w:tc>
          <w:tcPr>
            <w:tcW w:w="2529" w:type="dxa"/>
            <w:shd w:val="clear" w:color="auto" w:fill="F2F2F2" w:themeFill="background1" w:themeFillShade="F2"/>
          </w:tcPr>
          <w:p w14:paraId="5F7ABC24" w14:textId="77777777" w:rsidR="00645876" w:rsidRPr="00106AD5" w:rsidRDefault="00645876" w:rsidP="00AB34A6">
            <w:pPr>
              <w:spacing w:line="360" w:lineRule="auto"/>
              <w:rPr>
                <w:rFonts w:cstheme="minorHAnsi"/>
                <w:b/>
                <w:sz w:val="20"/>
                <w:szCs w:val="20"/>
              </w:rPr>
            </w:pPr>
            <w:r w:rsidRPr="00106AD5">
              <w:rPr>
                <w:rFonts w:cstheme="minorHAnsi"/>
                <w:b/>
                <w:sz w:val="20"/>
                <w:szCs w:val="20"/>
              </w:rPr>
              <w:t>Czy spełnienie kryterium jest konieczne do przyznania dofinansowania?</w:t>
            </w:r>
          </w:p>
        </w:tc>
        <w:tc>
          <w:tcPr>
            <w:tcW w:w="1910" w:type="dxa"/>
            <w:shd w:val="clear" w:color="auto" w:fill="F2F2F2" w:themeFill="background1" w:themeFillShade="F2"/>
          </w:tcPr>
          <w:p w14:paraId="0290AD03" w14:textId="77777777" w:rsidR="00645876" w:rsidRPr="00106AD5" w:rsidRDefault="00645876" w:rsidP="00AB34A6">
            <w:pPr>
              <w:spacing w:line="360" w:lineRule="auto"/>
              <w:rPr>
                <w:rFonts w:cstheme="minorHAnsi"/>
                <w:b/>
                <w:sz w:val="20"/>
                <w:szCs w:val="20"/>
              </w:rPr>
            </w:pPr>
            <w:r w:rsidRPr="00106AD5">
              <w:rPr>
                <w:rFonts w:cstheme="minorHAnsi"/>
                <w:b/>
                <w:sz w:val="20"/>
                <w:szCs w:val="20"/>
              </w:rPr>
              <w:t>Sposób oceny kryterium</w:t>
            </w:r>
          </w:p>
        </w:tc>
        <w:tc>
          <w:tcPr>
            <w:tcW w:w="1293" w:type="dxa"/>
            <w:shd w:val="clear" w:color="auto" w:fill="F2F2F2" w:themeFill="background1" w:themeFillShade="F2"/>
          </w:tcPr>
          <w:p w14:paraId="034A1034" w14:textId="77777777" w:rsidR="00645876" w:rsidRPr="00106AD5" w:rsidRDefault="00645876" w:rsidP="00AB34A6">
            <w:pPr>
              <w:spacing w:line="360" w:lineRule="auto"/>
              <w:rPr>
                <w:rFonts w:cstheme="minorHAnsi"/>
                <w:b/>
                <w:sz w:val="20"/>
                <w:szCs w:val="20"/>
              </w:rPr>
            </w:pPr>
            <w:bookmarkStart w:id="4" w:name="_Hlk125464591"/>
            <w:r w:rsidRPr="00106AD5">
              <w:rPr>
                <w:rFonts w:cstheme="minorHAnsi"/>
                <w:b/>
                <w:sz w:val="20"/>
                <w:szCs w:val="20"/>
              </w:rPr>
              <w:t>Szczególne znaczenie kryterium</w:t>
            </w:r>
            <w:bookmarkEnd w:id="4"/>
          </w:p>
        </w:tc>
      </w:tr>
      <w:tr w:rsidR="00645876" w:rsidRPr="00106AD5" w14:paraId="46783C7A" w14:textId="77777777" w:rsidTr="00AB34A6">
        <w:tc>
          <w:tcPr>
            <w:tcW w:w="701" w:type="dxa"/>
          </w:tcPr>
          <w:p w14:paraId="2FDB2D73" w14:textId="77777777" w:rsidR="00645876" w:rsidRPr="00106AD5" w:rsidRDefault="00645876" w:rsidP="00AB34A6">
            <w:pPr>
              <w:pStyle w:val="Akapitzlist"/>
              <w:numPr>
                <w:ilvl w:val="0"/>
                <w:numId w:val="33"/>
              </w:numPr>
              <w:spacing w:after="0" w:line="360" w:lineRule="auto"/>
              <w:ind w:left="452"/>
              <w:rPr>
                <w:rFonts w:cstheme="minorHAnsi"/>
                <w:sz w:val="20"/>
                <w:szCs w:val="20"/>
              </w:rPr>
            </w:pPr>
          </w:p>
        </w:tc>
        <w:tc>
          <w:tcPr>
            <w:tcW w:w="2813" w:type="dxa"/>
          </w:tcPr>
          <w:p w14:paraId="066B58BE" w14:textId="77777777" w:rsidR="00645876" w:rsidRPr="00106AD5" w:rsidRDefault="00645876" w:rsidP="00AB34A6">
            <w:pPr>
              <w:spacing w:line="360" w:lineRule="auto"/>
              <w:rPr>
                <w:rFonts w:cstheme="minorHAnsi"/>
                <w:sz w:val="20"/>
                <w:szCs w:val="20"/>
              </w:rPr>
            </w:pPr>
            <w:r w:rsidRPr="00106AD5">
              <w:rPr>
                <w:rFonts w:cstheme="minorHAnsi"/>
                <w:bCs/>
                <w:sz w:val="20"/>
                <w:szCs w:val="20"/>
              </w:rPr>
              <w:t xml:space="preserve">Wnioskodawca </w:t>
            </w:r>
            <w:proofErr w:type="gramStart"/>
            <w:r w:rsidRPr="00106AD5">
              <w:rPr>
                <w:rFonts w:cstheme="minorHAnsi"/>
                <w:bCs/>
                <w:sz w:val="20"/>
                <w:szCs w:val="20"/>
              </w:rPr>
              <w:t>zapewnia  demarkację</w:t>
            </w:r>
            <w:proofErr w:type="gramEnd"/>
            <w:r w:rsidRPr="00106AD5">
              <w:rPr>
                <w:rFonts w:cstheme="minorHAnsi"/>
                <w:bCs/>
                <w:sz w:val="20"/>
                <w:szCs w:val="20"/>
              </w:rPr>
              <w:t xml:space="preserve"> działań projektowych pomiędzy realizowanym wsparciem w ramach FE SL 2021-2027</w:t>
            </w:r>
            <w:r>
              <w:rPr>
                <w:rFonts w:cstheme="minorHAnsi"/>
                <w:bCs/>
                <w:sz w:val="20"/>
                <w:szCs w:val="20"/>
              </w:rPr>
              <w:t xml:space="preserve"> </w:t>
            </w:r>
            <w:r w:rsidRPr="00106AD5">
              <w:rPr>
                <w:rFonts w:cstheme="minorHAnsi"/>
                <w:bCs/>
                <w:sz w:val="20"/>
                <w:szCs w:val="20"/>
              </w:rPr>
              <w:t>a projektem finansowanym w ramach   programu FERS 2021-2027.</w:t>
            </w:r>
          </w:p>
        </w:tc>
        <w:tc>
          <w:tcPr>
            <w:tcW w:w="5775" w:type="dxa"/>
          </w:tcPr>
          <w:p w14:paraId="066A44DC" w14:textId="077BACB2" w:rsidR="00645876" w:rsidRPr="00106AD5" w:rsidRDefault="00645876" w:rsidP="00AB34A6">
            <w:pPr>
              <w:spacing w:line="360" w:lineRule="auto"/>
              <w:rPr>
                <w:rFonts w:eastAsia="Times New Roman" w:cstheme="minorHAnsi"/>
                <w:sz w:val="20"/>
                <w:szCs w:val="20"/>
                <w:lang w:eastAsia="pl-PL"/>
              </w:rPr>
            </w:pPr>
            <w:r w:rsidRPr="00106AD5">
              <w:rPr>
                <w:rFonts w:eastAsia="Times New Roman" w:cstheme="minorHAnsi"/>
                <w:sz w:val="20"/>
                <w:szCs w:val="20"/>
                <w:lang w:eastAsia="pl-PL"/>
              </w:rPr>
              <w:t xml:space="preserve">Weryfikowane będzie, czy w projekcie zaplanowano działania odrębne w stosunku do </w:t>
            </w:r>
            <w:r w:rsidRPr="00106AD5">
              <w:rPr>
                <w:rFonts w:cstheme="minorHAnsi"/>
                <w:sz w:val="20"/>
                <w:szCs w:val="20"/>
              </w:rPr>
              <w:t>projektu koordynacyjnego FERS</w:t>
            </w:r>
            <w:r>
              <w:rPr>
                <w:rFonts w:cstheme="minorHAnsi"/>
                <w:sz w:val="20"/>
                <w:szCs w:val="20"/>
              </w:rPr>
              <w:t xml:space="preserve">, </w:t>
            </w:r>
            <w:proofErr w:type="gramStart"/>
            <w:r>
              <w:rPr>
                <w:rFonts w:cstheme="minorHAnsi"/>
                <w:sz w:val="20"/>
                <w:szCs w:val="20"/>
              </w:rPr>
              <w:t>które  zostały</w:t>
            </w:r>
            <w:proofErr w:type="gramEnd"/>
            <w:r>
              <w:rPr>
                <w:rFonts w:cstheme="minorHAnsi"/>
                <w:sz w:val="20"/>
                <w:szCs w:val="20"/>
              </w:rPr>
              <w:t xml:space="preserve"> zaakceptowane przez MFiPR i wskazane w Regulaminie wyboru projektów. Jednocześnie </w:t>
            </w:r>
            <w:proofErr w:type="gramStart"/>
            <w:r>
              <w:rPr>
                <w:rFonts w:cstheme="minorHAnsi"/>
                <w:sz w:val="20"/>
                <w:szCs w:val="20"/>
              </w:rPr>
              <w:t>wsparcie  musi</w:t>
            </w:r>
            <w:proofErr w:type="gramEnd"/>
            <w:r>
              <w:rPr>
                <w:rFonts w:cstheme="minorHAnsi"/>
                <w:sz w:val="20"/>
                <w:szCs w:val="20"/>
              </w:rPr>
              <w:t xml:space="preserve"> dotyczyć wyłącznie szkolenia osób, które bezpośrednio świadczą usługi społeczne. </w:t>
            </w:r>
            <w:r w:rsidRPr="00106AD5">
              <w:rPr>
                <w:rFonts w:eastAsia="Times New Roman" w:cstheme="minorHAnsi"/>
                <w:sz w:val="20"/>
                <w:szCs w:val="20"/>
                <w:lang w:eastAsia="pl-PL"/>
              </w:rPr>
              <w:t xml:space="preserve">Weryfikacja na podstawie zapisów wniosku, w szczególności części C. Grupa </w:t>
            </w:r>
            <w:proofErr w:type="gramStart"/>
            <w:r w:rsidRPr="00106AD5">
              <w:rPr>
                <w:rFonts w:eastAsia="Times New Roman" w:cstheme="minorHAnsi"/>
                <w:sz w:val="20"/>
                <w:szCs w:val="20"/>
                <w:lang w:eastAsia="pl-PL"/>
              </w:rPr>
              <w:t>docelowa,  E</w:t>
            </w:r>
            <w:proofErr w:type="gramEnd"/>
            <w:r w:rsidRPr="00106AD5">
              <w:rPr>
                <w:rFonts w:eastAsia="Times New Roman" w:cstheme="minorHAnsi"/>
                <w:sz w:val="20"/>
                <w:szCs w:val="20"/>
                <w:lang w:eastAsia="pl-PL"/>
              </w:rPr>
              <w:t>. Zakres rzeczowo-finansowy projektu oraz deklaracji w pkt. B.7.2. Uzasadnienie spełnienia kryteriów.</w:t>
            </w:r>
          </w:p>
        </w:tc>
        <w:tc>
          <w:tcPr>
            <w:tcW w:w="2529" w:type="dxa"/>
          </w:tcPr>
          <w:p w14:paraId="35E0597B" w14:textId="77777777" w:rsidR="00645876" w:rsidRPr="00106AD5" w:rsidRDefault="00645876" w:rsidP="00AB34A6">
            <w:pPr>
              <w:pStyle w:val="NormalnyWeb"/>
              <w:shd w:val="clear" w:color="auto" w:fill="FFFFFF"/>
              <w:spacing w:after="0" w:line="360" w:lineRule="auto"/>
              <w:rPr>
                <w:rFonts w:asciiTheme="minorHAnsi" w:hAnsiTheme="minorHAnsi" w:cstheme="minorHAnsi"/>
                <w:sz w:val="20"/>
                <w:szCs w:val="20"/>
              </w:rPr>
            </w:pPr>
            <w:r w:rsidRPr="00106AD5">
              <w:rPr>
                <w:rFonts w:asciiTheme="minorHAnsi" w:hAnsiTheme="minorHAnsi" w:cstheme="minorHAnsi"/>
                <w:sz w:val="20"/>
                <w:szCs w:val="20"/>
              </w:rPr>
              <w:t>Konieczne spełnienie - TAK</w:t>
            </w:r>
          </w:p>
          <w:p w14:paraId="7AD587F1" w14:textId="77777777" w:rsidR="00645876" w:rsidRPr="00106AD5" w:rsidRDefault="00645876" w:rsidP="00AB34A6">
            <w:pPr>
              <w:pStyle w:val="NormalnyWeb"/>
              <w:shd w:val="clear" w:color="auto" w:fill="FFFFFF"/>
              <w:spacing w:after="0" w:line="360" w:lineRule="auto"/>
              <w:rPr>
                <w:rFonts w:asciiTheme="minorHAnsi" w:hAnsiTheme="minorHAnsi" w:cstheme="minorHAnsi"/>
                <w:sz w:val="20"/>
                <w:szCs w:val="20"/>
              </w:rPr>
            </w:pPr>
            <w:r w:rsidRPr="00106AD5">
              <w:rPr>
                <w:rFonts w:asciiTheme="minorHAnsi" w:hAnsiTheme="minorHAnsi" w:cstheme="minorHAnsi"/>
                <w:sz w:val="20"/>
                <w:szCs w:val="20"/>
              </w:rPr>
              <w:t>Podlega uzupełnieniom - TAK</w:t>
            </w:r>
          </w:p>
        </w:tc>
        <w:tc>
          <w:tcPr>
            <w:tcW w:w="1910" w:type="dxa"/>
          </w:tcPr>
          <w:p w14:paraId="6CCD1498" w14:textId="77777777" w:rsidR="00645876" w:rsidRPr="00106AD5" w:rsidRDefault="00645876" w:rsidP="00AB34A6">
            <w:pPr>
              <w:spacing w:line="360" w:lineRule="auto"/>
              <w:rPr>
                <w:rFonts w:cstheme="minorHAnsi"/>
                <w:sz w:val="20"/>
                <w:szCs w:val="20"/>
              </w:rPr>
            </w:pPr>
            <w:r w:rsidRPr="00106AD5">
              <w:rPr>
                <w:rFonts w:cstheme="minorHAnsi"/>
                <w:sz w:val="20"/>
                <w:szCs w:val="20"/>
              </w:rPr>
              <w:t>Kryterium dostępu</w:t>
            </w:r>
          </w:p>
          <w:p w14:paraId="129C08BA" w14:textId="77777777" w:rsidR="00645876" w:rsidRPr="00106AD5" w:rsidRDefault="00645876" w:rsidP="00AB34A6">
            <w:pPr>
              <w:spacing w:line="360" w:lineRule="auto"/>
              <w:rPr>
                <w:rFonts w:cstheme="minorHAnsi"/>
                <w:sz w:val="20"/>
                <w:szCs w:val="20"/>
              </w:rPr>
            </w:pPr>
            <w:r w:rsidRPr="00106AD5">
              <w:rPr>
                <w:rFonts w:cstheme="minorHAnsi"/>
                <w:sz w:val="20"/>
                <w:szCs w:val="20"/>
              </w:rPr>
              <w:t>0/1</w:t>
            </w:r>
          </w:p>
        </w:tc>
        <w:tc>
          <w:tcPr>
            <w:tcW w:w="1293" w:type="dxa"/>
          </w:tcPr>
          <w:p w14:paraId="070784A4" w14:textId="77777777" w:rsidR="00645876" w:rsidRPr="00106AD5" w:rsidRDefault="00645876" w:rsidP="00AB34A6">
            <w:pPr>
              <w:spacing w:line="360" w:lineRule="auto"/>
              <w:rPr>
                <w:rFonts w:cstheme="minorHAnsi"/>
                <w:sz w:val="20"/>
                <w:szCs w:val="20"/>
              </w:rPr>
            </w:pPr>
            <w:r w:rsidRPr="00106AD5">
              <w:rPr>
                <w:rFonts w:cstheme="minorHAnsi"/>
                <w:sz w:val="20"/>
                <w:szCs w:val="20"/>
              </w:rPr>
              <w:t>Nie dotyczy</w:t>
            </w:r>
          </w:p>
        </w:tc>
      </w:tr>
      <w:tr w:rsidR="00645876" w:rsidRPr="00106AD5" w14:paraId="5D82790D" w14:textId="77777777" w:rsidTr="00AB34A6">
        <w:tc>
          <w:tcPr>
            <w:tcW w:w="701" w:type="dxa"/>
          </w:tcPr>
          <w:p w14:paraId="0DB4F74E" w14:textId="77777777" w:rsidR="00645876" w:rsidRPr="00106AD5" w:rsidRDefault="00645876" w:rsidP="00AB34A6">
            <w:pPr>
              <w:pStyle w:val="Akapitzlist"/>
              <w:numPr>
                <w:ilvl w:val="0"/>
                <w:numId w:val="33"/>
              </w:numPr>
              <w:spacing w:after="0" w:line="360" w:lineRule="auto"/>
              <w:ind w:left="452"/>
              <w:rPr>
                <w:rFonts w:cstheme="minorHAnsi"/>
                <w:sz w:val="20"/>
                <w:szCs w:val="20"/>
              </w:rPr>
            </w:pPr>
          </w:p>
        </w:tc>
        <w:tc>
          <w:tcPr>
            <w:tcW w:w="2813" w:type="dxa"/>
          </w:tcPr>
          <w:p w14:paraId="72801CC9" w14:textId="77777777" w:rsidR="00645876" w:rsidRPr="00106AD5" w:rsidRDefault="00645876" w:rsidP="00AB34A6">
            <w:pPr>
              <w:spacing w:line="360" w:lineRule="auto"/>
              <w:rPr>
                <w:rFonts w:cstheme="minorHAnsi"/>
                <w:sz w:val="20"/>
                <w:szCs w:val="20"/>
              </w:rPr>
            </w:pPr>
            <w:r w:rsidRPr="00106AD5">
              <w:rPr>
                <w:rFonts w:cstheme="minorHAnsi"/>
                <w:sz w:val="20"/>
                <w:szCs w:val="20"/>
              </w:rPr>
              <w:t xml:space="preserve">Projekt </w:t>
            </w:r>
            <w:r w:rsidRPr="00106AD5">
              <w:rPr>
                <w:rFonts w:cstheme="minorHAnsi"/>
                <w:bCs/>
                <w:sz w:val="20"/>
                <w:szCs w:val="20"/>
              </w:rPr>
              <w:t xml:space="preserve">zapewnia zgodność zaplanowanych działań z ideą </w:t>
            </w:r>
            <w:proofErr w:type="spellStart"/>
            <w:r w:rsidRPr="00106AD5">
              <w:rPr>
                <w:rFonts w:cstheme="minorHAnsi"/>
                <w:bCs/>
                <w:sz w:val="20"/>
                <w:szCs w:val="20"/>
              </w:rPr>
              <w:t>deinstytucjonalizacji</w:t>
            </w:r>
            <w:proofErr w:type="spellEnd"/>
            <w:r w:rsidRPr="00106AD5">
              <w:rPr>
                <w:rFonts w:cstheme="minorHAnsi"/>
                <w:bCs/>
                <w:sz w:val="20"/>
                <w:szCs w:val="20"/>
              </w:rPr>
              <w:t>.</w:t>
            </w:r>
          </w:p>
        </w:tc>
        <w:tc>
          <w:tcPr>
            <w:tcW w:w="5775" w:type="dxa"/>
            <w:shd w:val="clear" w:color="auto" w:fill="FFFFFF" w:themeFill="background1"/>
          </w:tcPr>
          <w:p w14:paraId="37DD46BA" w14:textId="77777777" w:rsidR="00645876" w:rsidRDefault="00645876" w:rsidP="00AB34A6">
            <w:pPr>
              <w:spacing w:line="360" w:lineRule="auto"/>
              <w:rPr>
                <w:rFonts w:eastAsia="Times New Roman" w:cstheme="minorHAnsi"/>
                <w:sz w:val="20"/>
                <w:szCs w:val="20"/>
                <w:lang w:eastAsia="pl-PL"/>
              </w:rPr>
            </w:pPr>
            <w:r w:rsidRPr="00106AD5">
              <w:rPr>
                <w:rFonts w:eastAsia="Times New Roman" w:cstheme="minorHAnsi"/>
                <w:sz w:val="20"/>
                <w:szCs w:val="20"/>
                <w:lang w:eastAsia="pl-PL"/>
              </w:rPr>
              <w:t>Weryfikowane będzie, czy</w:t>
            </w:r>
            <w:r>
              <w:rPr>
                <w:rFonts w:eastAsia="Times New Roman" w:cstheme="minorHAnsi"/>
                <w:sz w:val="20"/>
                <w:szCs w:val="20"/>
                <w:lang w:eastAsia="pl-PL"/>
              </w:rPr>
              <w:t xml:space="preserve"> zaplanowane działania szkoleniowe mają zakres zgodny z ideą </w:t>
            </w:r>
            <w:proofErr w:type="spellStart"/>
            <w:r>
              <w:rPr>
                <w:rFonts w:eastAsia="Times New Roman" w:cstheme="minorHAnsi"/>
                <w:sz w:val="20"/>
                <w:szCs w:val="20"/>
                <w:lang w:eastAsia="pl-PL"/>
              </w:rPr>
              <w:t>deinstytucjonalizacji</w:t>
            </w:r>
            <w:proofErr w:type="spellEnd"/>
            <w:r>
              <w:rPr>
                <w:rFonts w:eastAsia="Times New Roman" w:cstheme="minorHAnsi"/>
                <w:sz w:val="20"/>
                <w:szCs w:val="20"/>
                <w:lang w:eastAsia="pl-PL"/>
              </w:rPr>
              <w:t xml:space="preserve"> tzn. dotyczą rozwijania usług środowiskowych i nie wzmacniają potencjału opieki instytucjonalnej.</w:t>
            </w:r>
          </w:p>
          <w:p w14:paraId="3EEF2337" w14:textId="77777777" w:rsidR="00645876" w:rsidRPr="00D45C47" w:rsidRDefault="00645876" w:rsidP="00AB34A6">
            <w:pPr>
              <w:spacing w:line="360" w:lineRule="auto"/>
              <w:rPr>
                <w:rFonts w:eastAsia="Times New Roman" w:cstheme="minorHAnsi"/>
                <w:sz w:val="20"/>
                <w:szCs w:val="20"/>
                <w:lang w:eastAsia="pl-PL"/>
              </w:rPr>
            </w:pPr>
            <w:r w:rsidRPr="007762FE">
              <w:rPr>
                <w:rFonts w:eastAsia="Times New Roman" w:cstheme="minorHAnsi"/>
                <w:sz w:val="20"/>
                <w:szCs w:val="20"/>
                <w:lang w:eastAsia="pl-PL"/>
              </w:rPr>
              <w:t>Weryfikacja na podstawie deklaracji Wnioskodawcy wskazanej w pkt. B.7.2 Uzasadnienie spełnienia kryteriów oraz na podstawie zapisów wniosku o dofinansowanie w punkcie E.1.1  Zadania w projekcie (zakres rzeczowy) oraz E.3 Zakres finansowy.</w:t>
            </w:r>
          </w:p>
        </w:tc>
        <w:tc>
          <w:tcPr>
            <w:tcW w:w="2529" w:type="dxa"/>
          </w:tcPr>
          <w:p w14:paraId="7726C00E" w14:textId="77777777" w:rsidR="00645876" w:rsidRPr="00106AD5" w:rsidRDefault="00645876" w:rsidP="00AB34A6">
            <w:pPr>
              <w:pStyle w:val="NormalnyWeb"/>
              <w:shd w:val="clear" w:color="auto" w:fill="FFFFFF" w:themeFill="background1"/>
              <w:spacing w:after="0" w:line="360" w:lineRule="auto"/>
              <w:rPr>
                <w:rFonts w:asciiTheme="minorHAnsi" w:hAnsiTheme="minorHAnsi" w:cstheme="minorHAnsi"/>
                <w:sz w:val="20"/>
                <w:szCs w:val="20"/>
              </w:rPr>
            </w:pPr>
            <w:r w:rsidRPr="00106AD5">
              <w:rPr>
                <w:rFonts w:asciiTheme="minorHAnsi" w:hAnsiTheme="minorHAnsi" w:cstheme="minorHAnsi"/>
                <w:sz w:val="20"/>
                <w:szCs w:val="20"/>
              </w:rPr>
              <w:t>Konieczne spełnienie - TAK</w:t>
            </w:r>
          </w:p>
          <w:p w14:paraId="24A2D971" w14:textId="77777777" w:rsidR="00645876" w:rsidRPr="00106AD5" w:rsidRDefault="00645876" w:rsidP="00AB34A6">
            <w:pPr>
              <w:pStyle w:val="NormalnyWeb"/>
              <w:shd w:val="clear" w:color="auto" w:fill="FFFFFF" w:themeFill="background1"/>
              <w:spacing w:after="0" w:line="360" w:lineRule="auto"/>
              <w:rPr>
                <w:rFonts w:asciiTheme="minorHAnsi" w:hAnsiTheme="minorHAnsi" w:cstheme="minorHAnsi"/>
                <w:sz w:val="20"/>
                <w:szCs w:val="20"/>
              </w:rPr>
            </w:pPr>
            <w:r w:rsidRPr="00106AD5">
              <w:rPr>
                <w:rFonts w:asciiTheme="minorHAnsi" w:hAnsiTheme="minorHAnsi" w:cstheme="minorHAnsi"/>
                <w:sz w:val="20"/>
                <w:szCs w:val="20"/>
              </w:rPr>
              <w:t>Podlega uzupełnieniom - TAK</w:t>
            </w:r>
          </w:p>
        </w:tc>
        <w:tc>
          <w:tcPr>
            <w:tcW w:w="1910" w:type="dxa"/>
          </w:tcPr>
          <w:p w14:paraId="167C7D60" w14:textId="77777777" w:rsidR="00645876" w:rsidRPr="00106AD5" w:rsidRDefault="00645876" w:rsidP="00AB34A6">
            <w:pPr>
              <w:spacing w:line="360" w:lineRule="auto"/>
              <w:rPr>
                <w:rFonts w:cstheme="minorHAnsi"/>
                <w:sz w:val="20"/>
                <w:szCs w:val="20"/>
              </w:rPr>
            </w:pPr>
            <w:r w:rsidRPr="00106AD5">
              <w:rPr>
                <w:rFonts w:cstheme="minorHAnsi"/>
                <w:sz w:val="20"/>
                <w:szCs w:val="20"/>
              </w:rPr>
              <w:t>Kryterium dostępu</w:t>
            </w:r>
          </w:p>
          <w:p w14:paraId="40E27DA1" w14:textId="77777777" w:rsidR="00645876" w:rsidRPr="00106AD5" w:rsidRDefault="00645876" w:rsidP="00AB34A6">
            <w:pPr>
              <w:spacing w:line="360" w:lineRule="auto"/>
              <w:rPr>
                <w:rFonts w:cstheme="minorHAnsi"/>
                <w:sz w:val="20"/>
                <w:szCs w:val="20"/>
              </w:rPr>
            </w:pPr>
            <w:r w:rsidRPr="00106AD5">
              <w:rPr>
                <w:rFonts w:cstheme="minorHAnsi"/>
                <w:sz w:val="20"/>
                <w:szCs w:val="20"/>
              </w:rPr>
              <w:t>0/1</w:t>
            </w:r>
          </w:p>
        </w:tc>
        <w:tc>
          <w:tcPr>
            <w:tcW w:w="1293" w:type="dxa"/>
          </w:tcPr>
          <w:p w14:paraId="4BFA5457" w14:textId="77777777" w:rsidR="00645876" w:rsidRPr="00106AD5" w:rsidRDefault="00645876" w:rsidP="00AB34A6">
            <w:pPr>
              <w:spacing w:line="360" w:lineRule="auto"/>
              <w:rPr>
                <w:rFonts w:cstheme="minorHAnsi"/>
                <w:sz w:val="20"/>
                <w:szCs w:val="20"/>
              </w:rPr>
            </w:pPr>
            <w:r w:rsidRPr="00106AD5">
              <w:rPr>
                <w:rFonts w:cstheme="minorHAnsi"/>
                <w:sz w:val="20"/>
                <w:szCs w:val="20"/>
              </w:rPr>
              <w:t>Nie dotyczy</w:t>
            </w:r>
          </w:p>
        </w:tc>
      </w:tr>
      <w:tr w:rsidR="00645876" w:rsidRPr="00106AD5" w14:paraId="23328263" w14:textId="77777777" w:rsidTr="00AB34A6">
        <w:tc>
          <w:tcPr>
            <w:tcW w:w="701" w:type="dxa"/>
          </w:tcPr>
          <w:p w14:paraId="716AD3B1" w14:textId="77777777" w:rsidR="00645876" w:rsidRPr="00106AD5" w:rsidRDefault="00645876" w:rsidP="00AB34A6">
            <w:pPr>
              <w:pStyle w:val="Akapitzlist"/>
              <w:numPr>
                <w:ilvl w:val="0"/>
                <w:numId w:val="33"/>
              </w:numPr>
              <w:spacing w:after="0" w:line="360" w:lineRule="auto"/>
              <w:ind w:left="452"/>
              <w:rPr>
                <w:rFonts w:cstheme="minorHAnsi"/>
                <w:sz w:val="20"/>
                <w:szCs w:val="20"/>
              </w:rPr>
            </w:pPr>
          </w:p>
        </w:tc>
        <w:tc>
          <w:tcPr>
            <w:tcW w:w="2813" w:type="dxa"/>
          </w:tcPr>
          <w:p w14:paraId="2A4823B0" w14:textId="77777777" w:rsidR="00645876" w:rsidRPr="00106AD5" w:rsidRDefault="00645876" w:rsidP="00AB34A6">
            <w:pPr>
              <w:spacing w:line="360" w:lineRule="auto"/>
              <w:rPr>
                <w:rFonts w:cstheme="minorHAnsi"/>
                <w:sz w:val="20"/>
                <w:szCs w:val="20"/>
              </w:rPr>
            </w:pPr>
            <w:r w:rsidRPr="00106AD5">
              <w:rPr>
                <w:rFonts w:cstheme="minorHAnsi"/>
                <w:sz w:val="20"/>
                <w:szCs w:val="20"/>
              </w:rPr>
              <w:t xml:space="preserve">Projekt uwzględnia wyniki </w:t>
            </w:r>
            <w:r>
              <w:rPr>
                <w:rFonts w:cstheme="minorHAnsi"/>
                <w:sz w:val="20"/>
                <w:szCs w:val="20"/>
              </w:rPr>
              <w:t>diagnozy potrzeb szkoleniowych.</w:t>
            </w:r>
            <w:r w:rsidRPr="00106AD5">
              <w:rPr>
                <w:rFonts w:cstheme="minorHAnsi"/>
                <w:sz w:val="20"/>
                <w:szCs w:val="20"/>
              </w:rPr>
              <w:t>.</w:t>
            </w:r>
          </w:p>
        </w:tc>
        <w:tc>
          <w:tcPr>
            <w:tcW w:w="5775" w:type="dxa"/>
          </w:tcPr>
          <w:p w14:paraId="2C8DF07A" w14:textId="77777777" w:rsidR="00645876" w:rsidRDefault="00645876" w:rsidP="00AB34A6">
            <w:pPr>
              <w:spacing w:line="360" w:lineRule="auto"/>
              <w:rPr>
                <w:rFonts w:eastAsia="Times New Roman" w:cstheme="minorHAnsi"/>
                <w:sz w:val="20"/>
                <w:szCs w:val="20"/>
                <w:lang w:eastAsia="pl-PL"/>
              </w:rPr>
            </w:pPr>
            <w:r>
              <w:rPr>
                <w:rFonts w:eastAsia="Times New Roman" w:cstheme="minorHAnsi"/>
                <w:sz w:val="20"/>
                <w:szCs w:val="20"/>
                <w:lang w:eastAsia="pl-PL"/>
              </w:rPr>
              <w:t>Projekt wynika z przeprowadzonej przez ROPS diagnozy w zakresie potrzeb szkoleniowych osób świadczących usługi społeczne, które stanowią potencjalną grupę docelową projektu.</w:t>
            </w:r>
          </w:p>
          <w:p w14:paraId="5C4F547B" w14:textId="77777777" w:rsidR="00645876" w:rsidRDefault="00645876" w:rsidP="00AB34A6">
            <w:pPr>
              <w:spacing w:line="360" w:lineRule="auto"/>
              <w:rPr>
                <w:rFonts w:eastAsia="Times New Roman" w:cstheme="minorHAnsi"/>
                <w:sz w:val="20"/>
                <w:szCs w:val="20"/>
                <w:lang w:eastAsia="pl-PL"/>
              </w:rPr>
            </w:pPr>
            <w:r>
              <w:rPr>
                <w:rFonts w:eastAsia="Times New Roman" w:cstheme="minorHAnsi"/>
                <w:sz w:val="20"/>
                <w:szCs w:val="20"/>
                <w:lang w:eastAsia="pl-PL"/>
              </w:rPr>
              <w:t>Wnioski z diagnozy należy przedstawić we wniosku o dofinansowanie w pkt. dot. charakterystyki grupy docelowej. Natomiast diagnoza jako dokument powinna być dostępna w biurze projektu do celów kontrolnych.</w:t>
            </w:r>
          </w:p>
          <w:p w14:paraId="6A68DC8E" w14:textId="77777777" w:rsidR="00645876" w:rsidRPr="00106AD5" w:rsidRDefault="00645876" w:rsidP="00AB34A6">
            <w:pPr>
              <w:spacing w:line="360" w:lineRule="auto"/>
              <w:rPr>
                <w:rFonts w:eastAsia="Times New Roman" w:cstheme="minorHAnsi"/>
                <w:sz w:val="20"/>
                <w:szCs w:val="20"/>
                <w:lang w:eastAsia="pl-PL"/>
              </w:rPr>
            </w:pPr>
            <w:r w:rsidRPr="00106AD5">
              <w:rPr>
                <w:rFonts w:eastAsia="Times New Roman" w:cstheme="minorHAnsi"/>
                <w:sz w:val="20"/>
                <w:szCs w:val="20"/>
                <w:lang w:eastAsia="pl-PL"/>
              </w:rPr>
              <w:t>Weryfikacja na podstawie zapisów wniosku w</w:t>
            </w:r>
            <w:r>
              <w:rPr>
                <w:rFonts w:eastAsia="Times New Roman" w:cstheme="minorHAnsi"/>
                <w:sz w:val="20"/>
                <w:szCs w:val="20"/>
                <w:lang w:eastAsia="pl-PL"/>
              </w:rPr>
              <w:t xml:space="preserve"> </w:t>
            </w:r>
            <w:proofErr w:type="gramStart"/>
            <w:r>
              <w:rPr>
                <w:rFonts w:eastAsia="Times New Roman" w:cstheme="minorHAnsi"/>
                <w:sz w:val="20"/>
                <w:szCs w:val="20"/>
                <w:lang w:eastAsia="pl-PL"/>
              </w:rPr>
              <w:t xml:space="preserve">pkt </w:t>
            </w:r>
            <w:r w:rsidRPr="00106AD5">
              <w:rPr>
                <w:rFonts w:eastAsia="Times New Roman" w:cstheme="minorHAnsi"/>
                <w:sz w:val="20"/>
                <w:szCs w:val="20"/>
                <w:lang w:eastAsia="pl-PL"/>
              </w:rPr>
              <w:t xml:space="preserve"> E</w:t>
            </w:r>
            <w:proofErr w:type="gramEnd"/>
            <w:r w:rsidRPr="00106AD5">
              <w:rPr>
                <w:rFonts w:eastAsia="Times New Roman" w:cstheme="minorHAnsi"/>
                <w:sz w:val="20"/>
                <w:szCs w:val="20"/>
                <w:lang w:eastAsia="pl-PL"/>
              </w:rPr>
              <w:t>.1.1  Zadania w projekcie (zakres rzeczowy)</w:t>
            </w:r>
            <w:r>
              <w:rPr>
                <w:rFonts w:eastAsia="Times New Roman" w:cstheme="minorHAnsi"/>
                <w:sz w:val="20"/>
                <w:szCs w:val="20"/>
                <w:lang w:eastAsia="pl-PL"/>
              </w:rPr>
              <w:t>;</w:t>
            </w:r>
            <w:r w:rsidRPr="00106AD5">
              <w:rPr>
                <w:rFonts w:eastAsia="Times New Roman" w:cstheme="minorHAnsi"/>
                <w:sz w:val="20"/>
                <w:szCs w:val="20"/>
                <w:lang w:eastAsia="pl-PL"/>
              </w:rPr>
              <w:t xml:space="preserve"> </w:t>
            </w:r>
            <w:r>
              <w:rPr>
                <w:rFonts w:eastAsia="Times New Roman" w:cstheme="minorHAnsi"/>
                <w:sz w:val="20"/>
                <w:szCs w:val="20"/>
                <w:lang w:eastAsia="pl-PL"/>
              </w:rPr>
              <w:t>pkt</w:t>
            </w:r>
            <w:r w:rsidRPr="00106AD5">
              <w:rPr>
                <w:rFonts w:eastAsia="Times New Roman" w:cstheme="minorHAnsi"/>
                <w:sz w:val="20"/>
                <w:szCs w:val="20"/>
                <w:lang w:eastAsia="pl-PL"/>
              </w:rPr>
              <w:t xml:space="preserve"> C. Grupa </w:t>
            </w:r>
            <w:proofErr w:type="gramStart"/>
            <w:r w:rsidRPr="00106AD5">
              <w:rPr>
                <w:rFonts w:eastAsia="Times New Roman" w:cstheme="minorHAnsi"/>
                <w:sz w:val="20"/>
                <w:szCs w:val="20"/>
                <w:lang w:eastAsia="pl-PL"/>
              </w:rPr>
              <w:t>docelowa</w:t>
            </w:r>
            <w:r>
              <w:rPr>
                <w:rFonts w:eastAsia="Times New Roman" w:cstheme="minorHAnsi"/>
                <w:sz w:val="20"/>
                <w:szCs w:val="20"/>
                <w:lang w:eastAsia="pl-PL"/>
              </w:rPr>
              <w:t xml:space="preserve">, </w:t>
            </w:r>
            <w:r w:rsidRPr="00106AD5">
              <w:rPr>
                <w:rFonts w:eastAsia="Times New Roman" w:cstheme="minorHAnsi"/>
                <w:sz w:val="20"/>
                <w:szCs w:val="20"/>
                <w:lang w:eastAsia="pl-PL"/>
              </w:rPr>
              <w:t xml:space="preserve"> pkt</w:t>
            </w:r>
            <w:proofErr w:type="gramEnd"/>
            <w:r w:rsidRPr="00106AD5">
              <w:rPr>
                <w:rFonts w:eastAsia="Times New Roman" w:cstheme="minorHAnsi"/>
                <w:sz w:val="20"/>
                <w:szCs w:val="20"/>
                <w:lang w:eastAsia="pl-PL"/>
              </w:rPr>
              <w:t xml:space="preserve">. E.3. Zakres </w:t>
            </w:r>
            <w:r w:rsidRPr="00106AD5">
              <w:rPr>
                <w:rFonts w:eastAsia="Times New Roman" w:cstheme="minorHAnsi"/>
                <w:sz w:val="20"/>
                <w:szCs w:val="20"/>
                <w:lang w:eastAsia="pl-PL"/>
              </w:rPr>
              <w:lastRenderedPageBreak/>
              <w:t xml:space="preserve">finansowy oraz deklaracji w </w:t>
            </w:r>
            <w:proofErr w:type="gramStart"/>
            <w:r w:rsidRPr="00106AD5">
              <w:rPr>
                <w:rFonts w:eastAsia="Times New Roman" w:cstheme="minorHAnsi"/>
                <w:sz w:val="20"/>
                <w:szCs w:val="20"/>
                <w:lang w:eastAsia="pl-PL"/>
              </w:rPr>
              <w:t>pkt.  B</w:t>
            </w:r>
            <w:proofErr w:type="gramEnd"/>
            <w:r w:rsidRPr="00106AD5">
              <w:rPr>
                <w:rFonts w:eastAsia="Times New Roman" w:cstheme="minorHAnsi"/>
                <w:sz w:val="20"/>
                <w:szCs w:val="20"/>
                <w:lang w:eastAsia="pl-PL"/>
              </w:rPr>
              <w:t>.7.2. Uzasadnienie spełnienia kryteriów.</w:t>
            </w:r>
          </w:p>
        </w:tc>
        <w:tc>
          <w:tcPr>
            <w:tcW w:w="2529" w:type="dxa"/>
          </w:tcPr>
          <w:p w14:paraId="53E226AD" w14:textId="77777777" w:rsidR="00645876" w:rsidRPr="00106AD5" w:rsidRDefault="00645876" w:rsidP="00AB34A6">
            <w:pPr>
              <w:pStyle w:val="NormalnyWeb"/>
              <w:shd w:val="clear" w:color="auto" w:fill="FFFFFF"/>
              <w:spacing w:after="0" w:line="360" w:lineRule="auto"/>
              <w:rPr>
                <w:rFonts w:asciiTheme="minorHAnsi" w:hAnsiTheme="minorHAnsi" w:cstheme="minorHAnsi"/>
                <w:sz w:val="20"/>
                <w:szCs w:val="20"/>
              </w:rPr>
            </w:pPr>
            <w:r w:rsidRPr="00106AD5">
              <w:rPr>
                <w:rFonts w:asciiTheme="minorHAnsi" w:hAnsiTheme="minorHAnsi" w:cstheme="minorHAnsi"/>
                <w:sz w:val="20"/>
                <w:szCs w:val="20"/>
              </w:rPr>
              <w:lastRenderedPageBreak/>
              <w:t>Konieczne spełnienie - TAK</w:t>
            </w:r>
          </w:p>
          <w:p w14:paraId="25F294B0" w14:textId="77777777" w:rsidR="00645876" w:rsidRPr="00106AD5" w:rsidRDefault="00645876" w:rsidP="00AB34A6">
            <w:pPr>
              <w:pStyle w:val="NormalnyWeb"/>
              <w:shd w:val="clear" w:color="auto" w:fill="FFFFFF"/>
              <w:spacing w:after="0" w:line="360" w:lineRule="auto"/>
              <w:rPr>
                <w:rFonts w:asciiTheme="minorHAnsi" w:hAnsiTheme="minorHAnsi" w:cstheme="minorHAnsi"/>
                <w:sz w:val="20"/>
                <w:szCs w:val="20"/>
              </w:rPr>
            </w:pPr>
            <w:r w:rsidRPr="00106AD5">
              <w:rPr>
                <w:rFonts w:asciiTheme="minorHAnsi" w:hAnsiTheme="minorHAnsi" w:cstheme="minorHAnsi"/>
                <w:sz w:val="20"/>
                <w:szCs w:val="20"/>
              </w:rPr>
              <w:t>Podlega uzupełnieniom - TAK</w:t>
            </w:r>
          </w:p>
        </w:tc>
        <w:tc>
          <w:tcPr>
            <w:tcW w:w="1910" w:type="dxa"/>
          </w:tcPr>
          <w:p w14:paraId="663EF59B" w14:textId="77777777" w:rsidR="00645876" w:rsidRPr="00106AD5" w:rsidRDefault="00645876" w:rsidP="00AB34A6">
            <w:pPr>
              <w:spacing w:line="360" w:lineRule="auto"/>
              <w:rPr>
                <w:rFonts w:cstheme="minorHAnsi"/>
                <w:sz w:val="20"/>
                <w:szCs w:val="20"/>
              </w:rPr>
            </w:pPr>
            <w:r w:rsidRPr="00106AD5">
              <w:rPr>
                <w:rFonts w:cstheme="minorHAnsi"/>
                <w:sz w:val="20"/>
                <w:szCs w:val="20"/>
              </w:rPr>
              <w:t>Kryterium dostępu</w:t>
            </w:r>
          </w:p>
          <w:p w14:paraId="18613B10" w14:textId="77777777" w:rsidR="00645876" w:rsidRPr="00106AD5" w:rsidRDefault="00645876" w:rsidP="00AB34A6">
            <w:pPr>
              <w:spacing w:line="360" w:lineRule="auto"/>
              <w:rPr>
                <w:rFonts w:cstheme="minorHAnsi"/>
                <w:sz w:val="20"/>
                <w:szCs w:val="20"/>
              </w:rPr>
            </w:pPr>
            <w:r w:rsidRPr="00106AD5">
              <w:rPr>
                <w:rFonts w:cstheme="minorHAnsi"/>
                <w:sz w:val="20"/>
                <w:szCs w:val="20"/>
              </w:rPr>
              <w:t>0/1</w:t>
            </w:r>
          </w:p>
        </w:tc>
        <w:tc>
          <w:tcPr>
            <w:tcW w:w="1293" w:type="dxa"/>
          </w:tcPr>
          <w:p w14:paraId="6523A309" w14:textId="77777777" w:rsidR="00645876" w:rsidRPr="00106AD5" w:rsidRDefault="00645876" w:rsidP="00AB34A6">
            <w:pPr>
              <w:spacing w:line="360" w:lineRule="auto"/>
              <w:rPr>
                <w:rFonts w:cstheme="minorHAnsi"/>
                <w:sz w:val="20"/>
                <w:szCs w:val="20"/>
              </w:rPr>
            </w:pPr>
            <w:r w:rsidRPr="00106AD5">
              <w:rPr>
                <w:rFonts w:cstheme="minorHAnsi"/>
                <w:sz w:val="20"/>
                <w:szCs w:val="20"/>
              </w:rPr>
              <w:t>Nie dotyczy</w:t>
            </w:r>
          </w:p>
        </w:tc>
      </w:tr>
      <w:tr w:rsidR="00645876" w:rsidRPr="00106AD5" w14:paraId="15B82ECA" w14:textId="77777777" w:rsidTr="00AB34A6">
        <w:tc>
          <w:tcPr>
            <w:tcW w:w="701" w:type="dxa"/>
          </w:tcPr>
          <w:p w14:paraId="63C0DBF1" w14:textId="77777777" w:rsidR="00645876" w:rsidRPr="00106AD5" w:rsidRDefault="00645876" w:rsidP="00AB34A6">
            <w:pPr>
              <w:pStyle w:val="Akapitzlist"/>
              <w:numPr>
                <w:ilvl w:val="0"/>
                <w:numId w:val="33"/>
              </w:numPr>
              <w:spacing w:after="0" w:line="360" w:lineRule="auto"/>
              <w:ind w:left="452"/>
              <w:rPr>
                <w:rFonts w:cstheme="minorHAnsi"/>
                <w:sz w:val="20"/>
                <w:szCs w:val="20"/>
              </w:rPr>
            </w:pPr>
          </w:p>
        </w:tc>
        <w:tc>
          <w:tcPr>
            <w:tcW w:w="2813" w:type="dxa"/>
          </w:tcPr>
          <w:p w14:paraId="78C28D6E" w14:textId="77777777" w:rsidR="00645876" w:rsidRPr="00106AD5" w:rsidRDefault="00645876" w:rsidP="00AB34A6">
            <w:pPr>
              <w:spacing w:line="360" w:lineRule="auto"/>
              <w:rPr>
                <w:rFonts w:cstheme="minorHAnsi"/>
                <w:sz w:val="20"/>
                <w:szCs w:val="20"/>
              </w:rPr>
            </w:pPr>
            <w:r w:rsidRPr="00CA18B1">
              <w:rPr>
                <w:rFonts w:cstheme="minorHAnsi"/>
                <w:sz w:val="20"/>
                <w:szCs w:val="20"/>
              </w:rPr>
              <w:t>Projekt zawiera działania szkoleniowe dotyczące zapobiegania dyskryminacji i uwzględniania specyficznych potrzeb osób narażonych na dyskryminację ze względu na cechy prawnie chronione.</w:t>
            </w:r>
          </w:p>
        </w:tc>
        <w:tc>
          <w:tcPr>
            <w:tcW w:w="5775" w:type="dxa"/>
          </w:tcPr>
          <w:p w14:paraId="5AB8AFD8" w14:textId="77777777" w:rsidR="00645876" w:rsidRDefault="00645876" w:rsidP="00AB34A6">
            <w:pPr>
              <w:spacing w:line="360" w:lineRule="auto"/>
              <w:rPr>
                <w:rFonts w:eastAsia="Times New Roman" w:cstheme="minorHAnsi"/>
                <w:sz w:val="20"/>
                <w:szCs w:val="20"/>
                <w:lang w:eastAsia="pl-PL"/>
              </w:rPr>
            </w:pPr>
            <w:r w:rsidRPr="00CA18B1">
              <w:rPr>
                <w:rFonts w:eastAsia="Times New Roman" w:cstheme="minorHAnsi"/>
                <w:sz w:val="20"/>
                <w:szCs w:val="20"/>
                <w:lang w:eastAsia="pl-PL"/>
              </w:rPr>
              <w:t xml:space="preserve">W ramach kryterium oceniane będzie czy w ramach projektu </w:t>
            </w:r>
            <w:r>
              <w:rPr>
                <w:rFonts w:eastAsia="Times New Roman" w:cstheme="minorHAnsi"/>
                <w:sz w:val="20"/>
                <w:szCs w:val="20"/>
                <w:lang w:eastAsia="pl-PL"/>
              </w:rPr>
              <w:t xml:space="preserve">zaplanowano </w:t>
            </w:r>
            <w:r w:rsidRPr="00CA18B1">
              <w:rPr>
                <w:rFonts w:eastAsia="Times New Roman" w:cstheme="minorHAnsi"/>
                <w:sz w:val="20"/>
                <w:szCs w:val="20"/>
                <w:lang w:eastAsia="pl-PL"/>
              </w:rPr>
              <w:t>szkoleni</w:t>
            </w:r>
            <w:r>
              <w:rPr>
                <w:rFonts w:eastAsia="Times New Roman" w:cstheme="minorHAnsi"/>
                <w:sz w:val="20"/>
                <w:szCs w:val="20"/>
                <w:lang w:eastAsia="pl-PL"/>
              </w:rPr>
              <w:t xml:space="preserve">e dla uczestników projektu </w:t>
            </w:r>
            <w:r w:rsidRPr="00CA18B1">
              <w:rPr>
                <w:rFonts w:eastAsia="Times New Roman" w:cstheme="minorHAnsi"/>
                <w:sz w:val="20"/>
                <w:szCs w:val="20"/>
                <w:lang w:eastAsia="pl-PL"/>
              </w:rPr>
              <w:t>dotyczące zapobiegania dyskryminacji i uwzględniania specyficznych potrzeb osób narażonych na dyskryminację ze względu na cechy prawnie chronione.</w:t>
            </w:r>
          </w:p>
          <w:p w14:paraId="7A3EC71C" w14:textId="77777777" w:rsidR="00645876" w:rsidRDefault="00645876" w:rsidP="00AB34A6">
            <w:pPr>
              <w:spacing w:line="360" w:lineRule="auto"/>
              <w:rPr>
                <w:rFonts w:eastAsia="Times New Roman" w:cstheme="minorHAnsi"/>
                <w:sz w:val="20"/>
                <w:szCs w:val="20"/>
                <w:lang w:eastAsia="pl-PL"/>
              </w:rPr>
            </w:pPr>
            <w:r w:rsidRPr="00CA18B1">
              <w:rPr>
                <w:rFonts w:eastAsia="Times New Roman" w:cstheme="minorHAnsi"/>
                <w:sz w:val="20"/>
                <w:szCs w:val="20"/>
                <w:lang w:eastAsia="pl-PL"/>
              </w:rPr>
              <w:t>Kryterium weryfikowane na podstawie zapisów pkt. B.7.1 wniosku o dofinansowanie realizacji projektu Realizacja zasad horyzontalnych oraz pkt. B.7.2 wniosku o dofinansowanie realizacji projektu Uzasadnienie spełnienia kryteriów oraz pkt. E.1.1 Zadania w projekcie (zakres rzeczowy).</w:t>
            </w:r>
          </w:p>
        </w:tc>
        <w:tc>
          <w:tcPr>
            <w:tcW w:w="2529" w:type="dxa"/>
          </w:tcPr>
          <w:p w14:paraId="55696E9D" w14:textId="77777777" w:rsidR="00645876" w:rsidRPr="00CA18B1" w:rsidRDefault="00645876" w:rsidP="00AB34A6">
            <w:pPr>
              <w:pStyle w:val="NormalnyWeb"/>
              <w:shd w:val="clear" w:color="auto" w:fill="FFFFFF"/>
              <w:spacing w:after="0" w:line="360" w:lineRule="auto"/>
              <w:rPr>
                <w:rFonts w:asciiTheme="minorHAnsi" w:hAnsiTheme="minorHAnsi" w:cstheme="minorHAnsi"/>
                <w:sz w:val="20"/>
                <w:szCs w:val="20"/>
              </w:rPr>
            </w:pPr>
            <w:r w:rsidRPr="00CA18B1">
              <w:rPr>
                <w:rFonts w:asciiTheme="minorHAnsi" w:hAnsiTheme="minorHAnsi" w:cstheme="minorHAnsi"/>
                <w:sz w:val="20"/>
                <w:szCs w:val="20"/>
              </w:rPr>
              <w:t>Konieczne spełnienie – TAK</w:t>
            </w:r>
          </w:p>
          <w:p w14:paraId="48C5572C" w14:textId="77777777" w:rsidR="00645876" w:rsidRPr="00106AD5" w:rsidRDefault="00645876" w:rsidP="00AB34A6">
            <w:pPr>
              <w:pStyle w:val="NormalnyWeb"/>
              <w:shd w:val="clear" w:color="auto" w:fill="FFFFFF"/>
              <w:spacing w:after="0" w:line="360" w:lineRule="auto"/>
              <w:rPr>
                <w:rFonts w:asciiTheme="minorHAnsi" w:hAnsiTheme="minorHAnsi" w:cstheme="minorHAnsi"/>
                <w:sz w:val="20"/>
                <w:szCs w:val="20"/>
              </w:rPr>
            </w:pPr>
            <w:r w:rsidRPr="00CA18B1">
              <w:rPr>
                <w:rFonts w:asciiTheme="minorHAnsi" w:hAnsiTheme="minorHAnsi" w:cstheme="minorHAnsi"/>
                <w:sz w:val="20"/>
                <w:szCs w:val="20"/>
              </w:rPr>
              <w:t>Podlega uzupełnieniom - TAK</w:t>
            </w:r>
          </w:p>
        </w:tc>
        <w:tc>
          <w:tcPr>
            <w:tcW w:w="1910" w:type="dxa"/>
          </w:tcPr>
          <w:p w14:paraId="55AE2087" w14:textId="77777777" w:rsidR="00645876" w:rsidRPr="00106AD5" w:rsidRDefault="00645876" w:rsidP="00AB34A6">
            <w:pPr>
              <w:spacing w:line="360" w:lineRule="auto"/>
              <w:rPr>
                <w:rFonts w:cstheme="minorHAnsi"/>
                <w:sz w:val="20"/>
                <w:szCs w:val="20"/>
              </w:rPr>
            </w:pPr>
            <w:r w:rsidRPr="00CA18B1">
              <w:rPr>
                <w:rFonts w:cstheme="minorHAnsi"/>
                <w:sz w:val="20"/>
                <w:szCs w:val="20"/>
              </w:rPr>
              <w:t>Kryterium dostępu 0/1</w:t>
            </w:r>
          </w:p>
        </w:tc>
        <w:tc>
          <w:tcPr>
            <w:tcW w:w="1293" w:type="dxa"/>
          </w:tcPr>
          <w:p w14:paraId="1422CA51" w14:textId="77777777" w:rsidR="00645876" w:rsidRPr="00106AD5" w:rsidRDefault="00645876" w:rsidP="00AB34A6">
            <w:pPr>
              <w:spacing w:line="360" w:lineRule="auto"/>
              <w:rPr>
                <w:rFonts w:cstheme="minorHAnsi"/>
                <w:sz w:val="20"/>
                <w:szCs w:val="20"/>
              </w:rPr>
            </w:pPr>
            <w:r w:rsidRPr="00106AD5">
              <w:rPr>
                <w:rFonts w:cstheme="minorHAnsi"/>
                <w:sz w:val="20"/>
                <w:szCs w:val="20"/>
              </w:rPr>
              <w:t>Nie dotyczy</w:t>
            </w:r>
          </w:p>
        </w:tc>
      </w:tr>
    </w:tbl>
    <w:p w14:paraId="55E7B90C" w14:textId="77777777" w:rsidR="00645876" w:rsidRPr="00106AD5" w:rsidRDefault="00645876" w:rsidP="00645876">
      <w:pPr>
        <w:spacing w:line="360" w:lineRule="auto"/>
        <w:rPr>
          <w:rFonts w:asciiTheme="minorHAnsi" w:hAnsiTheme="minorHAnsi" w:cstheme="minorHAnsi"/>
          <w:bCs/>
          <w:sz w:val="20"/>
          <w:szCs w:val="20"/>
        </w:rPr>
      </w:pPr>
    </w:p>
    <w:p w14:paraId="6B699379" w14:textId="77777777" w:rsidR="00D65C47" w:rsidRDefault="00D65C47" w:rsidP="00CA3A97">
      <w:pPr>
        <w:spacing w:line="360" w:lineRule="auto"/>
        <w:rPr>
          <w:rFonts w:ascii="Times New Roman" w:hAnsi="Times New Roman"/>
          <w:bCs/>
          <w:sz w:val="24"/>
          <w:szCs w:val="24"/>
        </w:rPr>
      </w:pPr>
    </w:p>
    <w:sectPr w:rsidR="00D65C47" w:rsidSect="00D34174">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CA20E" w14:textId="77777777" w:rsidR="009A397C" w:rsidRDefault="009A397C" w:rsidP="009029B5">
      <w:pPr>
        <w:spacing w:after="0" w:line="240" w:lineRule="auto"/>
      </w:pPr>
      <w:r>
        <w:separator/>
      </w:r>
    </w:p>
  </w:endnote>
  <w:endnote w:type="continuationSeparator" w:id="0">
    <w:p w14:paraId="4387A58E" w14:textId="77777777" w:rsidR="009A397C" w:rsidRDefault="009A397C"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86707" w14:textId="77777777" w:rsidR="00471AF8" w:rsidRDefault="00471AF8">
    <w:pPr>
      <w:pStyle w:val="Stopka"/>
      <w:jc w:val="right"/>
    </w:pPr>
    <w:r>
      <w:fldChar w:fldCharType="begin"/>
    </w:r>
    <w:r>
      <w:instrText>PAGE   \* MERGEFORMAT</w:instrText>
    </w:r>
    <w:r>
      <w:fldChar w:fldCharType="separate"/>
    </w:r>
    <w:r>
      <w:rPr>
        <w:noProof/>
      </w:rPr>
      <w:t>22</w:t>
    </w:r>
    <w:r>
      <w:fldChar w:fldCharType="end"/>
    </w:r>
  </w:p>
  <w:p w14:paraId="740563F6" w14:textId="77777777" w:rsidR="00471AF8" w:rsidRDefault="00471A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7A4FF" w14:textId="248B2C6B" w:rsidR="00471AF8" w:rsidRDefault="00471AF8">
    <w:pPr>
      <w:pStyle w:val="Stopka"/>
      <w:jc w:val="right"/>
    </w:pPr>
    <w:r>
      <w:fldChar w:fldCharType="begin"/>
    </w:r>
    <w:r>
      <w:instrText>PAGE   \* MERGEFORMAT</w:instrText>
    </w:r>
    <w:r>
      <w:fldChar w:fldCharType="separate"/>
    </w:r>
    <w:r w:rsidR="00C55472">
      <w:rPr>
        <w:noProof/>
      </w:rPr>
      <w:t>1</w:t>
    </w:r>
    <w:r>
      <w:fldChar w:fldCharType="end"/>
    </w:r>
  </w:p>
  <w:p w14:paraId="0A51B5F0" w14:textId="77777777" w:rsidR="00471AF8" w:rsidRDefault="00471AF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2EE02" w14:textId="7B816B6E" w:rsidR="00B10DC9" w:rsidRDefault="00645876">
    <w:pPr>
      <w:pStyle w:val="Stopka"/>
      <w:jc w:val="right"/>
    </w:pPr>
    <w:r>
      <w:fldChar w:fldCharType="begin"/>
    </w:r>
    <w:r>
      <w:instrText>PAGE   \* MERGEFORMAT</w:instrText>
    </w:r>
    <w:r>
      <w:fldChar w:fldCharType="separate"/>
    </w:r>
    <w:r w:rsidR="00C55472">
      <w:rPr>
        <w:noProof/>
      </w:rPr>
      <w:t>21</w:t>
    </w:r>
    <w:r>
      <w:fldChar w:fldCharType="end"/>
    </w:r>
  </w:p>
  <w:p w14:paraId="2C6184BD" w14:textId="77777777" w:rsidR="00B10DC9" w:rsidRDefault="00645876" w:rsidP="00AA11E5">
    <w:pPr>
      <w:pStyle w:val="Stopka"/>
      <w:jc w:val="center"/>
    </w:pPr>
    <w:r>
      <w:rPr>
        <w:noProof/>
        <w:lang w:eastAsia="pl-PL"/>
      </w:rPr>
      <w:drawing>
        <wp:inline distT="0" distB="0" distL="0" distR="0" wp14:anchorId="6149F6D4" wp14:editId="6D8EFFC6">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openxmlformats.org/drawingml/2006/picture">
              <pic:pic xmlns:pic="http://schemas.openxmlformats.org/drawingml/2006/picture">
                <pic:nvPicPr>
                  <pic:cNvPr id="1" name="Obraz 1" descr="Na zdjęciu znajdują się cztery logotypy z opisem. Logo z opisem Fundusze Europejskie dla Śląskiego. Flaga Polski z opisem Rzeczpospolita Polska. Flaga Unii Europejskiej z opisem ">
                    <a:extLst>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7F0BC" w14:textId="77777777" w:rsidR="00B10DC9" w:rsidRDefault="00645876">
    <w:pPr>
      <w:pStyle w:val="Stopka"/>
      <w:jc w:val="right"/>
    </w:pPr>
    <w:r>
      <w:fldChar w:fldCharType="begin"/>
    </w:r>
    <w:r>
      <w:instrText>PAGE   \* MERGEFORMAT</w:instrText>
    </w:r>
    <w:r>
      <w:fldChar w:fldCharType="separate"/>
    </w:r>
    <w:r>
      <w:rPr>
        <w:noProof/>
      </w:rPr>
      <w:t>1</w:t>
    </w:r>
    <w:r>
      <w:fldChar w:fldCharType="end"/>
    </w:r>
  </w:p>
  <w:p w14:paraId="6F3B46FE" w14:textId="77777777" w:rsidR="00B10DC9" w:rsidRDefault="009A39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8F47F" w14:textId="77777777" w:rsidR="009A397C" w:rsidRDefault="009A397C" w:rsidP="009029B5">
      <w:pPr>
        <w:spacing w:after="0" w:line="240" w:lineRule="auto"/>
      </w:pPr>
      <w:r>
        <w:separator/>
      </w:r>
    </w:p>
  </w:footnote>
  <w:footnote w:type="continuationSeparator" w:id="0">
    <w:p w14:paraId="3CAB85AA" w14:textId="77777777" w:rsidR="009A397C" w:rsidRDefault="009A397C"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61DA" w14:textId="77777777" w:rsidR="00471AF8" w:rsidRDefault="00471AF8" w:rsidP="00904F4D">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6FE7D" w14:textId="77777777" w:rsidR="00B10DC9" w:rsidRDefault="009A397C"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2"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4"/>
  </w:num>
  <w:num w:numId="5">
    <w:abstractNumId w:val="7"/>
  </w:num>
  <w:num w:numId="6">
    <w:abstractNumId w:val="9"/>
  </w:num>
  <w:num w:numId="7">
    <w:abstractNumId w:val="20"/>
  </w:num>
  <w:num w:numId="8">
    <w:abstractNumId w:val="25"/>
  </w:num>
  <w:num w:numId="9">
    <w:abstractNumId w:val="11"/>
  </w:num>
  <w:num w:numId="10">
    <w:abstractNumId w:val="2"/>
  </w:num>
  <w:num w:numId="11">
    <w:abstractNumId w:val="3"/>
  </w:num>
  <w:num w:numId="12">
    <w:abstractNumId w:val="22"/>
  </w:num>
  <w:num w:numId="13">
    <w:abstractNumId w:val="2"/>
  </w:num>
  <w:num w:numId="14">
    <w:abstractNumId w:val="2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19"/>
  </w:num>
  <w:num w:numId="22">
    <w:abstractNumId w:val="8"/>
  </w:num>
  <w:num w:numId="23">
    <w:abstractNumId w:val="10"/>
  </w:num>
  <w:num w:numId="24">
    <w:abstractNumId w:val="8"/>
  </w:num>
  <w:num w:numId="25">
    <w:abstractNumId w:val="19"/>
  </w:num>
  <w:num w:numId="26">
    <w:abstractNumId w:val="23"/>
  </w:num>
  <w:num w:numId="27">
    <w:abstractNumId w:val="21"/>
  </w:num>
  <w:num w:numId="28">
    <w:abstractNumId w:val="12"/>
  </w:num>
  <w:num w:numId="29">
    <w:abstractNumId w:val="16"/>
  </w:num>
  <w:num w:numId="30">
    <w:abstractNumId w:val="5"/>
  </w:num>
  <w:num w:numId="31">
    <w:abstractNumId w:val="14"/>
  </w:num>
  <w:num w:numId="32">
    <w:abstractNumId w:val="0"/>
  </w:num>
  <w:num w:numId="33">
    <w:abstractNumId w:val="26"/>
  </w:num>
  <w:num w:numId="34">
    <w:abstractNumId w:val="27"/>
  </w:num>
  <w:num w:numId="35">
    <w:abstractNumId w:val="28"/>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75C4"/>
    <w:rsid w:val="00097CD1"/>
    <w:rsid w:val="000A1EC7"/>
    <w:rsid w:val="000A4537"/>
    <w:rsid w:val="000B3CD6"/>
    <w:rsid w:val="000B6B8A"/>
    <w:rsid w:val="000C16E8"/>
    <w:rsid w:val="000D6DA2"/>
    <w:rsid w:val="000E3104"/>
    <w:rsid w:val="000E7E32"/>
    <w:rsid w:val="001051C4"/>
    <w:rsid w:val="00111591"/>
    <w:rsid w:val="001248B2"/>
    <w:rsid w:val="001636F5"/>
    <w:rsid w:val="001733F6"/>
    <w:rsid w:val="00174B15"/>
    <w:rsid w:val="00197F09"/>
    <w:rsid w:val="001A3C70"/>
    <w:rsid w:val="001C6C71"/>
    <w:rsid w:val="001E16F4"/>
    <w:rsid w:val="001F5F7A"/>
    <w:rsid w:val="00203C43"/>
    <w:rsid w:val="00217B2A"/>
    <w:rsid w:val="0023555D"/>
    <w:rsid w:val="002426B9"/>
    <w:rsid w:val="00251BCB"/>
    <w:rsid w:val="00264C43"/>
    <w:rsid w:val="0029122B"/>
    <w:rsid w:val="002943FA"/>
    <w:rsid w:val="002A3FA9"/>
    <w:rsid w:val="002A7274"/>
    <w:rsid w:val="002B0AE7"/>
    <w:rsid w:val="002B7351"/>
    <w:rsid w:val="002E1B5D"/>
    <w:rsid w:val="002E540D"/>
    <w:rsid w:val="002F08C6"/>
    <w:rsid w:val="002F453A"/>
    <w:rsid w:val="00304028"/>
    <w:rsid w:val="0030695E"/>
    <w:rsid w:val="00306CD4"/>
    <w:rsid w:val="00307022"/>
    <w:rsid w:val="0031245C"/>
    <w:rsid w:val="00314C8C"/>
    <w:rsid w:val="00323331"/>
    <w:rsid w:val="00337C98"/>
    <w:rsid w:val="00353112"/>
    <w:rsid w:val="00367A56"/>
    <w:rsid w:val="00370AD8"/>
    <w:rsid w:val="0037477A"/>
    <w:rsid w:val="00376A35"/>
    <w:rsid w:val="00381A46"/>
    <w:rsid w:val="00386B96"/>
    <w:rsid w:val="003902F3"/>
    <w:rsid w:val="003A484B"/>
    <w:rsid w:val="003C0F43"/>
    <w:rsid w:val="00413384"/>
    <w:rsid w:val="004201FA"/>
    <w:rsid w:val="00437684"/>
    <w:rsid w:val="004420BC"/>
    <w:rsid w:val="00445108"/>
    <w:rsid w:val="00454C80"/>
    <w:rsid w:val="00455866"/>
    <w:rsid w:val="004561D5"/>
    <w:rsid w:val="00460B24"/>
    <w:rsid w:val="00464B8E"/>
    <w:rsid w:val="00471AF8"/>
    <w:rsid w:val="00474268"/>
    <w:rsid w:val="004835C9"/>
    <w:rsid w:val="004929F9"/>
    <w:rsid w:val="00494A64"/>
    <w:rsid w:val="00497E32"/>
    <w:rsid w:val="004A7DDE"/>
    <w:rsid w:val="004B3080"/>
    <w:rsid w:val="004C3D74"/>
    <w:rsid w:val="004E78D3"/>
    <w:rsid w:val="00522101"/>
    <w:rsid w:val="00530452"/>
    <w:rsid w:val="00533263"/>
    <w:rsid w:val="00541040"/>
    <w:rsid w:val="005465A2"/>
    <w:rsid w:val="00547E53"/>
    <w:rsid w:val="005570A7"/>
    <w:rsid w:val="00557EDC"/>
    <w:rsid w:val="005A1ED6"/>
    <w:rsid w:val="005B6314"/>
    <w:rsid w:val="005C0BFF"/>
    <w:rsid w:val="005C5EA9"/>
    <w:rsid w:val="005C77F0"/>
    <w:rsid w:val="005E49FF"/>
    <w:rsid w:val="0062463D"/>
    <w:rsid w:val="00643592"/>
    <w:rsid w:val="00645876"/>
    <w:rsid w:val="006676D2"/>
    <w:rsid w:val="00672A2A"/>
    <w:rsid w:val="00674623"/>
    <w:rsid w:val="0069111B"/>
    <w:rsid w:val="00695047"/>
    <w:rsid w:val="00696702"/>
    <w:rsid w:val="006A0D11"/>
    <w:rsid w:val="006C2223"/>
    <w:rsid w:val="006C7224"/>
    <w:rsid w:val="006D7D81"/>
    <w:rsid w:val="006E6A1B"/>
    <w:rsid w:val="006F5F71"/>
    <w:rsid w:val="00706CB6"/>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E3B92"/>
    <w:rsid w:val="008F0BA9"/>
    <w:rsid w:val="00902221"/>
    <w:rsid w:val="009029B5"/>
    <w:rsid w:val="009036EE"/>
    <w:rsid w:val="00904F4D"/>
    <w:rsid w:val="00945C9E"/>
    <w:rsid w:val="00951860"/>
    <w:rsid w:val="00963EF7"/>
    <w:rsid w:val="00975B77"/>
    <w:rsid w:val="0099054F"/>
    <w:rsid w:val="009924C7"/>
    <w:rsid w:val="009A397C"/>
    <w:rsid w:val="009A510E"/>
    <w:rsid w:val="009B3AA9"/>
    <w:rsid w:val="009B3AB9"/>
    <w:rsid w:val="009B406B"/>
    <w:rsid w:val="009E1472"/>
    <w:rsid w:val="009E43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D3B71"/>
    <w:rsid w:val="00B01329"/>
    <w:rsid w:val="00B028B9"/>
    <w:rsid w:val="00B12BE4"/>
    <w:rsid w:val="00B229CD"/>
    <w:rsid w:val="00B51B92"/>
    <w:rsid w:val="00B65021"/>
    <w:rsid w:val="00B91CA4"/>
    <w:rsid w:val="00B92C2F"/>
    <w:rsid w:val="00B94144"/>
    <w:rsid w:val="00BA1227"/>
    <w:rsid w:val="00BA66A6"/>
    <w:rsid w:val="00BC0F23"/>
    <w:rsid w:val="00BD6A3E"/>
    <w:rsid w:val="00BE3447"/>
    <w:rsid w:val="00BF4FA1"/>
    <w:rsid w:val="00C24674"/>
    <w:rsid w:val="00C261A5"/>
    <w:rsid w:val="00C50DEE"/>
    <w:rsid w:val="00C53A71"/>
    <w:rsid w:val="00C546AF"/>
    <w:rsid w:val="00C55472"/>
    <w:rsid w:val="00CA3A97"/>
    <w:rsid w:val="00CB4EC3"/>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B2F15"/>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4339"/>
    <w:rsid w:val="00EA4B2A"/>
    <w:rsid w:val="00EC5F89"/>
    <w:rsid w:val="00EE2607"/>
    <w:rsid w:val="00F15B78"/>
    <w:rsid w:val="00F16CB4"/>
    <w:rsid w:val="00F22E62"/>
    <w:rsid w:val="00F27A18"/>
    <w:rsid w:val="00F454FF"/>
    <w:rsid w:val="00F5772A"/>
    <w:rsid w:val="00F64B6E"/>
    <w:rsid w:val="00F70630"/>
    <w:rsid w:val="00F74A97"/>
    <w:rsid w:val="00F7633A"/>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689F725"/>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6458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6458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character" w:customStyle="1" w:styleId="Nagwek1Znak">
    <w:name w:val="Nagłówek 1 Znak"/>
    <w:basedOn w:val="Domylnaczcionkaakapitu"/>
    <w:link w:val="Nagwek1"/>
    <w:uiPriority w:val="9"/>
    <w:rsid w:val="00645876"/>
    <w:rPr>
      <w:rFonts w:asciiTheme="majorHAnsi" w:eastAsiaTheme="majorEastAsia" w:hAnsiTheme="majorHAnsi" w:cstheme="majorBidi"/>
      <w:color w:val="2F5496" w:themeColor="accent1" w:themeShade="BF"/>
      <w:sz w:val="32"/>
      <w:szCs w:val="32"/>
      <w:lang w:eastAsia="en-US"/>
    </w:rPr>
  </w:style>
  <w:style w:type="character" w:customStyle="1" w:styleId="Nagwek2Znak">
    <w:name w:val="Nagłówek 2 Znak"/>
    <w:basedOn w:val="Domylnaczcionkaakapitu"/>
    <w:link w:val="Nagwek2"/>
    <w:uiPriority w:val="9"/>
    <w:rsid w:val="00645876"/>
    <w:rPr>
      <w:rFonts w:asciiTheme="majorHAnsi" w:eastAsiaTheme="majorEastAsia" w:hAnsiTheme="majorHAnsi" w:cstheme="majorBidi"/>
      <w:color w:val="2F5496" w:themeColor="accent1" w:themeShade="BF"/>
      <w:sz w:val="26"/>
      <w:szCs w:val="26"/>
      <w:lang w:eastAsia="en-US"/>
    </w:rPr>
  </w:style>
  <w:style w:type="table" w:styleId="Tabela-Siatka">
    <w:name w:val="Table Grid"/>
    <w:basedOn w:val="Standardowy"/>
    <w:uiPriority w:val="39"/>
    <w:rsid w:val="0064587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645876"/>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645876"/>
  </w:style>
  <w:style w:type="character" w:customStyle="1" w:styleId="spellingerror">
    <w:name w:val="spellingerror"/>
    <w:basedOn w:val="Domylnaczcionkaakapitu"/>
    <w:rsid w:val="00645876"/>
  </w:style>
  <w:style w:type="paragraph" w:styleId="Tytu">
    <w:name w:val="Title"/>
    <w:basedOn w:val="Normalny"/>
    <w:next w:val="Normalny"/>
    <w:link w:val="TytuZnak"/>
    <w:uiPriority w:val="10"/>
    <w:qFormat/>
    <w:rsid w:val="0064587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45876"/>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8333C100-D8F3-4D1E-842E-EE6FCBAA7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40</Pages>
  <Words>5967</Words>
  <Characters>35802</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nr 73 KM FE SL</dc:title>
  <dc:subject>Uchwała nr 73 KM FE SL</dc:subject>
  <dc:creator>Woźniak Anna</dc:creator>
  <cp:keywords/>
  <cp:lastModifiedBy>Wnuk Iwona</cp:lastModifiedBy>
  <cp:revision>4</cp:revision>
  <cp:lastPrinted>2022-04-15T07:22:00Z</cp:lastPrinted>
  <dcterms:created xsi:type="dcterms:W3CDTF">2023-09-18T05:58:00Z</dcterms:created>
  <dcterms:modified xsi:type="dcterms:W3CDTF">2023-09-21T11:39:00Z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