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40163" w14:textId="27145E21" w:rsidR="00A6025E" w:rsidRPr="00D829C9" w:rsidRDefault="00F5772A" w:rsidP="0489F19F">
      <w:pPr>
        <w:pStyle w:val="Tytu"/>
      </w:pPr>
      <w:bookmarkStart w:id="0" w:name="_Toc416693506"/>
      <w:r>
        <w:t xml:space="preserve">Uchwała nr </w:t>
      </w:r>
      <w:r w:rsidR="00E72E22">
        <w:t>71</w:t>
      </w:r>
      <w:r>
        <w:br/>
        <w:t>Komitetu Monitorującego</w:t>
      </w:r>
      <w:r>
        <w:br/>
      </w:r>
      <w:r w:rsidR="0F3745B9">
        <w:t xml:space="preserve">program </w:t>
      </w:r>
      <w:r w:rsidR="00CA3A97">
        <w:t>Fundusze Europejskie dla Śląskiego 2021- 2027</w:t>
      </w:r>
      <w:r w:rsidR="04E05B03">
        <w:t xml:space="preserve"> </w:t>
      </w:r>
      <w:r>
        <w:br/>
        <w:t xml:space="preserve">z dnia </w:t>
      </w:r>
      <w:r w:rsidR="00E72E22">
        <w:t>14</w:t>
      </w:r>
      <w:r w:rsidR="007128E1">
        <w:t xml:space="preserve"> </w:t>
      </w:r>
      <w:r w:rsidR="00E72E22">
        <w:t>września</w:t>
      </w:r>
      <w:r w:rsidR="007128E1">
        <w:t xml:space="preserve"> 2023</w:t>
      </w:r>
      <w:r w:rsidR="008838CC">
        <w:t xml:space="preserve"> </w:t>
      </w:r>
      <w:r w:rsidR="00EA0F60">
        <w:t>roku</w:t>
      </w:r>
    </w:p>
    <w:p w14:paraId="61323491" w14:textId="6E820432" w:rsidR="00841334" w:rsidRPr="00D829C9" w:rsidRDefault="00F5772A" w:rsidP="0489F19F">
      <w:pPr>
        <w:pStyle w:val="Nagwek1"/>
      </w:pPr>
      <w:proofErr w:type="gramStart"/>
      <w:r>
        <w:t>w</w:t>
      </w:r>
      <w:proofErr w:type="gramEnd"/>
      <w:r>
        <w:t xml:space="preserve"> sprawie</w:t>
      </w:r>
      <w:r>
        <w:br/>
      </w:r>
      <w:bookmarkStart w:id="1" w:name="_GoBack"/>
      <w:r w:rsidR="00E72E22" w:rsidRPr="0489F19F">
        <w:t xml:space="preserve">zmiany </w:t>
      </w:r>
      <w:r w:rsidR="7A93A7F9" w:rsidRPr="0489F19F">
        <w:t xml:space="preserve">uchwały </w:t>
      </w:r>
      <w:r w:rsidR="7944EDE3" w:rsidRPr="0489F19F">
        <w:t xml:space="preserve">KM FE SL </w:t>
      </w:r>
      <w:r w:rsidR="7A93A7F9" w:rsidRPr="0489F19F">
        <w:t xml:space="preserve">nr 50 powołującej </w:t>
      </w:r>
      <w:r w:rsidR="004C1945" w:rsidRPr="0489F19F">
        <w:t>grup</w:t>
      </w:r>
      <w:r w:rsidR="4A37D7D0" w:rsidRPr="0489F19F">
        <w:t xml:space="preserve">ę </w:t>
      </w:r>
      <w:r w:rsidR="004C1945" w:rsidRPr="0489F19F">
        <w:t>robocz</w:t>
      </w:r>
      <w:r w:rsidR="03161ED3" w:rsidRPr="0489F19F">
        <w:t>ą</w:t>
      </w:r>
      <w:r w:rsidR="004C1945" w:rsidRPr="0489F19F">
        <w:t xml:space="preserve"> ds. realizacji zasad</w:t>
      </w:r>
      <w:r w:rsidR="363BD37E" w:rsidRPr="0489F19F">
        <w:t>y</w:t>
      </w:r>
      <w:r w:rsidR="004C1945" w:rsidRPr="0489F19F">
        <w:t xml:space="preserve"> partnerstwa przy Komitecie</w:t>
      </w:r>
      <w:r w:rsidR="007128E1" w:rsidRPr="0489F19F">
        <w:t xml:space="preserve"> Monitorując</w:t>
      </w:r>
      <w:r w:rsidR="004C1945" w:rsidRPr="0489F19F">
        <w:t>ym</w:t>
      </w:r>
      <w:r w:rsidR="007128E1" w:rsidRPr="0489F19F">
        <w:t xml:space="preserve"> program Fundusze Europejskie dla Śląskiego 2021-2027</w:t>
      </w:r>
      <w:bookmarkEnd w:id="1"/>
    </w:p>
    <w:p w14:paraId="6EF892F3" w14:textId="0AD1D52E" w:rsidR="3F243345" w:rsidRDefault="3F243345" w:rsidP="0489F19F">
      <w:pPr>
        <w:spacing w:line="360" w:lineRule="auto"/>
      </w:pPr>
    </w:p>
    <w:p w14:paraId="071362BA" w14:textId="3E079054" w:rsidR="00951860" w:rsidRPr="00A23E01" w:rsidRDefault="00951860" w:rsidP="01EBBE1E">
      <w:pPr>
        <w:spacing w:after="0" w:line="360" w:lineRule="auto"/>
        <w:rPr>
          <w:rFonts w:asciiTheme="minorHAnsi" w:eastAsiaTheme="minorEastAsia" w:hAnsiTheme="minorHAnsi" w:cstheme="minorBidi"/>
          <w:i/>
          <w:iCs/>
          <w:sz w:val="21"/>
          <w:szCs w:val="21"/>
        </w:rPr>
      </w:pPr>
      <w:r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Na podstawie art. </w:t>
      </w:r>
      <w:r w:rsidR="007128E1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>38 Rozporządzenia</w:t>
      </w:r>
      <w:r w:rsidR="001F5F7A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>i </w:t>
      </w:r>
      <w:r w:rsidR="001F5F7A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>Integracji, Funduszu Bezpieczeństwa Wewnętrznego i</w:t>
      </w:r>
      <w:r w:rsidR="1F2589F4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</w:t>
      </w:r>
      <w:r w:rsidR="001F5F7A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>Instrumentu Wsparcia Finansowego na rzecz Zarządzania Granicami i Polityki Wizowej</w:t>
      </w:r>
      <w:r w:rsidR="007128E1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 xml:space="preserve"> oraz </w:t>
      </w:r>
      <w:r w:rsidR="004C1945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>art.15 Ustawy z 28 kwietnia 2022 roku o zasadach realizacji zadań finansowanych ze środków europejskich w perspektywie finansowej 2021-2027 oraz w oparciu o § 5 Regulaminu Komitetu Monitorującego program Fundusze Europejskie dla Śląskiego 2021-2027</w:t>
      </w:r>
      <w:r w:rsidR="007128E1" w:rsidRPr="01EBBE1E">
        <w:rPr>
          <w:rFonts w:asciiTheme="minorHAnsi" w:eastAsiaTheme="minorEastAsia" w:hAnsiTheme="minorHAnsi" w:cstheme="minorBidi"/>
          <w:i/>
          <w:iCs/>
          <w:sz w:val="21"/>
          <w:szCs w:val="21"/>
        </w:rPr>
        <w:t>.</w:t>
      </w:r>
    </w:p>
    <w:p w14:paraId="276C8A27" w14:textId="77777777" w:rsidR="00F5772A" w:rsidRPr="00D829C9" w:rsidRDefault="00F5772A" w:rsidP="0489F19F">
      <w:pPr>
        <w:pStyle w:val="Nagwek2"/>
        <w:spacing w:after="0"/>
      </w:pPr>
      <w:r>
        <w:t>§ 1</w:t>
      </w:r>
    </w:p>
    <w:p w14:paraId="41994099" w14:textId="10439387" w:rsidR="00E72E22" w:rsidRDefault="00E72E22" w:rsidP="3F243345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3F24334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Zmienia</w:t>
      </w:r>
      <w:r w:rsidR="004C1945" w:rsidRPr="3F24334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</w:t>
      </w:r>
      <w:r w:rsidR="3D7FE017" w:rsidRPr="3F24334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się </w:t>
      </w:r>
      <w:r w:rsidR="7292003F" w:rsidRPr="3F243345">
        <w:rPr>
          <w:rFonts w:cs="Calibri"/>
          <w:sz w:val="24"/>
          <w:szCs w:val="24"/>
        </w:rPr>
        <w:t>uchwałę</w:t>
      </w:r>
      <w:r w:rsidR="2F6DF7CC" w:rsidRPr="3F243345">
        <w:rPr>
          <w:rFonts w:cs="Calibri"/>
          <w:sz w:val="24"/>
          <w:szCs w:val="24"/>
        </w:rPr>
        <w:t xml:space="preserve"> KM FE SL</w:t>
      </w:r>
      <w:r w:rsidR="7292003F" w:rsidRPr="3F243345">
        <w:rPr>
          <w:rFonts w:cs="Calibri"/>
          <w:sz w:val="24"/>
          <w:szCs w:val="24"/>
        </w:rPr>
        <w:t xml:space="preserve"> nr 5</w:t>
      </w:r>
      <w:r w:rsidR="068D9531" w:rsidRPr="3F243345">
        <w:rPr>
          <w:rFonts w:cs="Calibri"/>
          <w:sz w:val="24"/>
          <w:szCs w:val="24"/>
        </w:rPr>
        <w:t>0</w:t>
      </w:r>
      <w:r w:rsidR="7292003F" w:rsidRPr="3F243345">
        <w:rPr>
          <w:rFonts w:cs="Calibri"/>
          <w:sz w:val="24"/>
          <w:szCs w:val="24"/>
        </w:rPr>
        <w:t xml:space="preserve"> z dnia 28 kwietnia 2023 roku w sprawie powołania grupy roboczej </w:t>
      </w:r>
      <w:r w:rsidR="2B6F2C86" w:rsidRPr="3F243345">
        <w:rPr>
          <w:sz w:val="24"/>
          <w:szCs w:val="24"/>
        </w:rPr>
        <w:t>ds. realizacji zasady partnerstwa</w:t>
      </w:r>
      <w:r w:rsidR="7292003F" w:rsidRPr="3F243345">
        <w:rPr>
          <w:rFonts w:cs="Calibri"/>
          <w:sz w:val="24"/>
          <w:szCs w:val="24"/>
        </w:rPr>
        <w:t xml:space="preserve"> przy Komitecie Monitorującym program Fundusze Europejskie dla Śląskiego 2021-2027</w:t>
      </w:r>
      <w:r w:rsidR="27CFC728" w:rsidRPr="3F243345">
        <w:rPr>
          <w:rFonts w:cs="Calibri"/>
          <w:sz w:val="24"/>
          <w:szCs w:val="24"/>
        </w:rPr>
        <w:t>,</w:t>
      </w:r>
      <w:r w:rsidR="7292003F" w:rsidRPr="3F243345">
        <w:rPr>
          <w:rFonts w:cs="Calibri"/>
          <w:sz w:val="24"/>
          <w:szCs w:val="24"/>
        </w:rPr>
        <w:t xml:space="preserve"> poprzez zmianę </w:t>
      </w:r>
      <w:r w:rsidR="0A68ECB8" w:rsidRPr="3F243345">
        <w:rPr>
          <w:rFonts w:cs="Calibri"/>
          <w:sz w:val="24"/>
          <w:szCs w:val="24"/>
        </w:rPr>
        <w:t>imiennej listy członków</w:t>
      </w:r>
      <w:r w:rsidR="58B2656D" w:rsidRPr="3F243345">
        <w:rPr>
          <w:rFonts w:cs="Calibri"/>
          <w:sz w:val="24"/>
          <w:szCs w:val="24"/>
        </w:rPr>
        <w:t xml:space="preserve"> grupy roboczej</w:t>
      </w:r>
      <w:r w:rsidR="25D9791E" w:rsidRPr="3F243345">
        <w:rPr>
          <w:rFonts w:cs="Calibri"/>
          <w:sz w:val="24"/>
          <w:szCs w:val="24"/>
        </w:rPr>
        <w:t>.</w:t>
      </w:r>
      <w:r w:rsidR="7292003F" w:rsidRPr="3F243345">
        <w:rPr>
          <w:rFonts w:cs="Calibri"/>
          <w:sz w:val="24"/>
          <w:szCs w:val="24"/>
        </w:rPr>
        <w:t xml:space="preserve"> </w:t>
      </w:r>
    </w:p>
    <w:p w14:paraId="1F902753" w14:textId="2D1F2EA6" w:rsidR="183BE4AF" w:rsidRDefault="183BE4AF" w:rsidP="3F243345">
      <w:pPr>
        <w:pStyle w:val="Akapitzlist"/>
        <w:numPr>
          <w:ilvl w:val="0"/>
          <w:numId w:val="1"/>
        </w:num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3F243345">
        <w:rPr>
          <w:rFonts w:asciiTheme="minorHAnsi" w:eastAsiaTheme="minorEastAsia" w:hAnsiTheme="minorHAnsi" w:cstheme="minorBidi"/>
          <w:sz w:val="24"/>
          <w:szCs w:val="24"/>
        </w:rPr>
        <w:t>Pozostałe paragrafy uchwały pierwotnej pozostają bez zmian.</w:t>
      </w:r>
    </w:p>
    <w:p w14:paraId="77FF198D" w14:textId="77777777" w:rsidR="002F453A" w:rsidRPr="00D829C9" w:rsidRDefault="00F5772A" w:rsidP="0489F19F">
      <w:pPr>
        <w:pStyle w:val="Nagwek2"/>
        <w:spacing w:after="0"/>
      </w:pPr>
      <w:r w:rsidRPr="0489F19F">
        <w:t>§ 2</w:t>
      </w:r>
    </w:p>
    <w:p w14:paraId="3801FE28" w14:textId="406DA4B8" w:rsidR="00CB4EC3" w:rsidRDefault="00DD21FC" w:rsidP="00CA3530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3F243345">
        <w:rPr>
          <w:rFonts w:asciiTheme="minorHAnsi" w:eastAsiaTheme="minorEastAsia" w:hAnsiTheme="minorHAnsi" w:cstheme="minorBidi"/>
          <w:sz w:val="24"/>
          <w:szCs w:val="24"/>
        </w:rPr>
        <w:t>Imienna lista członków grupy roboczej stanowi załącznik do niniejszej uchwały</w:t>
      </w:r>
      <w:r w:rsidR="00A76D75" w:rsidRPr="3F243345">
        <w:rPr>
          <w:rFonts w:asciiTheme="minorHAnsi" w:eastAsiaTheme="minorEastAsia" w:hAnsiTheme="minorHAnsi" w:cstheme="minorBidi"/>
          <w:sz w:val="24"/>
          <w:szCs w:val="24"/>
        </w:rPr>
        <w:t>.</w:t>
      </w:r>
    </w:p>
    <w:p w14:paraId="4F4B5A99" w14:textId="0F4EF9D7" w:rsidR="3F243345" w:rsidRDefault="3F243345" w:rsidP="3F243345">
      <w:pPr>
        <w:spacing w:after="0" w:line="360" w:lineRule="auto"/>
        <w:rPr>
          <w:rFonts w:asciiTheme="minorHAnsi" w:eastAsiaTheme="minorEastAsia" w:hAnsiTheme="minorHAnsi" w:cstheme="minorBidi"/>
          <w:sz w:val="24"/>
          <w:szCs w:val="24"/>
        </w:rPr>
      </w:pPr>
    </w:p>
    <w:p w14:paraId="0726C2F8" w14:textId="7C3A89F3" w:rsidR="005218EF" w:rsidRPr="00D829C9" w:rsidRDefault="006472C2" w:rsidP="0489F19F">
      <w:pPr>
        <w:pStyle w:val="Nagwek2"/>
        <w:spacing w:after="0"/>
      </w:pPr>
      <w:r w:rsidRPr="0489F19F">
        <w:t>§ 3</w:t>
      </w:r>
    </w:p>
    <w:p w14:paraId="220BE79B" w14:textId="7833D785" w:rsidR="00DD21FC" w:rsidRPr="00A23E01" w:rsidRDefault="005218EF" w:rsidP="13E7B4D4">
      <w:pPr>
        <w:spacing w:after="0" w:line="360" w:lineRule="auto"/>
        <w:rPr>
          <w:rFonts w:asciiTheme="minorHAnsi" w:eastAsiaTheme="minorEastAsia" w:hAnsiTheme="minorHAnsi" w:cstheme="minorBidi"/>
          <w:i/>
          <w:iCs/>
          <w:sz w:val="24"/>
          <w:szCs w:val="24"/>
        </w:rPr>
      </w:pPr>
      <w:r w:rsidRPr="2E972415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Uchwała wchodzi w życie z dniem podjęcia.</w:t>
      </w:r>
    </w:p>
    <w:bookmarkEnd w:id="0"/>
    <w:p w14:paraId="2C265CE4" w14:textId="2E660433" w:rsidR="0F80F514" w:rsidRDefault="0F80F514" w:rsidP="2E972415">
      <w:pPr>
        <w:pStyle w:val="NormalnyWeb"/>
        <w:spacing w:before="0" w:beforeAutospacing="0" w:after="360" w:afterAutospacing="0" w:line="360" w:lineRule="auto"/>
        <w:ind w:left="4820" w:right="141"/>
        <w:jc w:val="center"/>
        <w:rPr>
          <w:rFonts w:ascii="Calibri" w:eastAsia="Calibri" w:hAnsi="Calibri" w:cs="Calibri"/>
        </w:rPr>
      </w:pPr>
      <w:r w:rsidRPr="2E972415">
        <w:rPr>
          <w:rFonts w:ascii="Calibri" w:eastAsia="Calibri" w:hAnsi="Calibri" w:cs="Calibri"/>
          <w:b/>
          <w:bCs/>
        </w:rPr>
        <w:t>Zastępca Przewodniczącego</w:t>
      </w:r>
      <w:r>
        <w:br/>
      </w:r>
      <w:r w:rsidRPr="2E972415">
        <w:rPr>
          <w:rFonts w:ascii="Calibri" w:eastAsia="Calibri" w:hAnsi="Calibri" w:cs="Calibri"/>
          <w:b/>
          <w:bCs/>
        </w:rPr>
        <w:t>KM FE SL 2021-2027</w:t>
      </w:r>
    </w:p>
    <w:p w14:paraId="4CD824CE" w14:textId="72F3F057" w:rsidR="2E972415" w:rsidRDefault="0F80F514" w:rsidP="01EBBE1E">
      <w:pPr>
        <w:pStyle w:val="NormalnyWeb"/>
        <w:spacing w:before="0" w:beforeAutospacing="0" w:after="360" w:afterAutospacing="0" w:line="360" w:lineRule="auto"/>
        <w:ind w:left="4247" w:firstLine="148"/>
        <w:jc w:val="center"/>
        <w:rPr>
          <w:rFonts w:ascii="Calibri" w:eastAsia="Calibri" w:hAnsi="Calibri" w:cs="Calibri"/>
        </w:rPr>
      </w:pPr>
      <w:r w:rsidRPr="01EBBE1E">
        <w:rPr>
          <w:rFonts w:ascii="Calibri" w:eastAsia="Calibri" w:hAnsi="Calibri" w:cs="Calibri"/>
          <w:b/>
          <w:bCs/>
        </w:rPr>
        <w:t>Anna Jedyna</w:t>
      </w:r>
      <w:r w:rsidR="21C8FE43" w:rsidRPr="01EBBE1E">
        <w:rPr>
          <w:rFonts w:ascii="Calibri" w:eastAsia="Calibri" w:hAnsi="Calibri" w:cs="Calibri"/>
          <w:b/>
          <w:bCs/>
        </w:rPr>
        <w:t>k</w:t>
      </w:r>
    </w:p>
    <w:sectPr w:rsidR="2E972415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240489" w14:textId="77777777" w:rsidR="007C6BC7" w:rsidRDefault="007C6BC7" w:rsidP="009029B5">
      <w:pPr>
        <w:spacing w:after="0" w:line="240" w:lineRule="auto"/>
      </w:pPr>
      <w:r>
        <w:separator/>
      </w:r>
    </w:p>
  </w:endnote>
  <w:endnote w:type="continuationSeparator" w:id="0">
    <w:p w14:paraId="43757863" w14:textId="77777777" w:rsidR="007C6BC7" w:rsidRDefault="007C6BC7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2471A29F" w:rsidR="002A3FA9" w:rsidRDefault="002A3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D01D4">
      <w:rPr>
        <w:noProof/>
      </w:rPr>
      <w:t>1</w:t>
    </w:r>
    <w:r>
      <w:fldChar w:fldCharType="end"/>
    </w: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EC852D" w14:textId="77777777" w:rsidR="007C6BC7" w:rsidRDefault="007C6BC7" w:rsidP="009029B5">
      <w:pPr>
        <w:spacing w:after="0" w:line="240" w:lineRule="auto"/>
      </w:pPr>
      <w:r>
        <w:separator/>
      </w:r>
    </w:p>
  </w:footnote>
  <w:footnote w:type="continuationSeparator" w:id="0">
    <w:p w14:paraId="5F257474" w14:textId="77777777" w:rsidR="007C6BC7" w:rsidRDefault="007C6BC7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7CE"/>
    <w:multiLevelType w:val="hybridMultilevel"/>
    <w:tmpl w:val="9A181DFE"/>
    <w:lvl w:ilvl="0" w:tplc="0B669496">
      <w:start w:val="1"/>
      <w:numFmt w:val="decimal"/>
      <w:lvlText w:val="%1."/>
      <w:lvlJc w:val="left"/>
      <w:pPr>
        <w:ind w:left="720" w:hanging="360"/>
      </w:pPr>
    </w:lvl>
    <w:lvl w:ilvl="1" w:tplc="CDACD780">
      <w:start w:val="1"/>
      <w:numFmt w:val="lowerLetter"/>
      <w:lvlText w:val="%2."/>
      <w:lvlJc w:val="left"/>
      <w:pPr>
        <w:ind w:left="1440" w:hanging="360"/>
      </w:pPr>
    </w:lvl>
    <w:lvl w:ilvl="2" w:tplc="DE76F0F6">
      <w:start w:val="1"/>
      <w:numFmt w:val="lowerRoman"/>
      <w:lvlText w:val="%3."/>
      <w:lvlJc w:val="right"/>
      <w:pPr>
        <w:ind w:left="2160" w:hanging="180"/>
      </w:pPr>
    </w:lvl>
    <w:lvl w:ilvl="3" w:tplc="C2AE2D60">
      <w:start w:val="1"/>
      <w:numFmt w:val="decimal"/>
      <w:lvlText w:val="%4."/>
      <w:lvlJc w:val="left"/>
      <w:pPr>
        <w:ind w:left="2880" w:hanging="360"/>
      </w:pPr>
    </w:lvl>
    <w:lvl w:ilvl="4" w:tplc="32D69B5E">
      <w:start w:val="1"/>
      <w:numFmt w:val="lowerLetter"/>
      <w:lvlText w:val="%5."/>
      <w:lvlJc w:val="left"/>
      <w:pPr>
        <w:ind w:left="3600" w:hanging="360"/>
      </w:pPr>
    </w:lvl>
    <w:lvl w:ilvl="5" w:tplc="15467742">
      <w:start w:val="1"/>
      <w:numFmt w:val="lowerRoman"/>
      <w:lvlText w:val="%6."/>
      <w:lvlJc w:val="right"/>
      <w:pPr>
        <w:ind w:left="4320" w:hanging="180"/>
      </w:pPr>
    </w:lvl>
    <w:lvl w:ilvl="6" w:tplc="BF62A2A0">
      <w:start w:val="1"/>
      <w:numFmt w:val="decimal"/>
      <w:lvlText w:val="%7."/>
      <w:lvlJc w:val="left"/>
      <w:pPr>
        <w:ind w:left="5040" w:hanging="360"/>
      </w:pPr>
    </w:lvl>
    <w:lvl w:ilvl="7" w:tplc="84B6DBB8">
      <w:start w:val="1"/>
      <w:numFmt w:val="lowerLetter"/>
      <w:lvlText w:val="%8."/>
      <w:lvlJc w:val="left"/>
      <w:pPr>
        <w:ind w:left="5760" w:hanging="360"/>
      </w:pPr>
    </w:lvl>
    <w:lvl w:ilvl="8" w:tplc="C47E96B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7"/>
  </w:num>
  <w:num w:numId="5">
    <w:abstractNumId w:val="25"/>
  </w:num>
  <w:num w:numId="6">
    <w:abstractNumId w:val="8"/>
  </w:num>
  <w:num w:numId="7">
    <w:abstractNumId w:val="11"/>
  </w:num>
  <w:num w:numId="8">
    <w:abstractNumId w:val="21"/>
  </w:num>
  <w:num w:numId="9">
    <w:abstractNumId w:val="26"/>
  </w:num>
  <w:num w:numId="10">
    <w:abstractNumId w:val="13"/>
  </w:num>
  <w:num w:numId="11">
    <w:abstractNumId w:val="3"/>
  </w:num>
  <w:num w:numId="12">
    <w:abstractNumId w:val="4"/>
  </w:num>
  <w:num w:numId="13">
    <w:abstractNumId w:val="23"/>
  </w:num>
  <w:num w:numId="14">
    <w:abstractNumId w:val="3"/>
  </w:num>
  <w:num w:numId="15">
    <w:abstractNumId w:val="2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5"/>
  </w:num>
  <w:num w:numId="20">
    <w:abstractNumId w:val="7"/>
  </w:num>
  <w:num w:numId="21">
    <w:abstractNumId w:val="12"/>
  </w:num>
  <w:num w:numId="22">
    <w:abstractNumId w:val="20"/>
  </w:num>
  <w:num w:numId="23">
    <w:abstractNumId w:val="9"/>
  </w:num>
  <w:num w:numId="24">
    <w:abstractNumId w:val="12"/>
  </w:num>
  <w:num w:numId="25">
    <w:abstractNumId w:val="9"/>
  </w:num>
  <w:num w:numId="26">
    <w:abstractNumId w:val="20"/>
  </w:num>
  <w:num w:numId="27">
    <w:abstractNumId w:val="24"/>
  </w:num>
  <w:num w:numId="28">
    <w:abstractNumId w:val="22"/>
  </w:num>
  <w:num w:numId="29">
    <w:abstractNumId w:val="14"/>
  </w:num>
  <w:num w:numId="30">
    <w:abstractNumId w:val="18"/>
  </w:num>
  <w:num w:numId="31">
    <w:abstractNumId w:val="6"/>
  </w:num>
  <w:num w:numId="32">
    <w:abstractNumId w:val="16"/>
  </w:num>
  <w:num w:numId="33">
    <w:abstractNumId w:val="1"/>
  </w:num>
  <w:num w:numId="34">
    <w:abstractNumId w:val="27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51C4"/>
    <w:rsid w:val="00111591"/>
    <w:rsid w:val="001248B2"/>
    <w:rsid w:val="00161E80"/>
    <w:rsid w:val="001636F5"/>
    <w:rsid w:val="00171DAA"/>
    <w:rsid w:val="001733F6"/>
    <w:rsid w:val="00174B15"/>
    <w:rsid w:val="0018317D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413384"/>
    <w:rsid w:val="004201FA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E78D3"/>
    <w:rsid w:val="005218EF"/>
    <w:rsid w:val="00522101"/>
    <w:rsid w:val="00530452"/>
    <w:rsid w:val="00532BE3"/>
    <w:rsid w:val="00533263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472C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5478F"/>
    <w:rsid w:val="00755761"/>
    <w:rsid w:val="0076572D"/>
    <w:rsid w:val="007707E2"/>
    <w:rsid w:val="0077668D"/>
    <w:rsid w:val="0077767B"/>
    <w:rsid w:val="0078339D"/>
    <w:rsid w:val="00793EBA"/>
    <w:rsid w:val="007A3E60"/>
    <w:rsid w:val="007B34B0"/>
    <w:rsid w:val="007B46ED"/>
    <w:rsid w:val="007C6BC7"/>
    <w:rsid w:val="007D01D4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CAA82"/>
    <w:rsid w:val="008E3B92"/>
    <w:rsid w:val="008F0BA9"/>
    <w:rsid w:val="0090179F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16EB"/>
    <w:rsid w:val="009E43C9"/>
    <w:rsid w:val="009F1A30"/>
    <w:rsid w:val="009F60B0"/>
    <w:rsid w:val="00A106C0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B2F5A"/>
    <w:rsid w:val="00AB6C33"/>
    <w:rsid w:val="00AD3B71"/>
    <w:rsid w:val="00B01329"/>
    <w:rsid w:val="00B028B9"/>
    <w:rsid w:val="00B12BE4"/>
    <w:rsid w:val="00B229CD"/>
    <w:rsid w:val="00B40C1F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F4FA1"/>
    <w:rsid w:val="00C24674"/>
    <w:rsid w:val="00C261A5"/>
    <w:rsid w:val="00C50DEE"/>
    <w:rsid w:val="00C53A71"/>
    <w:rsid w:val="00C546AF"/>
    <w:rsid w:val="00C81318"/>
    <w:rsid w:val="00CA3530"/>
    <w:rsid w:val="00CA3A97"/>
    <w:rsid w:val="00CB4EC3"/>
    <w:rsid w:val="00CD62A1"/>
    <w:rsid w:val="00CD6454"/>
    <w:rsid w:val="00CD7A81"/>
    <w:rsid w:val="00CD7DD0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3044"/>
    <w:rsid w:val="00E57EF6"/>
    <w:rsid w:val="00E61FB4"/>
    <w:rsid w:val="00E6526E"/>
    <w:rsid w:val="00E726FD"/>
    <w:rsid w:val="00E72E22"/>
    <w:rsid w:val="00E731F6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F350D"/>
    <w:rsid w:val="00FF4DAC"/>
    <w:rsid w:val="011B89E1"/>
    <w:rsid w:val="01EBBE1E"/>
    <w:rsid w:val="02C92481"/>
    <w:rsid w:val="02E9353A"/>
    <w:rsid w:val="03161ED3"/>
    <w:rsid w:val="0489F19F"/>
    <w:rsid w:val="04E05B03"/>
    <w:rsid w:val="05986FCB"/>
    <w:rsid w:val="068D9531"/>
    <w:rsid w:val="0A68ECB8"/>
    <w:rsid w:val="0D9760C3"/>
    <w:rsid w:val="0EE3805B"/>
    <w:rsid w:val="0F3745B9"/>
    <w:rsid w:val="0F80F514"/>
    <w:rsid w:val="10CF0349"/>
    <w:rsid w:val="13E7B4D4"/>
    <w:rsid w:val="144498A7"/>
    <w:rsid w:val="14651617"/>
    <w:rsid w:val="1565A33B"/>
    <w:rsid w:val="178D927A"/>
    <w:rsid w:val="183BE4AF"/>
    <w:rsid w:val="1B04B4E7"/>
    <w:rsid w:val="1B244B28"/>
    <w:rsid w:val="1E49D19A"/>
    <w:rsid w:val="1F2589F4"/>
    <w:rsid w:val="21575CEB"/>
    <w:rsid w:val="218139E9"/>
    <w:rsid w:val="21889094"/>
    <w:rsid w:val="21C8FE43"/>
    <w:rsid w:val="22CE2EA9"/>
    <w:rsid w:val="25703226"/>
    <w:rsid w:val="25D9791E"/>
    <w:rsid w:val="2605CF6B"/>
    <w:rsid w:val="2689F725"/>
    <w:rsid w:val="27CFC728"/>
    <w:rsid w:val="2A29459A"/>
    <w:rsid w:val="2AF39E3D"/>
    <w:rsid w:val="2B3FE3DD"/>
    <w:rsid w:val="2B6F2C86"/>
    <w:rsid w:val="2E3F77F4"/>
    <w:rsid w:val="2E972415"/>
    <w:rsid w:val="2F6DF7CC"/>
    <w:rsid w:val="31CFA493"/>
    <w:rsid w:val="323C4505"/>
    <w:rsid w:val="343AA2CE"/>
    <w:rsid w:val="35BBEBCE"/>
    <w:rsid w:val="363BD37E"/>
    <w:rsid w:val="3757BC2F"/>
    <w:rsid w:val="3BE3274B"/>
    <w:rsid w:val="3C55A186"/>
    <w:rsid w:val="3D7FE017"/>
    <w:rsid w:val="3E92091F"/>
    <w:rsid w:val="3F243345"/>
    <w:rsid w:val="3FB55531"/>
    <w:rsid w:val="402DD980"/>
    <w:rsid w:val="409D7011"/>
    <w:rsid w:val="419C7F19"/>
    <w:rsid w:val="42394072"/>
    <w:rsid w:val="4428E53C"/>
    <w:rsid w:val="47B1E96A"/>
    <w:rsid w:val="4815568C"/>
    <w:rsid w:val="490627EF"/>
    <w:rsid w:val="4A37D7D0"/>
    <w:rsid w:val="4A9B0F6B"/>
    <w:rsid w:val="4C52815B"/>
    <w:rsid w:val="4D302BFB"/>
    <w:rsid w:val="4F1FB100"/>
    <w:rsid w:val="4F2E7B7F"/>
    <w:rsid w:val="4F61110C"/>
    <w:rsid w:val="5096CD52"/>
    <w:rsid w:val="51DD4285"/>
    <w:rsid w:val="5343272F"/>
    <w:rsid w:val="5428C954"/>
    <w:rsid w:val="5822C3E0"/>
    <w:rsid w:val="58B2656D"/>
    <w:rsid w:val="58C7F40C"/>
    <w:rsid w:val="5CB33F6B"/>
    <w:rsid w:val="5E2D6D7E"/>
    <w:rsid w:val="5E5B0B69"/>
    <w:rsid w:val="5FDF69A5"/>
    <w:rsid w:val="64BC4FF9"/>
    <w:rsid w:val="6B58FBCC"/>
    <w:rsid w:val="6D93E319"/>
    <w:rsid w:val="71C2638B"/>
    <w:rsid w:val="7292003F"/>
    <w:rsid w:val="72AE38F8"/>
    <w:rsid w:val="74498E8E"/>
    <w:rsid w:val="7695D4AE"/>
    <w:rsid w:val="785FAEA3"/>
    <w:rsid w:val="7944EDE3"/>
    <w:rsid w:val="7A93A7F9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6ce3e94595374ae5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3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5.xml><?xml version="1.0" encoding="utf-8"?>
<ds:datastoreItem xmlns:ds="http://schemas.openxmlformats.org/officeDocument/2006/customXml" ds:itemID="{B0AE10C2-66BE-4B7E-A123-9FC864B9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KM FESL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71 KM FESL</dc:title>
  <dc:subject>Uchwała nr 71 KM FE SL zmiany uchwały KM FE SL nr 50 powołującej grupę roboczą ds. realizacji zasady partnerstwa przy Komitecie Monitorującym program Fundusze Europejskie dla Śląskiego 2021-2027</dc:subject>
  <dc:creator>Woźniak Anna</dc:creator>
  <cp:keywords>KM FE SL, uchwała</cp:keywords>
  <cp:lastModifiedBy>Wnuk Iwona</cp:lastModifiedBy>
  <cp:revision>13</cp:revision>
  <cp:lastPrinted>2022-04-15T07:22:00Z</cp:lastPrinted>
  <dcterms:created xsi:type="dcterms:W3CDTF">2023-09-04T11:18:00Z</dcterms:created>
  <dcterms:modified xsi:type="dcterms:W3CDTF">2023-09-21T11:54:00Z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