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16637" w14:textId="01B31244" w:rsidR="004A1C0C" w:rsidRPr="00BB715E" w:rsidRDefault="004A1C0C" w:rsidP="00DA2D48">
      <w:pPr>
        <w:spacing w:after="0" w:line="360" w:lineRule="auto"/>
        <w:jc w:val="center"/>
        <w:rPr>
          <w:rFonts w:asciiTheme="minorHAnsi" w:hAnsiTheme="minorHAnsi"/>
          <w:b/>
          <w:bCs/>
          <w:sz w:val="24"/>
          <w:szCs w:val="24"/>
        </w:rPr>
      </w:pPr>
      <w:bookmarkStart w:id="0" w:name="_Toc416693506"/>
      <w:r w:rsidRPr="00BB715E">
        <w:rPr>
          <w:rFonts w:asciiTheme="minorHAnsi" w:hAnsiTheme="minorHAnsi"/>
          <w:b/>
          <w:bCs/>
          <w:sz w:val="24"/>
          <w:szCs w:val="24"/>
        </w:rPr>
        <w:t xml:space="preserve">Uchwała nr </w:t>
      </w:r>
      <w:r w:rsidR="00502EAF">
        <w:rPr>
          <w:rFonts w:asciiTheme="minorHAnsi" w:hAnsiTheme="minorHAnsi"/>
          <w:b/>
          <w:bCs/>
          <w:sz w:val="24"/>
          <w:szCs w:val="24"/>
        </w:rPr>
        <w:t>47</w:t>
      </w:r>
    </w:p>
    <w:p w14:paraId="533B2884" w14:textId="77777777" w:rsidR="004A1C0C" w:rsidRPr="00BB715E" w:rsidRDefault="004A1C0C" w:rsidP="00DA2D48">
      <w:pPr>
        <w:spacing w:after="0" w:line="360" w:lineRule="auto"/>
        <w:jc w:val="center"/>
        <w:rPr>
          <w:rFonts w:asciiTheme="minorHAnsi" w:hAnsiTheme="minorHAnsi"/>
          <w:b/>
          <w:bCs/>
          <w:sz w:val="24"/>
          <w:szCs w:val="24"/>
        </w:rPr>
      </w:pPr>
      <w:r w:rsidRPr="00BB715E">
        <w:rPr>
          <w:rFonts w:asciiTheme="minorHAnsi" w:hAnsiTheme="minorHAnsi"/>
          <w:b/>
          <w:bCs/>
          <w:sz w:val="24"/>
          <w:szCs w:val="24"/>
        </w:rPr>
        <w:t>Komitetu Monitorującego</w:t>
      </w:r>
    </w:p>
    <w:p w14:paraId="1F8E364F" w14:textId="3381CA3C" w:rsidR="004A1C0C" w:rsidRPr="00BB715E" w:rsidRDefault="0050281A" w:rsidP="00DA2D48">
      <w:pPr>
        <w:spacing w:after="0" w:line="360" w:lineRule="auto"/>
        <w:jc w:val="center"/>
        <w:rPr>
          <w:rFonts w:asciiTheme="minorHAnsi" w:hAnsiTheme="minorHAnsi"/>
          <w:b/>
          <w:bCs/>
          <w:sz w:val="24"/>
          <w:szCs w:val="24"/>
        </w:rPr>
      </w:pPr>
      <w:r>
        <w:rPr>
          <w:rFonts w:asciiTheme="minorHAnsi" w:hAnsiTheme="minorHAnsi"/>
          <w:b/>
          <w:bCs/>
          <w:sz w:val="24"/>
          <w:szCs w:val="24"/>
        </w:rPr>
        <w:t xml:space="preserve">program </w:t>
      </w:r>
      <w:r w:rsidR="004A1C0C" w:rsidRPr="00BB715E">
        <w:rPr>
          <w:rFonts w:asciiTheme="minorHAnsi" w:hAnsiTheme="minorHAnsi"/>
          <w:b/>
          <w:bCs/>
          <w:sz w:val="24"/>
          <w:szCs w:val="24"/>
        </w:rPr>
        <w:t>Fundusze Europejskie dla Śląskiego 2021- 2027</w:t>
      </w:r>
    </w:p>
    <w:p w14:paraId="2DC62CD2" w14:textId="2DF04E14" w:rsidR="004A1C0C" w:rsidRPr="00BB715E" w:rsidRDefault="004A1C0C" w:rsidP="00DA2D48">
      <w:pPr>
        <w:spacing w:after="0" w:line="360" w:lineRule="auto"/>
        <w:jc w:val="center"/>
        <w:rPr>
          <w:rFonts w:asciiTheme="minorHAnsi" w:hAnsiTheme="minorHAnsi"/>
          <w:b/>
          <w:bCs/>
          <w:sz w:val="24"/>
          <w:szCs w:val="24"/>
        </w:rPr>
      </w:pPr>
      <w:r w:rsidRPr="00BB715E">
        <w:rPr>
          <w:rFonts w:asciiTheme="minorHAnsi" w:hAnsiTheme="minorHAnsi"/>
          <w:b/>
          <w:bCs/>
          <w:sz w:val="24"/>
          <w:szCs w:val="24"/>
        </w:rPr>
        <w:t xml:space="preserve">z dnia 28 </w:t>
      </w:r>
      <w:r w:rsidR="00AB7C10">
        <w:rPr>
          <w:rFonts w:asciiTheme="minorHAnsi" w:hAnsiTheme="minorHAnsi"/>
          <w:b/>
          <w:bCs/>
          <w:sz w:val="24"/>
          <w:szCs w:val="24"/>
        </w:rPr>
        <w:t xml:space="preserve">kwietnia </w:t>
      </w:r>
      <w:r w:rsidRPr="00BB715E">
        <w:rPr>
          <w:rFonts w:asciiTheme="minorHAnsi" w:hAnsiTheme="minorHAnsi"/>
          <w:b/>
          <w:bCs/>
          <w:sz w:val="24"/>
          <w:szCs w:val="24"/>
        </w:rPr>
        <w:t>2023 roku</w:t>
      </w:r>
    </w:p>
    <w:p w14:paraId="26B25001" w14:textId="77777777" w:rsidR="004A1C0C" w:rsidRPr="00BA62C1" w:rsidRDefault="004A1C0C" w:rsidP="004A1C0C">
      <w:pPr>
        <w:spacing w:after="120" w:line="360" w:lineRule="auto"/>
        <w:jc w:val="center"/>
        <w:rPr>
          <w:rFonts w:asciiTheme="minorHAnsi" w:hAnsiTheme="minorHAnsi"/>
          <w:sz w:val="24"/>
          <w:szCs w:val="24"/>
        </w:rPr>
      </w:pPr>
      <w:r w:rsidRPr="00BA62C1">
        <w:rPr>
          <w:rFonts w:asciiTheme="minorHAnsi" w:hAnsiTheme="minorHAnsi"/>
          <w:sz w:val="24"/>
          <w:szCs w:val="24"/>
        </w:rPr>
        <w:t>w sprawie</w:t>
      </w:r>
    </w:p>
    <w:p w14:paraId="21B3F66E" w14:textId="77777777" w:rsidR="004A1C0C" w:rsidRPr="00BA62C1" w:rsidRDefault="004A1C0C" w:rsidP="00BA62C1">
      <w:pPr>
        <w:pStyle w:val="Default"/>
        <w:spacing w:after="100" w:afterAutospacing="1" w:line="360" w:lineRule="auto"/>
        <w:jc w:val="center"/>
        <w:rPr>
          <w:rFonts w:asciiTheme="minorHAnsi" w:hAnsiTheme="minorHAnsi" w:cstheme="minorHAnsi"/>
        </w:rPr>
      </w:pPr>
      <w:r w:rsidRPr="00BA62C1">
        <w:rPr>
          <w:rFonts w:asciiTheme="minorHAnsi" w:hAnsiTheme="minorHAnsi"/>
        </w:rPr>
        <w:t xml:space="preserve">zatwierdzenia kryteriów wyboru projektów dla </w:t>
      </w:r>
      <w:r w:rsidRPr="00BA62C1">
        <w:rPr>
          <w:rFonts w:asciiTheme="minorHAnsi" w:hAnsiTheme="minorHAnsi" w:cstheme="minorHAnsi"/>
        </w:rPr>
        <w:t>działania 6.</w:t>
      </w:r>
      <w:r w:rsidR="00AB7C10" w:rsidRPr="00BA62C1">
        <w:rPr>
          <w:rFonts w:asciiTheme="minorHAnsi" w:hAnsiTheme="minorHAnsi" w:cstheme="minorHAnsi"/>
        </w:rPr>
        <w:t>1</w:t>
      </w:r>
      <w:r w:rsidRPr="00BA62C1">
        <w:rPr>
          <w:rFonts w:asciiTheme="minorHAnsi" w:hAnsiTheme="minorHAnsi" w:cstheme="minorHAnsi"/>
        </w:rPr>
        <w:t xml:space="preserve"> </w:t>
      </w:r>
      <w:r w:rsidR="00AB7C10" w:rsidRPr="00BA62C1">
        <w:rPr>
          <w:rFonts w:asciiTheme="minorHAnsi" w:hAnsiTheme="minorHAnsi" w:cstheme="minorHAnsi"/>
        </w:rPr>
        <w:t>Edukacja przedszkolna</w:t>
      </w:r>
      <w:r w:rsidRPr="00BA62C1">
        <w:rPr>
          <w:rFonts w:asciiTheme="minorHAnsi" w:hAnsiTheme="minorHAnsi"/>
          <w:color w:val="000000" w:themeColor="text1"/>
        </w:rPr>
        <w:t xml:space="preserve">, typ projektu nr 1 </w:t>
      </w:r>
      <w:r w:rsidR="00AB7C10" w:rsidRPr="00BA62C1">
        <w:rPr>
          <w:rFonts w:asciiTheme="minorHAnsi" w:hAnsiTheme="minorHAnsi"/>
          <w:color w:val="000000" w:themeColor="text1"/>
        </w:rPr>
        <w:t>Wsparcie edukacji przedszkolnej poprzez organizację zajęć dodatkowych oraz doposażenie</w:t>
      </w:r>
    </w:p>
    <w:p w14:paraId="1001990E" w14:textId="6B77E758" w:rsidR="004A1C0C" w:rsidRPr="00BA62C1" w:rsidRDefault="004A1C0C" w:rsidP="00BA62C1">
      <w:pPr>
        <w:spacing w:after="100" w:afterAutospacing="1" w:line="360" w:lineRule="auto"/>
        <w:jc w:val="both"/>
        <w:rPr>
          <w:rFonts w:asciiTheme="minorHAnsi" w:hAnsiTheme="minorHAnsi"/>
          <w:sz w:val="24"/>
          <w:szCs w:val="24"/>
        </w:rPr>
      </w:pPr>
      <w:r w:rsidRPr="00BA62C1">
        <w:rPr>
          <w:rFonts w:asciiTheme="minorHAnsi" w:hAnsiTheme="minorHAnsi"/>
          <w:sz w:val="24"/>
          <w:szCs w:val="24"/>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28595F51" w14:textId="77777777" w:rsidR="004A1C0C" w:rsidRPr="00976EC8" w:rsidRDefault="004A1C0C" w:rsidP="00BA62C1">
      <w:pPr>
        <w:spacing w:before="120" w:after="100" w:afterAutospacing="1" w:line="360" w:lineRule="auto"/>
        <w:jc w:val="center"/>
        <w:rPr>
          <w:rFonts w:asciiTheme="minorHAnsi" w:hAnsiTheme="minorHAnsi"/>
          <w:bCs/>
          <w:sz w:val="24"/>
          <w:szCs w:val="24"/>
        </w:rPr>
      </w:pPr>
      <w:r w:rsidRPr="00976EC8">
        <w:rPr>
          <w:rFonts w:asciiTheme="minorHAnsi" w:hAnsiTheme="minorHAnsi"/>
          <w:b/>
          <w:bCs/>
          <w:sz w:val="24"/>
          <w:szCs w:val="24"/>
        </w:rPr>
        <w:t>§ 1</w:t>
      </w:r>
    </w:p>
    <w:p w14:paraId="07AA66DE" w14:textId="08B405EF" w:rsidR="004A1C0C" w:rsidRPr="00976EC8" w:rsidRDefault="004A1C0C" w:rsidP="00BA62C1">
      <w:pPr>
        <w:pStyle w:val="Akapitzlist"/>
        <w:numPr>
          <w:ilvl w:val="0"/>
          <w:numId w:val="1"/>
        </w:numPr>
        <w:spacing w:after="100" w:afterAutospacing="1" w:line="360" w:lineRule="auto"/>
        <w:jc w:val="both"/>
        <w:rPr>
          <w:rFonts w:asciiTheme="minorHAnsi" w:eastAsia="Times New Roman" w:hAnsiTheme="minorHAnsi"/>
          <w:i/>
          <w:iCs/>
          <w:sz w:val="24"/>
          <w:szCs w:val="24"/>
        </w:rPr>
      </w:pPr>
      <w:r w:rsidRPr="00976EC8">
        <w:rPr>
          <w:rStyle w:val="Pogrubienie"/>
          <w:rFonts w:asciiTheme="minorHAnsi" w:hAnsiTheme="minorHAnsi"/>
          <w:b w:val="0"/>
          <w:bCs w:val="0"/>
          <w:sz w:val="24"/>
          <w:szCs w:val="24"/>
        </w:rPr>
        <w:t>Zatwierdza się kryteria wyboru projektów</w:t>
      </w:r>
      <w:r w:rsidRPr="00976EC8">
        <w:rPr>
          <w:rFonts w:asciiTheme="minorHAnsi" w:hAnsiTheme="minorHAnsi"/>
          <w:sz w:val="24"/>
          <w:szCs w:val="24"/>
        </w:rPr>
        <w:t xml:space="preserve"> dla działania 6.</w:t>
      </w:r>
      <w:r w:rsidR="00AB7C10" w:rsidRPr="00976EC8">
        <w:rPr>
          <w:rFonts w:asciiTheme="minorHAnsi" w:hAnsiTheme="minorHAnsi"/>
          <w:sz w:val="24"/>
          <w:szCs w:val="24"/>
        </w:rPr>
        <w:t>1</w:t>
      </w:r>
      <w:r w:rsidRPr="00976EC8">
        <w:rPr>
          <w:rFonts w:asciiTheme="minorHAnsi" w:hAnsiTheme="minorHAnsi"/>
          <w:sz w:val="24"/>
          <w:szCs w:val="24"/>
        </w:rPr>
        <w:t xml:space="preserve"> </w:t>
      </w:r>
      <w:r w:rsidR="00AB7C10" w:rsidRPr="00976EC8">
        <w:rPr>
          <w:rFonts w:asciiTheme="minorHAnsi" w:hAnsiTheme="minorHAnsi"/>
          <w:sz w:val="24"/>
          <w:szCs w:val="24"/>
        </w:rPr>
        <w:t>Edukacja przedszkolna, typ projektu nr 1 Wsparcie edukacji przedszkolnej poprzez organizację zajęć dodatkowych oraz doposażenie</w:t>
      </w:r>
      <w:r w:rsidRPr="00976EC8">
        <w:rPr>
          <w:rFonts w:asciiTheme="minorHAnsi" w:hAnsiTheme="minorHAnsi"/>
          <w:sz w:val="24"/>
          <w:szCs w:val="24"/>
        </w:rPr>
        <w:t xml:space="preserve"> (sposób wyboru projektu – konkurencyjny).</w:t>
      </w:r>
    </w:p>
    <w:p w14:paraId="2F390E38" w14:textId="77777777" w:rsidR="004A1C0C" w:rsidRPr="00976EC8" w:rsidRDefault="004A1C0C" w:rsidP="004A1C0C">
      <w:pPr>
        <w:pStyle w:val="Akapitzlist"/>
        <w:numPr>
          <w:ilvl w:val="0"/>
          <w:numId w:val="1"/>
        </w:numPr>
        <w:spacing w:after="720" w:line="360" w:lineRule="auto"/>
        <w:ind w:left="714" w:hanging="357"/>
        <w:contextualSpacing w:val="0"/>
        <w:jc w:val="both"/>
        <w:rPr>
          <w:rFonts w:asciiTheme="minorHAnsi" w:eastAsia="Times New Roman" w:hAnsiTheme="minorHAnsi"/>
          <w:i/>
          <w:iCs/>
          <w:sz w:val="24"/>
          <w:szCs w:val="24"/>
        </w:rPr>
      </w:pPr>
      <w:r w:rsidRPr="00976EC8">
        <w:rPr>
          <w:rFonts w:asciiTheme="minorHAnsi" w:hAnsiTheme="minorHAnsi"/>
          <w:sz w:val="24"/>
          <w:szCs w:val="24"/>
        </w:rPr>
        <w:t>Kryteria wyboru projektów stanowią załącznik do niniejszej uchwały.</w:t>
      </w:r>
    </w:p>
    <w:p w14:paraId="3AE33D55" w14:textId="77777777" w:rsidR="004A1C0C" w:rsidRPr="00976EC8" w:rsidRDefault="004A1C0C" w:rsidP="004A1C0C">
      <w:pPr>
        <w:pStyle w:val="Akapitzlist"/>
        <w:tabs>
          <w:tab w:val="left" w:pos="4253"/>
        </w:tabs>
        <w:ind w:left="3540" w:firstLine="708"/>
        <w:rPr>
          <w:rFonts w:asciiTheme="minorHAnsi" w:hAnsiTheme="minorHAnsi"/>
          <w:b/>
          <w:bCs/>
          <w:sz w:val="24"/>
          <w:szCs w:val="24"/>
        </w:rPr>
      </w:pPr>
      <w:r w:rsidRPr="00976EC8">
        <w:rPr>
          <w:rFonts w:asciiTheme="minorHAnsi" w:hAnsiTheme="minorHAnsi"/>
          <w:b/>
          <w:bCs/>
          <w:sz w:val="24"/>
          <w:szCs w:val="24"/>
        </w:rPr>
        <w:t xml:space="preserve"> § 2</w:t>
      </w:r>
    </w:p>
    <w:p w14:paraId="3AB4A831" w14:textId="77777777" w:rsidR="004A1C0C" w:rsidRPr="00976EC8" w:rsidRDefault="004A1C0C" w:rsidP="004A1C0C">
      <w:pPr>
        <w:spacing w:before="120" w:after="120"/>
        <w:rPr>
          <w:rFonts w:asciiTheme="minorHAnsi" w:hAnsiTheme="minorHAnsi"/>
          <w:sz w:val="24"/>
          <w:szCs w:val="24"/>
        </w:rPr>
      </w:pPr>
      <w:r w:rsidRPr="00976EC8">
        <w:rPr>
          <w:rFonts w:asciiTheme="minorHAnsi" w:hAnsiTheme="minorHAnsi"/>
          <w:sz w:val="24"/>
          <w:szCs w:val="24"/>
        </w:rPr>
        <w:t>Uchwała wchodzi w życie z dniem podjęcia.</w:t>
      </w:r>
    </w:p>
    <w:bookmarkEnd w:id="0"/>
    <w:p w14:paraId="430B90C2" w14:textId="77777777" w:rsidR="00502EAF" w:rsidRPr="00BE29C5" w:rsidRDefault="00502EAF" w:rsidP="00502EAF">
      <w:pPr>
        <w:pStyle w:val="NormalnyWeb"/>
        <w:spacing w:line="276" w:lineRule="auto"/>
        <w:ind w:left="5245" w:right="1275" w:firstLine="6"/>
        <w:jc w:val="center"/>
        <w:rPr>
          <w:rFonts w:asciiTheme="minorHAnsi" w:eastAsiaTheme="minorEastAsia" w:hAnsiTheme="minorHAnsi" w:cstheme="minorBidi"/>
          <w:b/>
          <w:bCs/>
          <w:color w:val="000000" w:themeColor="text1"/>
          <w:sz w:val="22"/>
          <w:szCs w:val="22"/>
        </w:rPr>
      </w:pPr>
      <w:r>
        <w:rPr>
          <w:rFonts w:asciiTheme="minorHAnsi" w:eastAsiaTheme="minorEastAsia" w:hAnsiTheme="minorHAnsi" w:cstheme="minorBidi"/>
          <w:b/>
          <w:bCs/>
          <w:color w:val="000000" w:themeColor="text1"/>
          <w:sz w:val="22"/>
          <w:szCs w:val="22"/>
        </w:rPr>
        <w:t xml:space="preserve">Zastępca </w:t>
      </w:r>
      <w:r w:rsidRPr="00BE29C5">
        <w:rPr>
          <w:rFonts w:asciiTheme="minorHAnsi" w:eastAsiaTheme="minorEastAsia" w:hAnsiTheme="minorHAnsi" w:cstheme="minorBidi"/>
          <w:b/>
          <w:bCs/>
          <w:color w:val="000000" w:themeColor="text1"/>
          <w:sz w:val="22"/>
          <w:szCs w:val="22"/>
        </w:rPr>
        <w:t>Przewodnicząc</w:t>
      </w:r>
      <w:r>
        <w:rPr>
          <w:rFonts w:asciiTheme="minorHAnsi" w:eastAsiaTheme="minorEastAsia" w:hAnsiTheme="minorHAnsi" w:cstheme="minorBidi"/>
          <w:b/>
          <w:bCs/>
          <w:color w:val="000000" w:themeColor="text1"/>
          <w:sz w:val="22"/>
          <w:szCs w:val="22"/>
        </w:rPr>
        <w:t>ego</w:t>
      </w:r>
    </w:p>
    <w:p w14:paraId="2DBD4A67" w14:textId="77777777" w:rsidR="00502EAF" w:rsidRPr="00BE29C5" w:rsidRDefault="00502EAF" w:rsidP="00502EAF">
      <w:pPr>
        <w:pStyle w:val="NormalnyWeb"/>
        <w:spacing w:line="276" w:lineRule="auto"/>
        <w:ind w:left="4248"/>
        <w:jc w:val="center"/>
        <w:rPr>
          <w:rFonts w:asciiTheme="minorHAnsi" w:eastAsiaTheme="minorEastAsia" w:hAnsiTheme="minorHAnsi" w:cstheme="minorBidi"/>
          <w:b/>
          <w:bCs/>
          <w:color w:val="000000" w:themeColor="text1"/>
          <w:sz w:val="22"/>
          <w:szCs w:val="22"/>
        </w:rPr>
      </w:pPr>
      <w:r w:rsidRPr="00BE29C5">
        <w:rPr>
          <w:rFonts w:asciiTheme="minorHAnsi" w:eastAsiaTheme="minorEastAsia" w:hAnsiTheme="minorHAnsi" w:cstheme="minorBidi"/>
          <w:b/>
          <w:bCs/>
          <w:color w:val="000000" w:themeColor="text1"/>
          <w:sz w:val="22"/>
          <w:szCs w:val="22"/>
        </w:rPr>
        <w:t>KM FE SL 2021-2027</w:t>
      </w:r>
    </w:p>
    <w:p w14:paraId="51DC28C9" w14:textId="77777777" w:rsidR="00502EAF" w:rsidRPr="00BE29C5" w:rsidRDefault="00502EAF" w:rsidP="00BA62C1">
      <w:pPr>
        <w:pStyle w:val="NormalnyWeb"/>
        <w:keepNext/>
        <w:spacing w:line="276" w:lineRule="auto"/>
        <w:ind w:left="5245" w:firstLine="708"/>
        <w:jc w:val="both"/>
        <w:rPr>
          <w:rFonts w:ascii="Calibri" w:hAnsi="Calibri"/>
          <w:b/>
          <w:bCs/>
          <w:color w:val="000000" w:themeColor="text1"/>
          <w:sz w:val="22"/>
          <w:szCs w:val="22"/>
        </w:rPr>
        <w:sectPr w:rsidR="00502EAF" w:rsidRPr="00BE29C5"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r>
        <w:rPr>
          <w:rFonts w:asciiTheme="minorHAnsi" w:eastAsiaTheme="minorEastAsia" w:hAnsiTheme="minorHAnsi" w:cstheme="minorBidi"/>
          <w:b/>
          <w:bCs/>
          <w:color w:val="000000" w:themeColor="text1"/>
          <w:sz w:val="22"/>
          <w:szCs w:val="22"/>
        </w:rPr>
        <w:t>Anna Jedynak</w:t>
      </w:r>
    </w:p>
    <w:p w14:paraId="38BFB20D" w14:textId="77777777" w:rsidR="00AB7C10" w:rsidRPr="00AB7C10" w:rsidRDefault="00AB7C10" w:rsidP="00AB7C10">
      <w:pPr>
        <w:rPr>
          <w:rFonts w:asciiTheme="minorHAnsi" w:hAnsiTheme="minorHAnsi" w:cstheme="minorHAnsi"/>
          <w:b/>
          <w:iCs/>
          <w:sz w:val="28"/>
        </w:rPr>
      </w:pPr>
      <w:r w:rsidRPr="00AB7C10">
        <w:rPr>
          <w:rFonts w:asciiTheme="minorHAnsi" w:hAnsiTheme="minorHAnsi" w:cstheme="minorHAnsi"/>
          <w:b/>
          <w:iCs/>
          <w:sz w:val="28"/>
        </w:rPr>
        <w:lastRenderedPageBreak/>
        <w:t>Kryteria wyboru projektów FE SL 2021-2027</w:t>
      </w:r>
    </w:p>
    <w:p w14:paraId="2D1E81BA" w14:textId="77777777" w:rsidR="00AB7C10" w:rsidRPr="00AB7C10" w:rsidRDefault="00AB7C10" w:rsidP="00AB7C10">
      <w:pPr>
        <w:rPr>
          <w:rFonts w:asciiTheme="minorHAnsi" w:hAnsiTheme="minorHAnsi" w:cstheme="minorHAnsi"/>
          <w:b/>
          <w:iCs/>
          <w:sz w:val="6"/>
        </w:rPr>
      </w:pPr>
    </w:p>
    <w:p w14:paraId="34B395A5" w14:textId="026CEF2E" w:rsidR="00AB7C10" w:rsidRPr="00AB7C10" w:rsidRDefault="00AB7C10" w:rsidP="00AB7C10">
      <w:pPr>
        <w:rPr>
          <w:rFonts w:asciiTheme="minorHAnsi" w:hAnsiTheme="minorHAnsi" w:cstheme="minorHAnsi"/>
          <w:b/>
          <w:iCs/>
          <w:sz w:val="24"/>
        </w:rPr>
      </w:pPr>
      <w:r w:rsidRPr="00AB7C10">
        <w:rPr>
          <w:rFonts w:asciiTheme="minorHAnsi" w:hAnsiTheme="minorHAnsi" w:cstheme="minorHAnsi"/>
          <w:b/>
          <w:iCs/>
          <w:sz w:val="24"/>
        </w:rPr>
        <w:t>Działanie 6.1 Edukacja przedszkolna</w:t>
      </w:r>
    </w:p>
    <w:p w14:paraId="6880BA9F" w14:textId="77777777" w:rsidR="00AB7C10" w:rsidRPr="00AB7C10" w:rsidRDefault="00AB7C10" w:rsidP="00AB7C10">
      <w:pPr>
        <w:pStyle w:val="Akapitzlist"/>
        <w:numPr>
          <w:ilvl w:val="0"/>
          <w:numId w:val="37"/>
        </w:numPr>
        <w:spacing w:after="160" w:line="259" w:lineRule="auto"/>
        <w:rPr>
          <w:rFonts w:asciiTheme="minorHAnsi" w:hAnsiTheme="minorHAnsi" w:cstheme="minorHAnsi"/>
          <w:b/>
          <w:sz w:val="24"/>
        </w:rPr>
      </w:pPr>
      <w:r w:rsidRPr="00AB7C10">
        <w:rPr>
          <w:rFonts w:asciiTheme="minorHAnsi" w:hAnsiTheme="minorHAnsi" w:cstheme="minorHAnsi"/>
          <w:b/>
          <w:sz w:val="24"/>
        </w:rPr>
        <w:t xml:space="preserve">Kryteria </w:t>
      </w:r>
      <w:r w:rsidR="007F743F">
        <w:rPr>
          <w:rFonts w:asciiTheme="minorHAnsi" w:hAnsiTheme="minorHAnsi" w:cstheme="minorHAnsi"/>
          <w:b/>
          <w:sz w:val="24"/>
        </w:rPr>
        <w:t xml:space="preserve">ogólne </w:t>
      </w:r>
      <w:r w:rsidRPr="00AB7C10">
        <w:rPr>
          <w:rFonts w:asciiTheme="minorHAnsi" w:hAnsiTheme="minorHAnsi" w:cstheme="minorHAnsi"/>
          <w:b/>
          <w:sz w:val="24"/>
        </w:rPr>
        <w:t>formalne</w:t>
      </w:r>
    </w:p>
    <w:tbl>
      <w:tblPr>
        <w:tblStyle w:val="Tabelasiatki1jasna"/>
        <w:tblW w:w="0" w:type="auto"/>
        <w:tblLook w:val="04A0" w:firstRow="1" w:lastRow="0" w:firstColumn="1" w:lastColumn="0" w:noHBand="0" w:noVBand="1"/>
      </w:tblPr>
      <w:tblGrid>
        <w:gridCol w:w="704"/>
        <w:gridCol w:w="2693"/>
        <w:gridCol w:w="5954"/>
        <w:gridCol w:w="2551"/>
        <w:gridCol w:w="1985"/>
        <w:gridCol w:w="1239"/>
      </w:tblGrid>
      <w:tr w:rsidR="00AB7C10" w:rsidRPr="00AB7C10" w14:paraId="6F0F69D0" w14:textId="77777777" w:rsidTr="00F419A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2D84643E" w14:textId="77777777" w:rsidR="00AB7C10" w:rsidRPr="00AB7C10" w:rsidRDefault="00AB7C10" w:rsidP="00AB7C10">
            <w:pPr>
              <w:jc w:val="center"/>
              <w:rPr>
                <w:rFonts w:cstheme="minorHAnsi"/>
                <w:sz w:val="18"/>
                <w:szCs w:val="18"/>
              </w:rPr>
            </w:pPr>
            <w:r w:rsidRPr="00AB7C10">
              <w:rPr>
                <w:rFonts w:cstheme="minorHAnsi"/>
                <w:sz w:val="18"/>
                <w:szCs w:val="18"/>
              </w:rPr>
              <w:t>L.p.</w:t>
            </w:r>
          </w:p>
        </w:tc>
        <w:tc>
          <w:tcPr>
            <w:tcW w:w="2693" w:type="dxa"/>
            <w:shd w:val="clear" w:color="auto" w:fill="F2F2F2" w:themeFill="background1" w:themeFillShade="F2"/>
            <w:vAlign w:val="center"/>
          </w:tcPr>
          <w:p w14:paraId="4B066960"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Nazwa kryterium</w:t>
            </w:r>
          </w:p>
        </w:tc>
        <w:tc>
          <w:tcPr>
            <w:tcW w:w="5954" w:type="dxa"/>
            <w:shd w:val="clear" w:color="auto" w:fill="F2F2F2" w:themeFill="background1" w:themeFillShade="F2"/>
            <w:vAlign w:val="center"/>
          </w:tcPr>
          <w:p w14:paraId="50057352"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Definicja kryterium</w:t>
            </w:r>
          </w:p>
        </w:tc>
        <w:tc>
          <w:tcPr>
            <w:tcW w:w="2551" w:type="dxa"/>
            <w:shd w:val="clear" w:color="auto" w:fill="F2F2F2" w:themeFill="background1" w:themeFillShade="F2"/>
            <w:vAlign w:val="center"/>
          </w:tcPr>
          <w:p w14:paraId="7C25FCC2"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Czy spełnienie kryterium jest konieczne do przyznania dofinansowania?*</w:t>
            </w:r>
          </w:p>
        </w:tc>
        <w:tc>
          <w:tcPr>
            <w:tcW w:w="1985" w:type="dxa"/>
            <w:shd w:val="clear" w:color="auto" w:fill="F2F2F2" w:themeFill="background1" w:themeFillShade="F2"/>
            <w:vAlign w:val="center"/>
          </w:tcPr>
          <w:p w14:paraId="585E94DD"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Sposób oceny kryterium*</w:t>
            </w:r>
          </w:p>
        </w:tc>
        <w:tc>
          <w:tcPr>
            <w:tcW w:w="1239" w:type="dxa"/>
            <w:shd w:val="clear" w:color="auto" w:fill="F2F2F2" w:themeFill="background1" w:themeFillShade="F2"/>
            <w:vAlign w:val="center"/>
          </w:tcPr>
          <w:p w14:paraId="3F81BBD3"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Szczególne znaczenie kryterium*</w:t>
            </w:r>
          </w:p>
        </w:tc>
      </w:tr>
      <w:tr w:rsidR="007F743F" w:rsidRPr="00AB7C10" w14:paraId="4FAE1CDC" w14:textId="77777777" w:rsidTr="00AB7C10">
        <w:tc>
          <w:tcPr>
            <w:cnfStyle w:val="001000000000" w:firstRow="0" w:lastRow="0" w:firstColumn="1" w:lastColumn="0" w:oddVBand="0" w:evenVBand="0" w:oddHBand="0" w:evenHBand="0" w:firstRowFirstColumn="0" w:firstRowLastColumn="0" w:lastRowFirstColumn="0" w:lastRowLastColumn="0"/>
            <w:tcW w:w="704" w:type="dxa"/>
          </w:tcPr>
          <w:p w14:paraId="3D5B3A70" w14:textId="77777777" w:rsidR="007F743F" w:rsidRPr="00AB7C10" w:rsidRDefault="007F743F" w:rsidP="007F743F">
            <w:pPr>
              <w:pStyle w:val="Akapitzlist"/>
              <w:numPr>
                <w:ilvl w:val="0"/>
                <w:numId w:val="34"/>
              </w:numPr>
              <w:spacing w:after="0" w:line="240" w:lineRule="auto"/>
              <w:rPr>
                <w:rFonts w:cstheme="minorHAnsi"/>
                <w:sz w:val="18"/>
                <w:szCs w:val="18"/>
              </w:rPr>
            </w:pPr>
          </w:p>
        </w:tc>
        <w:tc>
          <w:tcPr>
            <w:tcW w:w="2693" w:type="dxa"/>
          </w:tcPr>
          <w:p w14:paraId="6FDDA77D"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Wnioskodawca oraz partnerzy (jeśli dotyczy) są podmiotami uprawnionymi do aplikowania o środki w ramach naboru.</w:t>
            </w:r>
          </w:p>
        </w:tc>
        <w:tc>
          <w:tcPr>
            <w:tcW w:w="5954" w:type="dxa"/>
          </w:tcPr>
          <w:p w14:paraId="256F4738" w14:textId="04E0A86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 xml:space="preserve">Wnioskodawca (i partnerzy – jeśli dotyczy) są podmiotami uprawnionymi do aplikowania o środki, zgodnie </w:t>
            </w:r>
            <w:r>
              <w:rPr>
                <w:rFonts w:cs="Arial"/>
                <w:sz w:val="18"/>
                <w:szCs w:val="18"/>
              </w:rPr>
              <w:t xml:space="preserve">z </w:t>
            </w:r>
            <w:r w:rsidRPr="00987AF4">
              <w:rPr>
                <w:rFonts w:cs="Arial"/>
                <w:sz w:val="18"/>
                <w:szCs w:val="18"/>
              </w:rPr>
              <w:t xml:space="preserve">Regulaminem wyboru projektów. Kryterium weryfikowane na podstawie części A1 wniosku o dofinansowanie Dane </w:t>
            </w:r>
            <w:r w:rsidR="00A20B42" w:rsidRPr="00A20B42">
              <w:rPr>
                <w:rFonts w:cs="Arial"/>
                <w:sz w:val="18"/>
                <w:szCs w:val="18"/>
              </w:rPr>
              <w:t>podstawowe – wnioskodawca</w:t>
            </w:r>
            <w:r w:rsidRPr="00987AF4">
              <w:rPr>
                <w:rFonts w:cs="Arial"/>
                <w:sz w:val="18"/>
                <w:szCs w:val="18"/>
              </w:rPr>
              <w:t xml:space="preserve"> (oraz części A.2 </w:t>
            </w:r>
            <w:r w:rsidR="00A20B42" w:rsidRPr="00A20B42">
              <w:rPr>
                <w:rFonts w:cs="Arial"/>
                <w:sz w:val="18"/>
                <w:szCs w:val="18"/>
              </w:rPr>
              <w:t>Partnerstwo w ramach projektu</w:t>
            </w:r>
            <w:r w:rsidR="00A20B42" w:rsidRPr="00A20B42" w:rsidDel="00A20B42">
              <w:rPr>
                <w:rFonts w:cs="Arial"/>
                <w:sz w:val="18"/>
                <w:szCs w:val="18"/>
              </w:rPr>
              <w:t xml:space="preserve"> </w:t>
            </w:r>
            <w:r w:rsidRPr="00987AF4">
              <w:rPr>
                <w:rFonts w:cs="Arial"/>
                <w:sz w:val="18"/>
                <w:szCs w:val="18"/>
              </w:rPr>
              <w:t>– jeśli dotyczy).</w:t>
            </w:r>
            <w:r>
              <w:rPr>
                <w:rFonts w:cs="Arial"/>
                <w:sz w:val="18"/>
                <w:szCs w:val="18"/>
              </w:rPr>
              <w:t xml:space="preserve"> </w:t>
            </w:r>
            <w:r w:rsidRPr="00987AF4">
              <w:rPr>
                <w:rFonts w:cs="Arial"/>
                <w:sz w:val="18"/>
                <w:szCs w:val="18"/>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390BFCE5" w14:textId="77777777" w:rsidR="007F743F" w:rsidRPr="00987AF4" w:rsidRDefault="007F743F" w:rsidP="007F743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1BF1B6F5"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NIE</w:t>
            </w:r>
          </w:p>
        </w:tc>
        <w:tc>
          <w:tcPr>
            <w:tcW w:w="1985" w:type="dxa"/>
          </w:tcPr>
          <w:p w14:paraId="23049FB6" w14:textId="77777777" w:rsidR="007F743F" w:rsidRPr="00987AF4" w:rsidRDefault="007F743F" w:rsidP="007F743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p w14:paraId="036FC045"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239" w:type="dxa"/>
          </w:tcPr>
          <w:p w14:paraId="712FBE8D"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dotyczy</w:t>
            </w:r>
          </w:p>
        </w:tc>
      </w:tr>
      <w:tr w:rsidR="007F743F" w:rsidRPr="00AB7C10" w14:paraId="79F5C9BC" w14:textId="77777777" w:rsidTr="007F743F">
        <w:trPr>
          <w:trHeight w:val="983"/>
        </w:trPr>
        <w:tc>
          <w:tcPr>
            <w:cnfStyle w:val="001000000000" w:firstRow="0" w:lastRow="0" w:firstColumn="1" w:lastColumn="0" w:oddVBand="0" w:evenVBand="0" w:oddHBand="0" w:evenHBand="0" w:firstRowFirstColumn="0" w:firstRowLastColumn="0" w:lastRowFirstColumn="0" w:lastRowLastColumn="0"/>
            <w:tcW w:w="704" w:type="dxa"/>
          </w:tcPr>
          <w:p w14:paraId="659604A7" w14:textId="77777777" w:rsidR="007F743F" w:rsidRPr="00AB7C10" w:rsidRDefault="007F743F" w:rsidP="007F743F">
            <w:pPr>
              <w:pStyle w:val="Akapitzlist"/>
              <w:numPr>
                <w:ilvl w:val="0"/>
                <w:numId w:val="34"/>
              </w:numPr>
              <w:spacing w:after="0" w:line="240" w:lineRule="auto"/>
              <w:rPr>
                <w:rFonts w:cstheme="minorHAnsi"/>
                <w:sz w:val="18"/>
                <w:szCs w:val="18"/>
              </w:rPr>
            </w:pPr>
          </w:p>
        </w:tc>
        <w:tc>
          <w:tcPr>
            <w:tcW w:w="2693" w:type="dxa"/>
          </w:tcPr>
          <w:p w14:paraId="473D679D"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19BCCFEC" w14:textId="77777777" w:rsidR="007F743F" w:rsidRPr="00987AF4" w:rsidRDefault="007F743F" w:rsidP="007F743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7B815B0F"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weryfikowane na podstawie dostępnych list i rejestrów. Kryterium musi być spełnione zarówno w momencie oceny wniosku, jak i przed podpisaniem umowy o dofinansowanie.</w:t>
            </w:r>
          </w:p>
        </w:tc>
        <w:tc>
          <w:tcPr>
            <w:tcW w:w="2551" w:type="dxa"/>
          </w:tcPr>
          <w:p w14:paraId="2C8F55D9" w14:textId="77777777" w:rsidR="007F743F" w:rsidRPr="00987AF4" w:rsidRDefault="007F743F" w:rsidP="007F743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11DD2201"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NIE</w:t>
            </w:r>
          </w:p>
        </w:tc>
        <w:tc>
          <w:tcPr>
            <w:tcW w:w="1985" w:type="dxa"/>
          </w:tcPr>
          <w:p w14:paraId="6B6E2E5E"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formalne 0/1</w:t>
            </w:r>
          </w:p>
        </w:tc>
        <w:tc>
          <w:tcPr>
            <w:tcW w:w="1239" w:type="dxa"/>
          </w:tcPr>
          <w:p w14:paraId="7CF5BA37"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dotyczy</w:t>
            </w:r>
          </w:p>
        </w:tc>
      </w:tr>
      <w:tr w:rsidR="007F743F" w:rsidRPr="00AB7C10" w14:paraId="69E8AC67" w14:textId="77777777" w:rsidTr="00AB7C10">
        <w:tc>
          <w:tcPr>
            <w:cnfStyle w:val="001000000000" w:firstRow="0" w:lastRow="0" w:firstColumn="1" w:lastColumn="0" w:oddVBand="0" w:evenVBand="0" w:oddHBand="0" w:evenHBand="0" w:firstRowFirstColumn="0" w:firstRowLastColumn="0" w:lastRowFirstColumn="0" w:lastRowLastColumn="0"/>
            <w:tcW w:w="704" w:type="dxa"/>
          </w:tcPr>
          <w:p w14:paraId="654937F1" w14:textId="77777777" w:rsidR="007F743F" w:rsidRPr="00AB7C10" w:rsidRDefault="007F743F" w:rsidP="007F743F">
            <w:pPr>
              <w:pStyle w:val="Akapitzlist"/>
              <w:numPr>
                <w:ilvl w:val="0"/>
                <w:numId w:val="34"/>
              </w:numPr>
              <w:spacing w:after="0" w:line="240" w:lineRule="auto"/>
              <w:rPr>
                <w:rFonts w:cstheme="minorHAnsi"/>
                <w:sz w:val="18"/>
                <w:szCs w:val="18"/>
              </w:rPr>
            </w:pPr>
          </w:p>
        </w:tc>
        <w:tc>
          <w:tcPr>
            <w:tcW w:w="2693" w:type="dxa"/>
          </w:tcPr>
          <w:p w14:paraId="44F40220"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Calibri"/>
                <w:sz w:val="18"/>
                <w:szCs w:val="18"/>
              </w:rPr>
              <w:t xml:space="preserve">Potencjał ekonomiczny Wnioskodawcy i Partnerów (jeśli </w:t>
            </w:r>
            <w:r w:rsidRPr="008758AE">
              <w:rPr>
                <w:rFonts w:ascii="Calibri" w:hAnsi="Calibri" w:cs="Calibri"/>
                <w:sz w:val="18"/>
                <w:szCs w:val="18"/>
              </w:rPr>
              <w:lastRenderedPageBreak/>
              <w:t>dotyczy) zapewnia prawidłową realizację projektu.</w:t>
            </w:r>
          </w:p>
        </w:tc>
        <w:tc>
          <w:tcPr>
            <w:tcW w:w="5954" w:type="dxa"/>
          </w:tcPr>
          <w:p w14:paraId="60025CD7" w14:textId="77777777" w:rsidR="007F743F" w:rsidRPr="00E7287F" w:rsidRDefault="007F743F" w:rsidP="007F743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lastRenderedPageBreak/>
              <w:t>Kryterium nie dotyczy projektów, w których jednostka sektora finansów publicznych (</w:t>
            </w:r>
            <w:proofErr w:type="spellStart"/>
            <w:r w:rsidRPr="00E7287F">
              <w:rPr>
                <w:rFonts w:ascii="Calibri" w:hAnsi="Calibri" w:cs="Calibri"/>
                <w:sz w:val="18"/>
                <w:szCs w:val="18"/>
              </w:rPr>
              <w:t>jsfp</w:t>
            </w:r>
            <w:proofErr w:type="spellEnd"/>
            <w:r w:rsidRPr="00E7287F">
              <w:rPr>
                <w:rFonts w:ascii="Calibri" w:hAnsi="Calibri" w:cs="Calibri"/>
                <w:sz w:val="18"/>
                <w:szCs w:val="18"/>
              </w:rPr>
              <w:t>) jest wnioskodawcą.</w:t>
            </w:r>
          </w:p>
          <w:p w14:paraId="55B08E6D" w14:textId="77777777" w:rsidR="007F743F" w:rsidRPr="00E7287F" w:rsidRDefault="007F743F" w:rsidP="007F743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lastRenderedPageBreak/>
              <w:t xml:space="preserve">Wnioskodawca wskazał we wniosku o dofinansowanie  sumę bilansową  lub  roczne obroty  rozumiane jako przychody. Wartość należy wskazać za poprzedni zamknięty rok obrotowy.  </w:t>
            </w:r>
          </w:p>
          <w:p w14:paraId="7154E222" w14:textId="77777777" w:rsidR="007F743F" w:rsidRDefault="007F743F" w:rsidP="007F743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607419D3" w14:textId="77777777" w:rsidR="007F743F" w:rsidRPr="00E7287F" w:rsidRDefault="007F743F" w:rsidP="007F743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BB2738">
              <w:rPr>
                <w:rFonts w:ascii="Calibri" w:hAnsi="Calibri" w:cs="Calibri"/>
                <w:sz w:val="18"/>
                <w:szCs w:val="18"/>
              </w:rPr>
              <w:t>W sytuacji, gdy podmiot ubiegający się o dofinansowanie (lub jego partner) funkcjonuje</w:t>
            </w:r>
            <w:r>
              <w:rPr>
                <w:rFonts w:ascii="Calibri" w:hAnsi="Calibri" w:cs="Calibri"/>
                <w:sz w:val="18"/>
                <w:szCs w:val="18"/>
              </w:rPr>
              <w:t xml:space="preserve"> </w:t>
            </w:r>
            <w:r w:rsidRPr="00BB2738">
              <w:rPr>
                <w:rFonts w:ascii="Calibri" w:hAnsi="Calibri" w:cs="Calibri"/>
                <w:sz w:val="18"/>
                <w:szCs w:val="18"/>
              </w:rPr>
              <w:t>krócej niż rok, jako sumę bilansową lub obrót powinien on wskazać wartość właściwą dla</w:t>
            </w:r>
            <w:r>
              <w:rPr>
                <w:rFonts w:ascii="Calibri" w:hAnsi="Calibri" w:cs="Calibri"/>
                <w:sz w:val="18"/>
                <w:szCs w:val="18"/>
              </w:rPr>
              <w:t xml:space="preserve"> </w:t>
            </w:r>
            <w:r w:rsidRPr="00BB2738">
              <w:rPr>
                <w:rFonts w:ascii="Calibri" w:hAnsi="Calibri" w:cs="Calibri"/>
                <w:sz w:val="18"/>
                <w:szCs w:val="18"/>
              </w:rPr>
              <w:t>typu podmiotu odnoszącą się do okresu liczonego od rozpoczęcia przez niego działalności</w:t>
            </w:r>
            <w:r>
              <w:rPr>
                <w:rFonts w:ascii="Calibri" w:hAnsi="Calibri" w:cs="Calibri"/>
                <w:sz w:val="18"/>
                <w:szCs w:val="18"/>
              </w:rPr>
              <w:t xml:space="preserve"> </w:t>
            </w:r>
            <w:r w:rsidRPr="00BB2738">
              <w:rPr>
                <w:rFonts w:ascii="Calibri" w:hAnsi="Calibri" w:cs="Calibri"/>
                <w:sz w:val="18"/>
                <w:szCs w:val="18"/>
              </w:rPr>
              <w:t>do momentu zamknięcia roku obrotowego, w którym tę działalność rozpoczął</w:t>
            </w:r>
            <w:r>
              <w:rPr>
                <w:rFonts w:ascii="Calibri" w:hAnsi="Calibri" w:cs="Calibri"/>
                <w:sz w:val="18"/>
                <w:szCs w:val="18"/>
              </w:rPr>
              <w:t>.</w:t>
            </w:r>
          </w:p>
          <w:p w14:paraId="610FAE02" w14:textId="77777777" w:rsidR="007F743F" w:rsidRPr="00E7287F" w:rsidRDefault="007F743F" w:rsidP="007F743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 xml:space="preserve">Kryterium weryfikowane na podstawie treści wniosku, na podstawie listy wniosków złożonych w odpowiedzi na dany </w:t>
            </w:r>
            <w:r>
              <w:rPr>
                <w:rFonts w:ascii="Calibri" w:hAnsi="Calibri" w:cs="Calibri"/>
                <w:sz w:val="18"/>
                <w:szCs w:val="18"/>
              </w:rPr>
              <w:t>nabór</w:t>
            </w:r>
            <w:r w:rsidRPr="00E7287F">
              <w:rPr>
                <w:rFonts w:ascii="Calibri" w:hAnsi="Calibri" w:cs="Calibri"/>
                <w:sz w:val="18"/>
                <w:szCs w:val="18"/>
              </w:rPr>
              <w:t xml:space="preserve"> oraz na podstawie listy realizowanych umów o dofinansowanie w danej ION (rozumianej jako Departament Europejskiego Funduszu Społecznego) w ramach FE SL 2021-2027 przez Wnioskodawcę, widniejących w systemie informatycznym LSI.</w:t>
            </w:r>
          </w:p>
          <w:p w14:paraId="31937452" w14:textId="77777777" w:rsidR="007F743F" w:rsidRPr="00E7287F" w:rsidRDefault="007F743F" w:rsidP="007F743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00E22F5B" w14:textId="77777777" w:rsidR="007F743F" w:rsidRPr="00E7287F" w:rsidRDefault="007F743F" w:rsidP="007F743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 xml:space="preserve">Kryterium zostanie ponownie zweryfikowane przed podpisaniem umowy o dofinansowanie (w przypadku, gdy na tym etapie nie będzie spełnione odstępuje się od podpisania umowy bez konieczności dokonywania ponownej oceny). </w:t>
            </w:r>
          </w:p>
          <w:p w14:paraId="003F6711"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E7287F">
              <w:rPr>
                <w:rFonts w:ascii="Calibri" w:hAnsi="Calibri" w:cs="Calibri"/>
                <w:sz w:val="18"/>
                <w:szCs w:val="18"/>
              </w:rPr>
              <w:t xml:space="preserve">W przypadku, jeżeli potencjał Wnioskodawcy nie pozwala na realizację wszystkich złożonych w ramach danego naboru projektów, na wezwanie ION </w:t>
            </w:r>
            <w:r w:rsidRPr="00E7287F">
              <w:rPr>
                <w:rFonts w:ascii="Calibri" w:hAnsi="Calibri" w:cs="Calibri"/>
                <w:sz w:val="18"/>
                <w:szCs w:val="18"/>
              </w:rPr>
              <w:lastRenderedPageBreak/>
              <w:t>Wnioskodawca może wycofać projekt/projekty, aby kryterium mogło zostać uznane za spełnione.</w:t>
            </w:r>
          </w:p>
        </w:tc>
        <w:tc>
          <w:tcPr>
            <w:tcW w:w="2551" w:type="dxa"/>
          </w:tcPr>
          <w:p w14:paraId="1B61A2B6" w14:textId="77777777" w:rsidR="007F743F" w:rsidRPr="00987AF4" w:rsidRDefault="007F743F" w:rsidP="007F743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(jeśli dotyczy)</w:t>
            </w:r>
          </w:p>
          <w:p w14:paraId="0BABF38D"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lastRenderedPageBreak/>
              <w:t>Podlega uzupełnieniom - NIE</w:t>
            </w:r>
          </w:p>
        </w:tc>
        <w:tc>
          <w:tcPr>
            <w:tcW w:w="1985" w:type="dxa"/>
          </w:tcPr>
          <w:p w14:paraId="5EAB249D"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lastRenderedPageBreak/>
              <w:t>Kryterium formalne 0/1</w:t>
            </w:r>
          </w:p>
        </w:tc>
        <w:tc>
          <w:tcPr>
            <w:tcW w:w="1239" w:type="dxa"/>
          </w:tcPr>
          <w:p w14:paraId="66A8844F"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dotyczy</w:t>
            </w:r>
          </w:p>
        </w:tc>
      </w:tr>
      <w:tr w:rsidR="007F743F" w:rsidRPr="00AB7C10" w14:paraId="3763BCE3" w14:textId="77777777" w:rsidTr="00AB7C10">
        <w:tc>
          <w:tcPr>
            <w:cnfStyle w:val="001000000000" w:firstRow="0" w:lastRow="0" w:firstColumn="1" w:lastColumn="0" w:oddVBand="0" w:evenVBand="0" w:oddHBand="0" w:evenHBand="0" w:firstRowFirstColumn="0" w:firstRowLastColumn="0" w:lastRowFirstColumn="0" w:lastRowLastColumn="0"/>
            <w:tcW w:w="704" w:type="dxa"/>
          </w:tcPr>
          <w:p w14:paraId="1E2AE63A" w14:textId="77777777" w:rsidR="007F743F" w:rsidRPr="00AB7C10" w:rsidRDefault="007F743F" w:rsidP="007F743F">
            <w:pPr>
              <w:pStyle w:val="Akapitzlist"/>
              <w:numPr>
                <w:ilvl w:val="0"/>
                <w:numId w:val="34"/>
              </w:numPr>
              <w:spacing w:after="0" w:line="240" w:lineRule="auto"/>
              <w:rPr>
                <w:rFonts w:cstheme="minorHAnsi"/>
                <w:sz w:val="18"/>
                <w:szCs w:val="18"/>
              </w:rPr>
            </w:pPr>
          </w:p>
        </w:tc>
        <w:tc>
          <w:tcPr>
            <w:tcW w:w="2693" w:type="dxa"/>
          </w:tcPr>
          <w:p w14:paraId="6ECF0DBE"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Okres realizacji projektu jest zgodny z okresem kwalifikowania wydatków w FE SL 2021-2027.</w:t>
            </w:r>
          </w:p>
        </w:tc>
        <w:tc>
          <w:tcPr>
            <w:tcW w:w="5954" w:type="dxa"/>
          </w:tcPr>
          <w:p w14:paraId="184F2797" w14:textId="77777777" w:rsidR="007F743F" w:rsidRPr="00987AF4" w:rsidRDefault="007F743F" w:rsidP="007F743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Realizacja projektu mieści się w ramach czasowych FE SL 2021-2027, określonych datami od 1 stycznia 2021 r. do 31 grudnia 2029r. </w:t>
            </w:r>
          </w:p>
          <w:p w14:paraId="2FAE7F2F"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zostanie zweryfikowane na podstawie punkt VIII wniosku o dofinansowania – Okres realizacji projektu oraz innych zapisów wniosku. Kryterium musi być spełnione zarówno w momencie oceny wniosku, jak i przed podpisaniem umowy o dofinansowanie.</w:t>
            </w:r>
          </w:p>
        </w:tc>
        <w:tc>
          <w:tcPr>
            <w:tcW w:w="2551" w:type="dxa"/>
          </w:tcPr>
          <w:p w14:paraId="5451F1CF" w14:textId="77777777" w:rsidR="007F743F" w:rsidRPr="00987AF4" w:rsidRDefault="007F743F" w:rsidP="007F743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66B673D4"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NIE</w:t>
            </w:r>
          </w:p>
        </w:tc>
        <w:tc>
          <w:tcPr>
            <w:tcW w:w="1985" w:type="dxa"/>
          </w:tcPr>
          <w:p w14:paraId="00867FDC"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formalne 0/1</w:t>
            </w:r>
          </w:p>
        </w:tc>
        <w:tc>
          <w:tcPr>
            <w:tcW w:w="1239" w:type="dxa"/>
          </w:tcPr>
          <w:p w14:paraId="42E3C75B"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dotyczy</w:t>
            </w:r>
          </w:p>
        </w:tc>
      </w:tr>
      <w:tr w:rsidR="007F743F" w:rsidRPr="00AB7C10" w14:paraId="2FBE413B" w14:textId="77777777" w:rsidTr="00AB7C10">
        <w:tc>
          <w:tcPr>
            <w:cnfStyle w:val="001000000000" w:firstRow="0" w:lastRow="0" w:firstColumn="1" w:lastColumn="0" w:oddVBand="0" w:evenVBand="0" w:oddHBand="0" w:evenHBand="0" w:firstRowFirstColumn="0" w:firstRowLastColumn="0" w:lastRowFirstColumn="0" w:lastRowLastColumn="0"/>
            <w:tcW w:w="704" w:type="dxa"/>
          </w:tcPr>
          <w:p w14:paraId="085212B5" w14:textId="77777777" w:rsidR="007F743F" w:rsidRPr="00AB7C10" w:rsidRDefault="007F743F" w:rsidP="007F743F">
            <w:pPr>
              <w:pStyle w:val="Akapitzlist"/>
              <w:numPr>
                <w:ilvl w:val="0"/>
                <w:numId w:val="34"/>
              </w:numPr>
              <w:spacing w:after="0" w:line="240" w:lineRule="auto"/>
              <w:rPr>
                <w:rFonts w:cstheme="minorHAnsi"/>
                <w:sz w:val="18"/>
                <w:szCs w:val="18"/>
              </w:rPr>
            </w:pPr>
          </w:p>
        </w:tc>
        <w:tc>
          <w:tcPr>
            <w:tcW w:w="2693" w:type="dxa"/>
          </w:tcPr>
          <w:p w14:paraId="4FA44CBF"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Wartość projektu została prawidłowo określona.</w:t>
            </w:r>
          </w:p>
        </w:tc>
        <w:tc>
          <w:tcPr>
            <w:tcW w:w="5954" w:type="dxa"/>
          </w:tcPr>
          <w:p w14:paraId="6D210E8E"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28384F41" w14:textId="77777777" w:rsidR="007F743F" w:rsidRPr="00987AF4" w:rsidRDefault="007F743F" w:rsidP="007F743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13453939"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NIE</w:t>
            </w:r>
          </w:p>
        </w:tc>
        <w:tc>
          <w:tcPr>
            <w:tcW w:w="1985" w:type="dxa"/>
          </w:tcPr>
          <w:p w14:paraId="61B0F38E"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formalne 0/1</w:t>
            </w:r>
          </w:p>
        </w:tc>
        <w:tc>
          <w:tcPr>
            <w:tcW w:w="1239" w:type="dxa"/>
          </w:tcPr>
          <w:p w14:paraId="5C7C8319"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dotyczy</w:t>
            </w:r>
          </w:p>
        </w:tc>
      </w:tr>
      <w:tr w:rsidR="007F743F" w:rsidRPr="00AB7C10" w14:paraId="009D06CC" w14:textId="77777777" w:rsidTr="00AB7C10">
        <w:tc>
          <w:tcPr>
            <w:cnfStyle w:val="001000000000" w:firstRow="0" w:lastRow="0" w:firstColumn="1" w:lastColumn="0" w:oddVBand="0" w:evenVBand="0" w:oddHBand="0" w:evenHBand="0" w:firstRowFirstColumn="0" w:firstRowLastColumn="0" w:lastRowFirstColumn="0" w:lastRowLastColumn="0"/>
            <w:tcW w:w="704" w:type="dxa"/>
          </w:tcPr>
          <w:p w14:paraId="30D94488" w14:textId="77777777" w:rsidR="007F743F" w:rsidRPr="00AB7C10" w:rsidRDefault="007F743F" w:rsidP="007F743F">
            <w:pPr>
              <w:pStyle w:val="Akapitzlist"/>
              <w:numPr>
                <w:ilvl w:val="0"/>
                <w:numId w:val="34"/>
              </w:numPr>
              <w:spacing w:after="0" w:line="240" w:lineRule="auto"/>
              <w:rPr>
                <w:rFonts w:cstheme="minorHAnsi"/>
                <w:sz w:val="18"/>
                <w:szCs w:val="18"/>
              </w:rPr>
            </w:pPr>
          </w:p>
        </w:tc>
        <w:tc>
          <w:tcPr>
            <w:tcW w:w="2693" w:type="dxa"/>
          </w:tcPr>
          <w:p w14:paraId="1A26F5EB"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Instytucja organizująca nabór nie rozwiązała z Projektodawcą umowy o dofinansowanie projektu z przyczyn leżących po stronie Projektodawcy.</w:t>
            </w:r>
          </w:p>
        </w:tc>
        <w:tc>
          <w:tcPr>
            <w:tcW w:w="5954" w:type="dxa"/>
          </w:tcPr>
          <w:p w14:paraId="63B4EA0C" w14:textId="77777777" w:rsidR="007F743F" w:rsidRPr="00987AF4" w:rsidRDefault="007F743F" w:rsidP="007F743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2E83B89C" w14:textId="77777777" w:rsidR="007F743F" w:rsidRPr="00987AF4" w:rsidRDefault="007F743F" w:rsidP="007F743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Przez instytucję organizującą nabór rozumiany jest Departament Europejskiego Funduszu Społecznego. </w:t>
            </w:r>
          </w:p>
          <w:p w14:paraId="0E4E01E1"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będzie ponownie weryfikowane przed podpisaniem umowy o dofinansowanie na podstawie danych posiadanych przez ION, w tym wygenerowanych z systemów informatycznych.</w:t>
            </w:r>
          </w:p>
        </w:tc>
        <w:tc>
          <w:tcPr>
            <w:tcW w:w="2551" w:type="dxa"/>
          </w:tcPr>
          <w:p w14:paraId="61AAD9F8" w14:textId="77777777" w:rsidR="007F743F" w:rsidRPr="00987AF4" w:rsidRDefault="007F743F" w:rsidP="007F743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7278F900"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NIE</w:t>
            </w:r>
          </w:p>
        </w:tc>
        <w:tc>
          <w:tcPr>
            <w:tcW w:w="1985" w:type="dxa"/>
          </w:tcPr>
          <w:p w14:paraId="25F56326"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formalne 0/1</w:t>
            </w:r>
          </w:p>
        </w:tc>
        <w:tc>
          <w:tcPr>
            <w:tcW w:w="1239" w:type="dxa"/>
          </w:tcPr>
          <w:p w14:paraId="51E95CE1" w14:textId="77777777" w:rsidR="007F743F" w:rsidRPr="00AB7C10" w:rsidRDefault="007F743F" w:rsidP="007F743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dotyczy</w:t>
            </w:r>
          </w:p>
        </w:tc>
      </w:tr>
    </w:tbl>
    <w:p w14:paraId="231A7888" w14:textId="77777777" w:rsidR="00AB7C10" w:rsidRPr="00AB7C10" w:rsidRDefault="00AB7C10" w:rsidP="00AB7C10">
      <w:pPr>
        <w:rPr>
          <w:rFonts w:asciiTheme="minorHAnsi" w:hAnsiTheme="minorHAnsi" w:cstheme="minorHAnsi"/>
          <w:sz w:val="24"/>
        </w:rPr>
      </w:pPr>
    </w:p>
    <w:p w14:paraId="498ECAA1" w14:textId="77777777" w:rsidR="00AB7C10" w:rsidRPr="00AB7C10" w:rsidRDefault="00AB7C10" w:rsidP="00AB7C10">
      <w:pPr>
        <w:rPr>
          <w:rFonts w:asciiTheme="minorHAnsi" w:hAnsiTheme="minorHAnsi" w:cstheme="minorHAnsi"/>
          <w:sz w:val="24"/>
        </w:rPr>
      </w:pPr>
    </w:p>
    <w:p w14:paraId="060063F0" w14:textId="77777777" w:rsidR="00AB7C10" w:rsidRPr="00AB7C10" w:rsidRDefault="00AB7C10" w:rsidP="00AB7C10">
      <w:pPr>
        <w:rPr>
          <w:rFonts w:asciiTheme="minorHAnsi" w:hAnsiTheme="minorHAnsi" w:cstheme="minorHAnsi"/>
          <w:sz w:val="24"/>
        </w:rPr>
      </w:pPr>
    </w:p>
    <w:p w14:paraId="58069719" w14:textId="77777777" w:rsidR="00AB7C10" w:rsidRPr="00AB7C10" w:rsidRDefault="00AB7C10" w:rsidP="00AB7C10">
      <w:pPr>
        <w:pStyle w:val="Akapitzlist"/>
        <w:numPr>
          <w:ilvl w:val="0"/>
          <w:numId w:val="37"/>
        </w:numPr>
        <w:spacing w:after="160" w:line="259" w:lineRule="auto"/>
        <w:rPr>
          <w:rFonts w:asciiTheme="minorHAnsi" w:hAnsiTheme="minorHAnsi" w:cstheme="minorHAnsi"/>
          <w:b/>
          <w:sz w:val="24"/>
        </w:rPr>
      </w:pPr>
      <w:r w:rsidRPr="00AB7C10">
        <w:rPr>
          <w:rFonts w:asciiTheme="minorHAnsi" w:hAnsiTheme="minorHAnsi" w:cstheme="minorHAnsi"/>
          <w:b/>
          <w:sz w:val="24"/>
        </w:rPr>
        <w:t xml:space="preserve">Kryteria </w:t>
      </w:r>
      <w:r w:rsidR="007F743F">
        <w:rPr>
          <w:rFonts w:asciiTheme="minorHAnsi" w:hAnsiTheme="minorHAnsi" w:cstheme="minorHAnsi"/>
          <w:b/>
          <w:sz w:val="24"/>
        </w:rPr>
        <w:t xml:space="preserve">ogólne </w:t>
      </w:r>
      <w:r w:rsidRPr="00AB7C10">
        <w:rPr>
          <w:rFonts w:asciiTheme="minorHAnsi" w:hAnsiTheme="minorHAnsi" w:cstheme="minorHAnsi"/>
          <w:b/>
          <w:sz w:val="24"/>
        </w:rPr>
        <w:t>merytoryczne</w:t>
      </w:r>
    </w:p>
    <w:p w14:paraId="0FDF7AAB" w14:textId="77777777" w:rsidR="00CD7EF1" w:rsidRPr="00987AF4" w:rsidRDefault="00CD7EF1" w:rsidP="005077A8">
      <w:pPr>
        <w:rPr>
          <w:rFonts w:asciiTheme="minorHAnsi" w:hAnsiTheme="minorHAnsi" w:cs="Arial"/>
          <w:sz w:val="20"/>
        </w:rPr>
      </w:pPr>
      <w:r w:rsidRPr="00987AF4">
        <w:rPr>
          <w:rFonts w:asciiTheme="minorHAnsi" w:hAnsiTheme="minorHAnsi" w:cs="Arial"/>
          <w:sz w:val="20"/>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14:paraId="0B71AAC5" w14:textId="77777777" w:rsidR="00CD7EF1" w:rsidRPr="00987AF4" w:rsidRDefault="00CD7EF1" w:rsidP="005077A8">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"Projektodawca/ partner posiada doświadczenie i potencjał pozwalające na efektywną realizację projektu"; </w:t>
      </w:r>
    </w:p>
    <w:p w14:paraId="22B10755" w14:textId="77777777" w:rsidR="00CD7EF1" w:rsidRPr="00987AF4" w:rsidRDefault="00CD7EF1" w:rsidP="005077A8">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"Wskaźniki realizowane w ramach projektu oraz poszczególnych kwot ryczałtowych (jeśli dotyczy) zostały zaplanowane w sposób prawidłowy"; </w:t>
      </w:r>
    </w:p>
    <w:p w14:paraId="7C731175" w14:textId="77777777" w:rsidR="00CD7EF1" w:rsidRPr="00987AF4" w:rsidRDefault="00CD7EF1" w:rsidP="005077A8">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"Budżet projektu jest zgodny z zasadami kwalifikowalności wydatków"; </w:t>
      </w:r>
    </w:p>
    <w:p w14:paraId="65719D94" w14:textId="77777777" w:rsidR="00CD7EF1" w:rsidRPr="00987AF4" w:rsidRDefault="00CD7EF1" w:rsidP="005077A8">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"Zadania w projekcie zostały zaplanowane i opisane w sposób poprawny"; </w:t>
      </w:r>
    </w:p>
    <w:p w14:paraId="52B71C25" w14:textId="77777777" w:rsidR="00CD7EF1" w:rsidRPr="00987AF4" w:rsidRDefault="00CD7EF1" w:rsidP="005077A8">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"Scharakteryzowano grupę docelową i opisano jej sytuację problemową"; </w:t>
      </w:r>
    </w:p>
    <w:p w14:paraId="55BF8810" w14:textId="77777777" w:rsidR="00CD7EF1" w:rsidRPr="00987AF4" w:rsidRDefault="00CD7EF1" w:rsidP="00CD7EF1">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"Rekrutacja uczestników do projektu została zaplanowana w sposób adekwatny do potrzeb i możliwości grupy docelowej".</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AB7C10" w:rsidRPr="00AB7C10" w14:paraId="1BF43AC6" w14:textId="77777777" w:rsidTr="00F419A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2FD3B8BD" w14:textId="77777777" w:rsidR="00AB7C10" w:rsidRPr="00AB7C10" w:rsidRDefault="00AB7C10" w:rsidP="00AB7C10">
            <w:pPr>
              <w:jc w:val="center"/>
              <w:rPr>
                <w:rFonts w:cstheme="minorHAnsi"/>
                <w:sz w:val="18"/>
                <w:szCs w:val="18"/>
              </w:rPr>
            </w:pPr>
            <w:r w:rsidRPr="00AB7C10">
              <w:rPr>
                <w:rFonts w:cstheme="minorHAnsi"/>
                <w:sz w:val="18"/>
                <w:szCs w:val="18"/>
              </w:rPr>
              <w:t>L.p.</w:t>
            </w:r>
          </w:p>
        </w:tc>
        <w:tc>
          <w:tcPr>
            <w:tcW w:w="2549" w:type="dxa"/>
            <w:shd w:val="clear" w:color="auto" w:fill="F2F2F2" w:themeFill="background1" w:themeFillShade="F2"/>
            <w:vAlign w:val="center"/>
          </w:tcPr>
          <w:p w14:paraId="6862E5DA"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Nazwa kryterium</w:t>
            </w:r>
          </w:p>
        </w:tc>
        <w:tc>
          <w:tcPr>
            <w:tcW w:w="5956" w:type="dxa"/>
            <w:shd w:val="clear" w:color="auto" w:fill="F2F2F2" w:themeFill="background1" w:themeFillShade="F2"/>
            <w:vAlign w:val="center"/>
          </w:tcPr>
          <w:p w14:paraId="3518C911"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Definicja kryterium</w:t>
            </w:r>
          </w:p>
        </w:tc>
        <w:tc>
          <w:tcPr>
            <w:tcW w:w="2410" w:type="dxa"/>
            <w:shd w:val="clear" w:color="auto" w:fill="F2F2F2" w:themeFill="background1" w:themeFillShade="F2"/>
            <w:vAlign w:val="center"/>
          </w:tcPr>
          <w:p w14:paraId="12E66818"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Czy spełnienie kryterium jest konieczne do przyznania dofinansowania?*</w:t>
            </w:r>
          </w:p>
        </w:tc>
        <w:tc>
          <w:tcPr>
            <w:tcW w:w="1701" w:type="dxa"/>
            <w:shd w:val="clear" w:color="auto" w:fill="F2F2F2" w:themeFill="background1" w:themeFillShade="F2"/>
            <w:vAlign w:val="center"/>
          </w:tcPr>
          <w:p w14:paraId="2C342F2C"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Sposób oceny kryterium*</w:t>
            </w:r>
          </w:p>
        </w:tc>
        <w:tc>
          <w:tcPr>
            <w:tcW w:w="1664" w:type="dxa"/>
            <w:shd w:val="clear" w:color="auto" w:fill="F2F2F2" w:themeFill="background1" w:themeFillShade="F2"/>
            <w:vAlign w:val="center"/>
          </w:tcPr>
          <w:p w14:paraId="69026547"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Szczególne znaczenie kryterium*</w:t>
            </w:r>
          </w:p>
        </w:tc>
      </w:tr>
      <w:tr w:rsidR="00CD7EF1" w:rsidRPr="00AB7C10" w14:paraId="401597B7" w14:textId="77777777" w:rsidTr="00AB7C10">
        <w:tc>
          <w:tcPr>
            <w:cnfStyle w:val="001000000000" w:firstRow="0" w:lastRow="0" w:firstColumn="1" w:lastColumn="0" w:oddVBand="0" w:evenVBand="0" w:oddHBand="0" w:evenHBand="0" w:firstRowFirstColumn="0" w:firstRowLastColumn="0" w:lastRowFirstColumn="0" w:lastRowLastColumn="0"/>
            <w:tcW w:w="846" w:type="dxa"/>
          </w:tcPr>
          <w:p w14:paraId="037F7994" w14:textId="77777777" w:rsidR="00CD7EF1" w:rsidRPr="00AB7C10" w:rsidRDefault="00CD7EF1" w:rsidP="00CD7EF1">
            <w:pPr>
              <w:pStyle w:val="Akapitzlist"/>
              <w:numPr>
                <w:ilvl w:val="0"/>
                <w:numId w:val="35"/>
              </w:numPr>
              <w:spacing w:after="0" w:line="240" w:lineRule="auto"/>
              <w:rPr>
                <w:rFonts w:cstheme="minorHAnsi"/>
                <w:sz w:val="18"/>
                <w:szCs w:val="18"/>
              </w:rPr>
            </w:pPr>
          </w:p>
        </w:tc>
        <w:tc>
          <w:tcPr>
            <w:tcW w:w="2549" w:type="dxa"/>
          </w:tcPr>
          <w:p w14:paraId="4C67C65B"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Projekt jest zgodny z przepisami art. 63 ust. 6 i art. 73  ust. 2 lit. f), h), i), j) Rozporządzenia Parlamentu Europejskiego i Rady (UE) nr 2021/1060 z dnia 24 czerwca 2021 r.</w:t>
            </w:r>
          </w:p>
        </w:tc>
        <w:tc>
          <w:tcPr>
            <w:tcW w:w="5956" w:type="dxa"/>
          </w:tcPr>
          <w:p w14:paraId="4431759D"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Zapisy wniosku wskazują, że:</w:t>
            </w:r>
          </w:p>
          <w:p w14:paraId="3879D8BC"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projekt nie został zakończony w rozumieniu art. 63 ust. 6, </w:t>
            </w:r>
          </w:p>
          <w:p w14:paraId="357C6FD3"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14:paraId="01DACF18"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 przypadku realizacji projektu przed dniem złożenia wniosku o dofinansowanie do Instytucji Zarządzającej, przestrzegano obowiązujących przepisów prawa</w:t>
            </w:r>
          </w:p>
          <w:p w14:paraId="42476C3D"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działań w ramach projektu nie dotyczyła bezpośrednio uzasadniona opinia Komisji w sprawie naruszenia, na mocy art. 258 TFUE, kwestionująca zgodność z prawem i prawidłowość wydatków lub wykonania operacji</w:t>
            </w:r>
          </w:p>
          <w:p w14:paraId="4910338F" w14:textId="77777777" w:rsidR="00CD7EF1"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wnioskodawca zapewnia uodparnianie na zmiany klimatu w przypadku inwestycji w infrastrukturę o przewidywanej trwałości wynoszącej co najmniej pięć lat.</w:t>
            </w:r>
          </w:p>
          <w:p w14:paraId="0D96C5CD"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Kryterium weryfikowane na podstawie pkt B.7.3 wniosku o dofinansowanie.</w:t>
            </w:r>
          </w:p>
          <w:p w14:paraId="6C2EFC92"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lastRenderedPageBreak/>
              <w:t>Warunkiem podpisania umowy o dofinansowanie będzie złożenie stosownych oświadczeń potwierdzających spełnienie kryterium (oświadczenia mogą stanowić integralną część umowy).</w:t>
            </w:r>
          </w:p>
        </w:tc>
        <w:tc>
          <w:tcPr>
            <w:tcW w:w="2410" w:type="dxa"/>
          </w:tcPr>
          <w:p w14:paraId="619C6898"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14:paraId="48657D4A"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TAK</w:t>
            </w:r>
          </w:p>
        </w:tc>
        <w:tc>
          <w:tcPr>
            <w:tcW w:w="1701" w:type="dxa"/>
          </w:tcPr>
          <w:p w14:paraId="78845333"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merytoryczne 0/1</w:t>
            </w:r>
          </w:p>
        </w:tc>
        <w:tc>
          <w:tcPr>
            <w:tcW w:w="1664" w:type="dxa"/>
          </w:tcPr>
          <w:p w14:paraId="0778CB22"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dotyczy</w:t>
            </w:r>
          </w:p>
        </w:tc>
      </w:tr>
      <w:tr w:rsidR="00CD7EF1" w:rsidRPr="00AB7C10" w14:paraId="2CC269D7" w14:textId="77777777" w:rsidTr="00AB7C10">
        <w:tc>
          <w:tcPr>
            <w:cnfStyle w:val="001000000000" w:firstRow="0" w:lastRow="0" w:firstColumn="1" w:lastColumn="0" w:oddVBand="0" w:evenVBand="0" w:oddHBand="0" w:evenHBand="0" w:firstRowFirstColumn="0" w:firstRowLastColumn="0" w:lastRowFirstColumn="0" w:lastRowLastColumn="0"/>
            <w:tcW w:w="846" w:type="dxa"/>
          </w:tcPr>
          <w:p w14:paraId="176A2272" w14:textId="77777777" w:rsidR="00CD7EF1" w:rsidRPr="00AB7C10" w:rsidRDefault="00CD7EF1" w:rsidP="00CD7EF1">
            <w:pPr>
              <w:pStyle w:val="Akapitzlist"/>
              <w:numPr>
                <w:ilvl w:val="0"/>
                <w:numId w:val="35"/>
              </w:numPr>
              <w:spacing w:after="0" w:line="240" w:lineRule="auto"/>
              <w:rPr>
                <w:rFonts w:cstheme="minorHAnsi"/>
                <w:sz w:val="18"/>
                <w:szCs w:val="18"/>
              </w:rPr>
            </w:pPr>
          </w:p>
        </w:tc>
        <w:tc>
          <w:tcPr>
            <w:tcW w:w="2549" w:type="dxa"/>
          </w:tcPr>
          <w:p w14:paraId="5DB83685"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We wniosku w sposób prawidłowy zastosowano uproszczone metody rozliczania wydatków.</w:t>
            </w:r>
          </w:p>
        </w:tc>
        <w:tc>
          <w:tcPr>
            <w:tcW w:w="5956" w:type="dxa"/>
          </w:tcPr>
          <w:p w14:paraId="7F10749D"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3556A53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1. Stawek jednostkowych (jeżeli zostały określone w Regulaminie wyboru projektów)</w:t>
            </w:r>
          </w:p>
          <w:p w14:paraId="580E1F40"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2. Kwot ryczałtowych (całość kosztów bezpośrednich lub w przypadku, gdy dla naboru zostały określone stawki jednostkowe- część kosztów bezpośrednich nie objęta stawkami jednostkowymi)</w:t>
            </w:r>
            <w:r>
              <w:rPr>
                <w:rFonts w:cs="Arial"/>
                <w:sz w:val="18"/>
                <w:szCs w:val="18"/>
              </w:rPr>
              <w:t xml:space="preserve">, </w:t>
            </w:r>
            <w:r w:rsidRPr="00987AF4">
              <w:rPr>
                <w:rFonts w:cs="Arial"/>
                <w:sz w:val="18"/>
                <w:szCs w:val="18"/>
              </w:rPr>
              <w:t xml:space="preserve"> </w:t>
            </w:r>
            <w:r w:rsidRPr="00325D7D">
              <w:rPr>
                <w:rFonts w:cs="Arial"/>
                <w:sz w:val="18"/>
                <w:szCs w:val="18"/>
              </w:rPr>
              <w:t>pod warunkiem, że taką możliwość przewidziano w Regulaminie wyboru projektów</w:t>
            </w:r>
          </w:p>
          <w:p w14:paraId="30D1D163"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3. Stawek ryczałtowych (koszty pośrednie - jeśli dotyczy)  </w:t>
            </w:r>
          </w:p>
          <w:p w14:paraId="7C5A9575"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3A24A92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2B7B3755"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zostanie zweryfikowane na podstawie Zakresu finansowego projektu.</w:t>
            </w:r>
          </w:p>
        </w:tc>
        <w:tc>
          <w:tcPr>
            <w:tcW w:w="2410" w:type="dxa"/>
          </w:tcPr>
          <w:p w14:paraId="310687C1"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6292C2B7"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TAK</w:t>
            </w:r>
          </w:p>
        </w:tc>
        <w:tc>
          <w:tcPr>
            <w:tcW w:w="1701" w:type="dxa"/>
          </w:tcPr>
          <w:p w14:paraId="3344CAE3"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merytoryczne 0/1</w:t>
            </w:r>
          </w:p>
        </w:tc>
        <w:tc>
          <w:tcPr>
            <w:tcW w:w="1664" w:type="dxa"/>
          </w:tcPr>
          <w:p w14:paraId="71282939"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dotyczy</w:t>
            </w:r>
          </w:p>
        </w:tc>
      </w:tr>
      <w:tr w:rsidR="00CD7EF1" w:rsidRPr="00AB7C10" w14:paraId="4F021E30" w14:textId="77777777" w:rsidTr="00AB7C10">
        <w:tc>
          <w:tcPr>
            <w:cnfStyle w:val="001000000000" w:firstRow="0" w:lastRow="0" w:firstColumn="1" w:lastColumn="0" w:oddVBand="0" w:evenVBand="0" w:oddHBand="0" w:evenHBand="0" w:firstRowFirstColumn="0" w:firstRowLastColumn="0" w:lastRowFirstColumn="0" w:lastRowLastColumn="0"/>
            <w:tcW w:w="846" w:type="dxa"/>
          </w:tcPr>
          <w:p w14:paraId="396339F1" w14:textId="77777777" w:rsidR="00CD7EF1" w:rsidRPr="00AB7C10" w:rsidRDefault="00CD7EF1" w:rsidP="00CD7EF1">
            <w:pPr>
              <w:pStyle w:val="Akapitzlist"/>
              <w:numPr>
                <w:ilvl w:val="0"/>
                <w:numId w:val="35"/>
              </w:numPr>
              <w:spacing w:after="0" w:line="240" w:lineRule="auto"/>
              <w:rPr>
                <w:rFonts w:cstheme="minorHAnsi"/>
                <w:sz w:val="18"/>
                <w:szCs w:val="18"/>
              </w:rPr>
            </w:pPr>
          </w:p>
        </w:tc>
        <w:tc>
          <w:tcPr>
            <w:tcW w:w="2549" w:type="dxa"/>
          </w:tcPr>
          <w:p w14:paraId="2EB2AE6A" w14:textId="35FFF92B"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 xml:space="preserve">Zapisy wniosku są zgodne z regulaminem wyboru projektów. </w:t>
            </w:r>
          </w:p>
        </w:tc>
        <w:tc>
          <w:tcPr>
            <w:tcW w:w="5956" w:type="dxa"/>
          </w:tcPr>
          <w:p w14:paraId="17D9E683"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14:paraId="1D6CE671"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W ramach kryterium nie będą oceniane wymogi wskazane w Regulaminie wyboru projektów, które weryfikowane są w ramach pozostałych kryteriów.</w:t>
            </w:r>
          </w:p>
        </w:tc>
        <w:tc>
          <w:tcPr>
            <w:tcW w:w="2410" w:type="dxa"/>
          </w:tcPr>
          <w:p w14:paraId="75D12F06"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7505FF4C"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TAK</w:t>
            </w:r>
          </w:p>
        </w:tc>
        <w:tc>
          <w:tcPr>
            <w:tcW w:w="1701" w:type="dxa"/>
          </w:tcPr>
          <w:p w14:paraId="02200C36"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merytoryczne 0/1</w:t>
            </w:r>
          </w:p>
        </w:tc>
        <w:tc>
          <w:tcPr>
            <w:tcW w:w="1664" w:type="dxa"/>
          </w:tcPr>
          <w:p w14:paraId="22812200"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dotyczy</w:t>
            </w:r>
          </w:p>
        </w:tc>
      </w:tr>
      <w:tr w:rsidR="00CD7EF1" w:rsidRPr="00AB7C10" w14:paraId="5140FC16" w14:textId="77777777" w:rsidTr="00AB7C10">
        <w:tc>
          <w:tcPr>
            <w:cnfStyle w:val="001000000000" w:firstRow="0" w:lastRow="0" w:firstColumn="1" w:lastColumn="0" w:oddVBand="0" w:evenVBand="0" w:oddHBand="0" w:evenHBand="0" w:firstRowFirstColumn="0" w:firstRowLastColumn="0" w:lastRowFirstColumn="0" w:lastRowLastColumn="0"/>
            <w:tcW w:w="846" w:type="dxa"/>
          </w:tcPr>
          <w:p w14:paraId="1F4CED28" w14:textId="77777777" w:rsidR="00CD7EF1" w:rsidRPr="00AB7C10" w:rsidRDefault="00CD7EF1" w:rsidP="00CD7EF1">
            <w:pPr>
              <w:pStyle w:val="Akapitzlist"/>
              <w:numPr>
                <w:ilvl w:val="0"/>
                <w:numId w:val="35"/>
              </w:numPr>
              <w:spacing w:after="0" w:line="240" w:lineRule="auto"/>
              <w:rPr>
                <w:rFonts w:cstheme="minorHAnsi"/>
                <w:sz w:val="18"/>
                <w:szCs w:val="18"/>
              </w:rPr>
            </w:pPr>
          </w:p>
        </w:tc>
        <w:tc>
          <w:tcPr>
            <w:tcW w:w="2549" w:type="dxa"/>
          </w:tcPr>
          <w:p w14:paraId="6532E993"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Projekt jest skierowany do grupy docelowej z terenu województwa śląskiego.</w:t>
            </w:r>
          </w:p>
        </w:tc>
        <w:tc>
          <w:tcPr>
            <w:tcW w:w="5956" w:type="dxa"/>
          </w:tcPr>
          <w:p w14:paraId="6D37A8A2"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ramach kryterium oceniane będzie czy projekt jest skierowany do grup docelowych z terenu województwa śląskiego, co oznacza: </w:t>
            </w:r>
          </w:p>
          <w:p w14:paraId="0B4D2ED7"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 przypadku osób fizycznych - osoby uczą się, pracują  lub zamieszkują (w rozumieniu przepisów Kodeksu Cywilnego), na obszarze województwa śląskiego </w:t>
            </w:r>
          </w:p>
          <w:p w14:paraId="2B0A9572"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 przypadku innych podmiotów - posiadają jednostkę organizacyjną na obszarze województwa.</w:t>
            </w:r>
          </w:p>
          <w:p w14:paraId="5013F7C0"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29146994" w14:textId="28FC4F15"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będzie weryfikowane na podstawie punktu C.1. wniosku o dofinansowanie - Osoby i/lub podmioty/ instytucje, które zostaną objęte wsparciem.</w:t>
            </w:r>
          </w:p>
        </w:tc>
        <w:tc>
          <w:tcPr>
            <w:tcW w:w="2410" w:type="dxa"/>
          </w:tcPr>
          <w:p w14:paraId="0F230AAA"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4E5CE291"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TAK</w:t>
            </w:r>
          </w:p>
        </w:tc>
        <w:tc>
          <w:tcPr>
            <w:tcW w:w="1701" w:type="dxa"/>
          </w:tcPr>
          <w:p w14:paraId="5C6CA11A"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merytoryczne 0/1</w:t>
            </w:r>
          </w:p>
        </w:tc>
        <w:tc>
          <w:tcPr>
            <w:tcW w:w="1664" w:type="dxa"/>
          </w:tcPr>
          <w:p w14:paraId="4E6D46C6"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dotyczy</w:t>
            </w:r>
          </w:p>
        </w:tc>
      </w:tr>
      <w:tr w:rsidR="00CD7EF1" w:rsidRPr="00AB7C10" w14:paraId="2216FCA4" w14:textId="77777777" w:rsidTr="00AB7C10">
        <w:tc>
          <w:tcPr>
            <w:cnfStyle w:val="001000000000" w:firstRow="0" w:lastRow="0" w:firstColumn="1" w:lastColumn="0" w:oddVBand="0" w:evenVBand="0" w:oddHBand="0" w:evenHBand="0" w:firstRowFirstColumn="0" w:firstRowLastColumn="0" w:lastRowFirstColumn="0" w:lastRowLastColumn="0"/>
            <w:tcW w:w="846" w:type="dxa"/>
          </w:tcPr>
          <w:p w14:paraId="4513AFE2" w14:textId="77777777" w:rsidR="00CD7EF1" w:rsidRPr="00AB7C10" w:rsidRDefault="00CD7EF1" w:rsidP="00CD7EF1">
            <w:pPr>
              <w:pStyle w:val="Akapitzlist"/>
              <w:numPr>
                <w:ilvl w:val="0"/>
                <w:numId w:val="35"/>
              </w:numPr>
              <w:spacing w:after="0" w:line="240" w:lineRule="auto"/>
              <w:rPr>
                <w:rFonts w:cstheme="minorHAnsi"/>
                <w:sz w:val="18"/>
                <w:szCs w:val="18"/>
              </w:rPr>
            </w:pPr>
          </w:p>
        </w:tc>
        <w:tc>
          <w:tcPr>
            <w:tcW w:w="2549" w:type="dxa"/>
          </w:tcPr>
          <w:p w14:paraId="1F4F4D6A"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Biuro projektu będzie zlokalizowane na terenie województwa śląskiego.</w:t>
            </w:r>
          </w:p>
        </w:tc>
        <w:tc>
          <w:tcPr>
            <w:tcW w:w="5956" w:type="dxa"/>
          </w:tcPr>
          <w:p w14:paraId="4059ACF5"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4B4CF77D" w14:textId="72729E4F"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lastRenderedPageBreak/>
              <w:t xml:space="preserve">Kryterium zostanie zweryfikowane na podstawie deklaracji/zapisów punktu D.1.5.A wniosku o dofinansowanie Biuro projektu oraz zaplecze techniczne </w:t>
            </w:r>
            <w:r w:rsidR="00A20B42" w:rsidRPr="00A20B42">
              <w:rPr>
                <w:rFonts w:cs="Arial"/>
                <w:sz w:val="18"/>
                <w:szCs w:val="18"/>
              </w:rPr>
              <w:t>Wnioskodawcy</w:t>
            </w:r>
            <w:r w:rsidRPr="00987AF4">
              <w:rPr>
                <w:rFonts w:cs="Arial"/>
                <w:sz w:val="18"/>
                <w:szCs w:val="18"/>
              </w:rPr>
              <w:t>, w tym zasoby wnoszone do projektu.</w:t>
            </w:r>
          </w:p>
        </w:tc>
        <w:tc>
          <w:tcPr>
            <w:tcW w:w="2410" w:type="dxa"/>
          </w:tcPr>
          <w:p w14:paraId="62BF50F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14:paraId="609337A0"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TAK</w:t>
            </w:r>
          </w:p>
        </w:tc>
        <w:tc>
          <w:tcPr>
            <w:tcW w:w="1701" w:type="dxa"/>
          </w:tcPr>
          <w:p w14:paraId="0AC9F209"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merytoryczne 0/1</w:t>
            </w:r>
          </w:p>
        </w:tc>
        <w:tc>
          <w:tcPr>
            <w:tcW w:w="1664" w:type="dxa"/>
          </w:tcPr>
          <w:p w14:paraId="0056EEE2"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dotyczy</w:t>
            </w:r>
          </w:p>
        </w:tc>
      </w:tr>
      <w:tr w:rsidR="00CD7EF1" w:rsidRPr="00AB7C10" w14:paraId="26CC1F56" w14:textId="77777777" w:rsidTr="00AB7C10">
        <w:tc>
          <w:tcPr>
            <w:cnfStyle w:val="001000000000" w:firstRow="0" w:lastRow="0" w:firstColumn="1" w:lastColumn="0" w:oddVBand="0" w:evenVBand="0" w:oddHBand="0" w:evenHBand="0" w:firstRowFirstColumn="0" w:firstRowLastColumn="0" w:lastRowFirstColumn="0" w:lastRowLastColumn="0"/>
            <w:tcW w:w="846" w:type="dxa"/>
          </w:tcPr>
          <w:p w14:paraId="66E6DD52" w14:textId="77777777" w:rsidR="00CD7EF1" w:rsidRPr="00AB7C10" w:rsidRDefault="00CD7EF1" w:rsidP="00CD7EF1">
            <w:pPr>
              <w:pStyle w:val="Akapitzlist"/>
              <w:numPr>
                <w:ilvl w:val="0"/>
                <w:numId w:val="35"/>
              </w:numPr>
              <w:spacing w:after="0" w:line="240" w:lineRule="auto"/>
              <w:rPr>
                <w:rFonts w:cstheme="minorHAnsi"/>
                <w:sz w:val="18"/>
                <w:szCs w:val="18"/>
              </w:rPr>
            </w:pPr>
          </w:p>
        </w:tc>
        <w:tc>
          <w:tcPr>
            <w:tcW w:w="2549" w:type="dxa"/>
          </w:tcPr>
          <w:p w14:paraId="41C56E6D"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Cel projektu został  sformułowany prawidłowo.</w:t>
            </w:r>
          </w:p>
        </w:tc>
        <w:tc>
          <w:tcPr>
            <w:tcW w:w="5956" w:type="dxa"/>
          </w:tcPr>
          <w:p w14:paraId="4E2A2B0E"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ramach kryterium oceniane będzie, czy w polu B.2 wniosku o dofinansowanie - Cel projektu i krótki opis jego założeń, wskazano:</w:t>
            </w:r>
          </w:p>
          <w:p w14:paraId="42C2A1A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prawidłowo sformułowany i adekwatny do założeń cel projektu (tj. cel określa jaki problem jest do rozwiązania i jaki rezultat zostanie osiągnięty dzięki realizacji projektu)</w:t>
            </w:r>
          </w:p>
          <w:p w14:paraId="3FC0A79D"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okres realizacji projektu</w:t>
            </w:r>
          </w:p>
          <w:p w14:paraId="5CEAF5FE"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grupę docelową, do której projekt jest skierowany</w:t>
            </w:r>
          </w:p>
          <w:p w14:paraId="3CEC07C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obszar realizacji projektu</w:t>
            </w:r>
          </w:p>
          <w:p w14:paraId="45F477AD"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główne zadania i sposoby ich realizacji (metoda, forma)</w:t>
            </w:r>
          </w:p>
          <w:p w14:paraId="4E9FFBC4"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 zakładane efekty projektu.</w:t>
            </w:r>
          </w:p>
        </w:tc>
        <w:tc>
          <w:tcPr>
            <w:tcW w:w="2410" w:type="dxa"/>
          </w:tcPr>
          <w:p w14:paraId="6A8A78D3"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14:paraId="5D4A22B3"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TAK</w:t>
            </w:r>
          </w:p>
        </w:tc>
        <w:tc>
          <w:tcPr>
            <w:tcW w:w="1701" w:type="dxa"/>
          </w:tcPr>
          <w:p w14:paraId="00220406"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merytoryczne 0/1</w:t>
            </w:r>
          </w:p>
        </w:tc>
        <w:tc>
          <w:tcPr>
            <w:tcW w:w="1664" w:type="dxa"/>
          </w:tcPr>
          <w:p w14:paraId="3401093C"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dotyczy</w:t>
            </w:r>
          </w:p>
        </w:tc>
      </w:tr>
      <w:tr w:rsidR="00CD7EF1" w:rsidRPr="00AB7C10" w14:paraId="1FD1CC14" w14:textId="77777777" w:rsidTr="00AB7C10">
        <w:tc>
          <w:tcPr>
            <w:cnfStyle w:val="001000000000" w:firstRow="0" w:lastRow="0" w:firstColumn="1" w:lastColumn="0" w:oddVBand="0" w:evenVBand="0" w:oddHBand="0" w:evenHBand="0" w:firstRowFirstColumn="0" w:firstRowLastColumn="0" w:lastRowFirstColumn="0" w:lastRowLastColumn="0"/>
            <w:tcW w:w="846" w:type="dxa"/>
          </w:tcPr>
          <w:p w14:paraId="7FDAF49D" w14:textId="77777777" w:rsidR="00CD7EF1" w:rsidRPr="00AB7C10" w:rsidRDefault="00CD7EF1" w:rsidP="00CD7EF1">
            <w:pPr>
              <w:pStyle w:val="Akapitzlist"/>
              <w:numPr>
                <w:ilvl w:val="0"/>
                <w:numId w:val="35"/>
              </w:numPr>
              <w:spacing w:after="0" w:line="240" w:lineRule="auto"/>
              <w:rPr>
                <w:rFonts w:cstheme="minorHAnsi"/>
                <w:b w:val="0"/>
                <w:bCs w:val="0"/>
                <w:sz w:val="18"/>
                <w:szCs w:val="18"/>
              </w:rPr>
            </w:pPr>
          </w:p>
        </w:tc>
        <w:tc>
          <w:tcPr>
            <w:tcW w:w="2549" w:type="dxa"/>
          </w:tcPr>
          <w:p w14:paraId="0DE72B17"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Udział partnera w projekcie jest uzasadniony, partnerstwo zostało zawiązane w sposób zgodny z przepisami.</w:t>
            </w:r>
          </w:p>
        </w:tc>
        <w:tc>
          <w:tcPr>
            <w:tcW w:w="5956" w:type="dxa"/>
          </w:tcPr>
          <w:p w14:paraId="786CD52A"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 Obligatoryjnie projekt partnerski musi spełnić następujące </w:t>
            </w:r>
            <w:proofErr w:type="spellStart"/>
            <w:r w:rsidRPr="00987AF4">
              <w:rPr>
                <w:rFonts w:cs="Arial"/>
                <w:sz w:val="18"/>
                <w:szCs w:val="18"/>
              </w:rPr>
              <w:t>podkryteria</w:t>
            </w:r>
            <w:proofErr w:type="spellEnd"/>
            <w:r w:rsidRPr="00987AF4">
              <w:rPr>
                <w:rFonts w:cs="Arial"/>
                <w:sz w:val="18"/>
                <w:szCs w:val="18"/>
              </w:rPr>
              <w:t>:</w:t>
            </w:r>
          </w:p>
          <w:p w14:paraId="023A94DD"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wybór partnera został dokonany zgodnie z art. 39 ust.2-4 ustawy z dnia 28 kwietnia 2022 r.  o zasadach realizacji zadań finansowanych ze środków europejskich w perspektywie finansowej 2021-2027.  </w:t>
            </w:r>
          </w:p>
          <w:p w14:paraId="1C6D8547"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założono i opisano udział każdego partnera w realizacji minimum jednego zadania </w:t>
            </w:r>
          </w:p>
          <w:p w14:paraId="309EC7F8"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każdy partner wnosi do projektu zasoby ludzkie, organizacyjne, techniczne lub finansowe </w:t>
            </w:r>
          </w:p>
          <w:p w14:paraId="566A310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2) Każdy partner musi spełnić minimum 2 z poniższych </w:t>
            </w:r>
            <w:proofErr w:type="spellStart"/>
            <w:r w:rsidRPr="00987AF4">
              <w:rPr>
                <w:rFonts w:cs="Arial"/>
                <w:sz w:val="18"/>
                <w:szCs w:val="18"/>
              </w:rPr>
              <w:t>podkryteriów</w:t>
            </w:r>
            <w:proofErr w:type="spellEnd"/>
            <w:r w:rsidRPr="00987AF4">
              <w:rPr>
                <w:rFonts w:cs="Arial"/>
                <w:sz w:val="18"/>
                <w:szCs w:val="18"/>
              </w:rPr>
              <w:t>:</w:t>
            </w:r>
          </w:p>
          <w:p w14:paraId="42E80C1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  partner posiada odpowiednie doświadczenie w obszarze merytorycznym, w którym będzie </w:t>
            </w:r>
            <w:r>
              <w:rPr>
                <w:rFonts w:cs="Arial"/>
                <w:sz w:val="18"/>
                <w:szCs w:val="18"/>
              </w:rPr>
              <w:t xml:space="preserve">udzielać </w:t>
            </w:r>
            <w:r w:rsidRPr="00987AF4">
              <w:rPr>
                <w:rFonts w:cs="Arial"/>
                <w:sz w:val="18"/>
                <w:szCs w:val="18"/>
              </w:rPr>
              <w:t>wsparci</w:t>
            </w:r>
            <w:r>
              <w:rPr>
                <w:rFonts w:cs="Arial"/>
                <w:sz w:val="18"/>
                <w:szCs w:val="18"/>
              </w:rPr>
              <w:t>a</w:t>
            </w:r>
            <w:r w:rsidRPr="00987AF4">
              <w:rPr>
                <w:rFonts w:cs="Arial"/>
                <w:sz w:val="18"/>
                <w:szCs w:val="18"/>
              </w:rPr>
              <w:t xml:space="preserve"> w ramach projektu;</w:t>
            </w:r>
          </w:p>
          <w:p w14:paraId="5B24EF26"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partner posiada odpowiednie doświadczenie w działalności na rzecz grupy docelowej, do której </w:t>
            </w:r>
            <w:r w:rsidRPr="007A7F0A">
              <w:rPr>
                <w:rFonts w:cs="Arial"/>
                <w:sz w:val="18"/>
                <w:szCs w:val="18"/>
              </w:rPr>
              <w:t>skierowane będzie przez niego wsparcie w ramach projektu</w:t>
            </w:r>
            <w:r w:rsidRPr="00987AF4">
              <w:rPr>
                <w:rFonts w:cs="Arial"/>
                <w:sz w:val="18"/>
                <w:szCs w:val="18"/>
              </w:rPr>
              <w:t>;</w:t>
            </w:r>
          </w:p>
          <w:p w14:paraId="32F77D5E"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partner posiada odpowiednie doświadczenie w zakresie podejmowanych inicjatyw na określonym terytorium, którego dotyczyć będzie realizacja projektu</w:t>
            </w:r>
          </w:p>
          <w:p w14:paraId="5B913C97" w14:textId="32303A0E"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Kryterium będzie weryfikowane na podstawie deklaracji Wnioskodawcy oraz punktu D.2. wniosku o dofinansowanie - Uzasadnienie i sposób wyboru </w:t>
            </w:r>
            <w:r w:rsidR="00A20B42" w:rsidRPr="00A20B42">
              <w:rPr>
                <w:rFonts w:cs="Arial"/>
                <w:sz w:val="18"/>
                <w:szCs w:val="18"/>
              </w:rPr>
              <w:t>realizatora</w:t>
            </w:r>
            <w:r w:rsidRPr="00987AF4">
              <w:rPr>
                <w:rFonts w:cs="Arial"/>
                <w:sz w:val="18"/>
                <w:szCs w:val="18"/>
              </w:rPr>
              <w:t xml:space="preserve"> oraz jego rola w projekcie oraz w odniesieniu do pozostałych zapisów wniosku. W ramach kryterium obydwa </w:t>
            </w:r>
            <w:proofErr w:type="spellStart"/>
            <w:r w:rsidRPr="00987AF4">
              <w:rPr>
                <w:rFonts w:cs="Arial"/>
                <w:sz w:val="18"/>
                <w:szCs w:val="18"/>
              </w:rPr>
              <w:t>podkryteria</w:t>
            </w:r>
            <w:proofErr w:type="spellEnd"/>
            <w:r w:rsidRPr="00987AF4">
              <w:rPr>
                <w:rFonts w:cs="Arial"/>
                <w:sz w:val="18"/>
                <w:szCs w:val="18"/>
              </w:rPr>
              <w:t xml:space="preserve"> muszą zostać zrealizowane, aby kryterium zostało uznane za spełnione. </w:t>
            </w:r>
          </w:p>
          <w:p w14:paraId="6DCE4498"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uzasadnionych przypadkach przed podpisaniem umowy o dofinansowanie i na etapie realizacji projektu ION dopuszcza możliwość zmiany  partnera.</w:t>
            </w:r>
          </w:p>
          <w:p w14:paraId="1D2A6FF6"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takim przypadku kryterium będzie nadal uznane za spełnione, a nowe partnerstwo musi spełniać </w:t>
            </w:r>
            <w:proofErr w:type="spellStart"/>
            <w:r w:rsidRPr="00987AF4">
              <w:rPr>
                <w:rFonts w:cs="Arial"/>
                <w:sz w:val="18"/>
                <w:szCs w:val="18"/>
              </w:rPr>
              <w:t>podkryteria</w:t>
            </w:r>
            <w:proofErr w:type="spellEnd"/>
            <w:r w:rsidRPr="00987AF4">
              <w:rPr>
                <w:rFonts w:cs="Arial"/>
                <w:sz w:val="18"/>
                <w:szCs w:val="18"/>
              </w:rPr>
              <w:t xml:space="preserve"> wskazane w kryterium.</w:t>
            </w:r>
          </w:p>
          <w:p w14:paraId="0015E3D9"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bookmarkStart w:id="1" w:name="_Hlk126648196"/>
            <w:r w:rsidRPr="00987AF4">
              <w:rPr>
                <w:rFonts w:cs="Arial"/>
                <w:sz w:val="18"/>
                <w:szCs w:val="18"/>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1"/>
          </w:p>
        </w:tc>
        <w:tc>
          <w:tcPr>
            <w:tcW w:w="2410" w:type="dxa"/>
          </w:tcPr>
          <w:p w14:paraId="62D2A724"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(jeśli dotyczy)</w:t>
            </w:r>
          </w:p>
          <w:p w14:paraId="4662E978"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TAK</w:t>
            </w:r>
          </w:p>
        </w:tc>
        <w:tc>
          <w:tcPr>
            <w:tcW w:w="1701" w:type="dxa"/>
          </w:tcPr>
          <w:p w14:paraId="5BA37C74"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merytoryczne 0/1</w:t>
            </w:r>
          </w:p>
        </w:tc>
        <w:tc>
          <w:tcPr>
            <w:tcW w:w="1664" w:type="dxa"/>
          </w:tcPr>
          <w:p w14:paraId="29EA6282"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dotyczy</w:t>
            </w:r>
          </w:p>
        </w:tc>
      </w:tr>
      <w:tr w:rsidR="00CD7EF1" w:rsidRPr="00AB7C10" w14:paraId="0E55CFDE" w14:textId="77777777" w:rsidTr="00AB7C10">
        <w:tc>
          <w:tcPr>
            <w:cnfStyle w:val="001000000000" w:firstRow="0" w:lastRow="0" w:firstColumn="1" w:lastColumn="0" w:oddVBand="0" w:evenVBand="0" w:oddHBand="0" w:evenHBand="0" w:firstRowFirstColumn="0" w:firstRowLastColumn="0" w:lastRowFirstColumn="0" w:lastRowLastColumn="0"/>
            <w:tcW w:w="846" w:type="dxa"/>
          </w:tcPr>
          <w:p w14:paraId="4E8ECD3E" w14:textId="77777777" w:rsidR="00CD7EF1" w:rsidRPr="00AB7C10" w:rsidRDefault="00CD7EF1" w:rsidP="00CD7EF1">
            <w:pPr>
              <w:pStyle w:val="Akapitzlist"/>
              <w:numPr>
                <w:ilvl w:val="0"/>
                <w:numId w:val="35"/>
              </w:numPr>
              <w:spacing w:after="0" w:line="240" w:lineRule="auto"/>
              <w:rPr>
                <w:rFonts w:cstheme="minorHAnsi"/>
                <w:b w:val="0"/>
                <w:bCs w:val="0"/>
                <w:sz w:val="18"/>
                <w:szCs w:val="18"/>
              </w:rPr>
            </w:pPr>
          </w:p>
        </w:tc>
        <w:tc>
          <w:tcPr>
            <w:tcW w:w="2549" w:type="dxa"/>
          </w:tcPr>
          <w:p w14:paraId="5764A348"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Scharakteryzowano grupę docelową i opisano jej sytuację problemową.</w:t>
            </w:r>
          </w:p>
        </w:tc>
        <w:tc>
          <w:tcPr>
            <w:tcW w:w="5956" w:type="dxa"/>
          </w:tcPr>
          <w:p w14:paraId="4AD8E03D"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Każda ze wskazanych we wniosku kategorii uczestników projektu (i ich otoczenia - jeśli dotyczy) została scharakteryzowana pod kątem cech istotnych z punktu widzenia zaplanowanych w projekcie działań.</w:t>
            </w:r>
          </w:p>
          <w:p w14:paraId="7D1F7141"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Jeśli wspierane są instytucje – zostały one scharakteryzowane pod kątem dotychczas prowadzonej działalności i posiadanego zaplecza.</w:t>
            </w:r>
          </w:p>
          <w:p w14:paraId="3A48B670"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Należy przyznać punkty w zależności od spełnienia kryterium:</w:t>
            </w:r>
          </w:p>
          <w:p w14:paraId="128BA8DA"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14:paraId="12D97596"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scharakteryzowano tylko część kategorii osób/instytucji lub opis jest niewystarczający z punktu widzenia planowanych zadań  -  (1-3 pkt. w zależności od skali uchybień)</w:t>
            </w:r>
          </w:p>
          <w:p w14:paraId="3B80AC6C"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5263762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4CB8F54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6EA7BF8C"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14:paraId="346C549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niekompletnie opisano sytuację problemową grupy docelowej -1-3 pkt. (w zależności od skali uchybień)</w:t>
            </w:r>
          </w:p>
          <w:p w14:paraId="3AF72DDB"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37A6F916"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r>
            <w:r>
              <w:rPr>
                <w:rFonts w:cs="Arial"/>
                <w:sz w:val="18"/>
                <w:szCs w:val="18"/>
              </w:rPr>
              <w:t xml:space="preserve">Wskazano kto przeprowadził diagnozę, kiedy była przeprowadzona diagnoza i na jakiej grupie uczestników. </w:t>
            </w:r>
            <w:r w:rsidRPr="00636891">
              <w:rPr>
                <w:rFonts w:cs="Arial"/>
                <w:sz w:val="18"/>
                <w:szCs w:val="18"/>
              </w:rPr>
              <w:t>Termin przeprowadzenia diagnozy nie może być dłuższy niż 3 lata od daty złożenia wniosku.</w:t>
            </w:r>
            <w:r>
              <w:rPr>
                <w:rFonts w:cs="Arial"/>
                <w:sz w:val="18"/>
                <w:szCs w:val="18"/>
              </w:rPr>
              <w:t xml:space="preserve"> </w:t>
            </w:r>
          </w:p>
          <w:p w14:paraId="1BAE8242"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10C7D97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2 pkt </w:t>
            </w:r>
          </w:p>
          <w:p w14:paraId="5DEEB2F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14:paraId="2954E741"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39387890"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D.</w:t>
            </w:r>
            <w:r w:rsidRPr="00987AF4">
              <w:rPr>
                <w:rFonts w:cs="Arial"/>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4675FEE2"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37C00463"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5C750D19"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 0 pkt</w:t>
            </w:r>
          </w:p>
        </w:tc>
        <w:tc>
          <w:tcPr>
            <w:tcW w:w="2410" w:type="dxa"/>
          </w:tcPr>
          <w:p w14:paraId="11846EB2"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20976ABF"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TAK</w:t>
            </w:r>
          </w:p>
        </w:tc>
        <w:tc>
          <w:tcPr>
            <w:tcW w:w="1701" w:type="dxa"/>
          </w:tcPr>
          <w:p w14:paraId="6BE6F12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15BF8313"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F143210"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Liczba punktów możliwych do uzyskania: 0-11, </w:t>
            </w:r>
          </w:p>
          <w:p w14:paraId="74D1788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230B03C2"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Minimum punktowe: 6</w:t>
            </w:r>
          </w:p>
        </w:tc>
        <w:tc>
          <w:tcPr>
            <w:tcW w:w="1664" w:type="dxa"/>
          </w:tcPr>
          <w:p w14:paraId="789BDC0D"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lastRenderedPageBreak/>
              <w:t>Kryterium rozstrzygające zgodnie z opisem w części 2 – Kryteria merytoryczne</w:t>
            </w:r>
          </w:p>
        </w:tc>
      </w:tr>
      <w:tr w:rsidR="00CD7EF1" w:rsidRPr="00AB7C10" w14:paraId="6019268F" w14:textId="77777777" w:rsidTr="00AB7C10">
        <w:tc>
          <w:tcPr>
            <w:cnfStyle w:val="001000000000" w:firstRow="0" w:lastRow="0" w:firstColumn="1" w:lastColumn="0" w:oddVBand="0" w:evenVBand="0" w:oddHBand="0" w:evenHBand="0" w:firstRowFirstColumn="0" w:firstRowLastColumn="0" w:lastRowFirstColumn="0" w:lastRowLastColumn="0"/>
            <w:tcW w:w="846" w:type="dxa"/>
          </w:tcPr>
          <w:p w14:paraId="0D1435EB" w14:textId="77777777" w:rsidR="00CD7EF1" w:rsidRPr="00AB7C10" w:rsidRDefault="00CD7EF1" w:rsidP="00CD7EF1">
            <w:pPr>
              <w:pStyle w:val="Akapitzlist"/>
              <w:numPr>
                <w:ilvl w:val="0"/>
                <w:numId w:val="35"/>
              </w:numPr>
              <w:spacing w:after="0" w:line="240" w:lineRule="auto"/>
              <w:rPr>
                <w:rFonts w:cstheme="minorHAnsi"/>
                <w:b w:val="0"/>
                <w:bCs w:val="0"/>
                <w:sz w:val="18"/>
                <w:szCs w:val="18"/>
              </w:rPr>
            </w:pPr>
          </w:p>
        </w:tc>
        <w:tc>
          <w:tcPr>
            <w:tcW w:w="2549" w:type="dxa"/>
          </w:tcPr>
          <w:p w14:paraId="5B6529AC"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 xml:space="preserve">Rekrutacja grup docelowych do projektu została zaplanowana w sposób adekwatny do ich potrzeb i możliwości </w:t>
            </w:r>
          </w:p>
        </w:tc>
        <w:tc>
          <w:tcPr>
            <w:tcW w:w="5956" w:type="dxa"/>
          </w:tcPr>
          <w:p w14:paraId="52FC9941"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Zaplanowane działania promocyjno-informacyjne są adekwatne do wskazanych w projekcie grup docelowych.</w:t>
            </w:r>
          </w:p>
          <w:p w14:paraId="3F90306D"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199E88F6"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14:paraId="71F90428"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1pkt</w:t>
            </w:r>
          </w:p>
          <w:p w14:paraId="7921549C"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0EB7DC0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Zastosowane kryteria rekrutacji są adekwatne do grup docelowych objętych wsparciem oraz przypisane zostały wagi punktowe dla poszczególnych kryteriów.</w:t>
            </w:r>
          </w:p>
          <w:p w14:paraId="3E810662"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76DEB185"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14:paraId="584D25F0"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1pkt</w:t>
            </w:r>
          </w:p>
          <w:p w14:paraId="22B55450"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217038A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Wskazano miejsce, terminy i sposób prowadzenia rekrutacji.</w:t>
            </w:r>
          </w:p>
          <w:p w14:paraId="693A7CB1"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03CE6F37"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Tak – 2 pkt </w:t>
            </w:r>
          </w:p>
          <w:p w14:paraId="218D4D73"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14:paraId="44E0FEA8"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 0 pkt</w:t>
            </w:r>
          </w:p>
        </w:tc>
        <w:tc>
          <w:tcPr>
            <w:tcW w:w="2410" w:type="dxa"/>
          </w:tcPr>
          <w:p w14:paraId="0696509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4F9F9237"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TAK</w:t>
            </w:r>
          </w:p>
        </w:tc>
        <w:tc>
          <w:tcPr>
            <w:tcW w:w="1701" w:type="dxa"/>
          </w:tcPr>
          <w:p w14:paraId="37B9397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57DF9E18"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8C0DA35"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0-6, </w:t>
            </w:r>
          </w:p>
          <w:p w14:paraId="597FF4C6"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CDE41C0"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Minimum punktowe: 3</w:t>
            </w:r>
          </w:p>
        </w:tc>
        <w:tc>
          <w:tcPr>
            <w:tcW w:w="1664" w:type="dxa"/>
          </w:tcPr>
          <w:p w14:paraId="158D12DB"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rozstrzygające zgodnie z opisem w części 2 – Kryteria merytoryczne</w:t>
            </w:r>
          </w:p>
        </w:tc>
      </w:tr>
      <w:tr w:rsidR="00CD7EF1" w:rsidRPr="00AB7C10" w14:paraId="73F85EA9" w14:textId="77777777" w:rsidTr="00AB7C10">
        <w:tc>
          <w:tcPr>
            <w:cnfStyle w:val="001000000000" w:firstRow="0" w:lastRow="0" w:firstColumn="1" w:lastColumn="0" w:oddVBand="0" w:evenVBand="0" w:oddHBand="0" w:evenHBand="0" w:firstRowFirstColumn="0" w:firstRowLastColumn="0" w:lastRowFirstColumn="0" w:lastRowLastColumn="0"/>
            <w:tcW w:w="846" w:type="dxa"/>
          </w:tcPr>
          <w:p w14:paraId="3FE93555" w14:textId="77777777" w:rsidR="00CD7EF1" w:rsidRPr="00AB7C10" w:rsidRDefault="00CD7EF1" w:rsidP="00CD7EF1">
            <w:pPr>
              <w:pStyle w:val="Akapitzlist"/>
              <w:numPr>
                <w:ilvl w:val="0"/>
                <w:numId w:val="35"/>
              </w:numPr>
              <w:spacing w:after="0" w:line="240" w:lineRule="auto"/>
              <w:rPr>
                <w:rFonts w:cstheme="minorHAnsi"/>
                <w:b w:val="0"/>
                <w:bCs w:val="0"/>
                <w:sz w:val="18"/>
                <w:szCs w:val="18"/>
              </w:rPr>
            </w:pPr>
          </w:p>
        </w:tc>
        <w:tc>
          <w:tcPr>
            <w:tcW w:w="2549" w:type="dxa"/>
          </w:tcPr>
          <w:p w14:paraId="70AFE19B"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Zadania w projekcie zostały zaplanowane i opisane w sposób poprawny.</w:t>
            </w:r>
          </w:p>
        </w:tc>
        <w:tc>
          <w:tcPr>
            <w:tcW w:w="5956" w:type="dxa"/>
          </w:tcPr>
          <w:p w14:paraId="266EEE72"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Powiązanie zadań z grupą docelową i celem projektu. Zadania odpowiadają na potrzeby grupy docelowej i są odpowiednio sprofilowane.</w:t>
            </w:r>
          </w:p>
          <w:p w14:paraId="08BE5E10"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0A2B4CB4"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14:paraId="3A2A5468"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zaplanowanych działań</w:t>
            </w:r>
          </w:p>
          <w:p w14:paraId="04F4EA68"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42D15C57"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Powiązanie zadań z grupą docelową i celem projektu. Zadania wpływają na realizację celu projektu i są zgodne z wybranym rodzajem/typem wsparcia.</w:t>
            </w:r>
          </w:p>
          <w:p w14:paraId="74D0572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77ACACC3"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5 pkt</w:t>
            </w:r>
          </w:p>
          <w:p w14:paraId="366CB232"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1-4 pkt, w zależności od skali uchybień</w:t>
            </w:r>
          </w:p>
          <w:p w14:paraId="02FCFDA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3E9BF98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Zakres merytoryczny i organizacja zadań. Opisano rodzaj i charakter wsparcia.</w:t>
            </w:r>
          </w:p>
          <w:p w14:paraId="00C0DF02"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0237F8DE"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4 pkt </w:t>
            </w:r>
          </w:p>
          <w:p w14:paraId="3853056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skali uchybień</w:t>
            </w:r>
          </w:p>
          <w:p w14:paraId="64036B4A"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Nie – 0 pkt</w:t>
            </w:r>
          </w:p>
          <w:p w14:paraId="7237D4D0"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w:t>
            </w:r>
            <w:r w:rsidRPr="00987AF4">
              <w:rPr>
                <w:rFonts w:cs="Arial"/>
                <w:sz w:val="18"/>
                <w:szCs w:val="18"/>
              </w:rPr>
              <w:tab/>
            </w:r>
            <w:r>
              <w:rPr>
                <w:rFonts w:cs="Arial"/>
                <w:sz w:val="18"/>
                <w:szCs w:val="18"/>
              </w:rPr>
              <w:t>Wskazano</w:t>
            </w:r>
            <w:r w:rsidRPr="00987AF4">
              <w:rPr>
                <w:rFonts w:cs="Arial"/>
                <w:sz w:val="18"/>
                <w:szCs w:val="18"/>
              </w:rPr>
              <w:t xml:space="preserve"> liczbę osób i instytucji (jeśli dotyczy), które otrzymają wsparcie.</w:t>
            </w:r>
          </w:p>
          <w:p w14:paraId="62EC3515"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1ABD5AD8"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6D52DFBE"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1F5E5C9C"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E.</w:t>
            </w:r>
            <w:r w:rsidRPr="00987AF4">
              <w:rPr>
                <w:rFonts w:cs="Arial"/>
                <w:sz w:val="18"/>
                <w:szCs w:val="18"/>
              </w:rPr>
              <w:tab/>
            </w:r>
            <w:r>
              <w:rPr>
                <w:rFonts w:cs="Arial"/>
                <w:sz w:val="18"/>
                <w:szCs w:val="18"/>
              </w:rPr>
              <w:t>Wskazano</w:t>
            </w:r>
            <w:r w:rsidRPr="00987AF4">
              <w:rPr>
                <w:rFonts w:cs="Arial"/>
                <w:sz w:val="18"/>
                <w:szCs w:val="18"/>
              </w:rPr>
              <w:t xml:space="preserve">  wymiar godzinowy poszczególnych form wsparcia lub w inny (adekwatny) sposób określono sposób ich organizacji.</w:t>
            </w:r>
          </w:p>
          <w:p w14:paraId="02138566"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41F13A6D"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5E5B2D0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6ADC718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F.</w:t>
            </w:r>
            <w:r w:rsidRPr="00987AF4">
              <w:rPr>
                <w:rFonts w:cs="Arial"/>
                <w:sz w:val="18"/>
                <w:szCs w:val="18"/>
              </w:rPr>
              <w:tab/>
              <w:t>Terminy rozpoczęcia i zakończenia zadań oraz kolejność realizacji poszczególnych form wsparcia gwarantują efektywną realizację projektu.</w:t>
            </w:r>
          </w:p>
          <w:p w14:paraId="25FC93DA"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65C0C811"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2FC82505"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2C40F96C"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G.</w:t>
            </w:r>
            <w:r w:rsidRPr="00987AF4">
              <w:rPr>
                <w:rFonts w:cs="Arial"/>
                <w:sz w:val="18"/>
                <w:szCs w:val="18"/>
              </w:rPr>
              <w:tab/>
              <w:t>Wskazano podmioty realizujące działania w ramach zadań, zaangażowaną kadrę, w tym wymagane kwalifikacje czy doświadczenie.</w:t>
            </w:r>
          </w:p>
          <w:p w14:paraId="53AD7E72"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41D8CFEE"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35ADA23F"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 0 pkt</w:t>
            </w:r>
          </w:p>
        </w:tc>
        <w:tc>
          <w:tcPr>
            <w:tcW w:w="2410" w:type="dxa"/>
          </w:tcPr>
          <w:p w14:paraId="61361AFC"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73B6160D"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TAK</w:t>
            </w:r>
          </w:p>
        </w:tc>
        <w:tc>
          <w:tcPr>
            <w:tcW w:w="1701" w:type="dxa"/>
          </w:tcPr>
          <w:p w14:paraId="2B78EF21"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597A88F2"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CE4A273"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0-17, </w:t>
            </w:r>
          </w:p>
          <w:p w14:paraId="7A38FD40"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7587A88"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Minimum punktowe: 9</w:t>
            </w:r>
          </w:p>
        </w:tc>
        <w:tc>
          <w:tcPr>
            <w:tcW w:w="1664" w:type="dxa"/>
          </w:tcPr>
          <w:p w14:paraId="18619E08"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rozstrzygające zgodnie z opisem w części 2 – Kryteria merytoryczne</w:t>
            </w:r>
          </w:p>
        </w:tc>
      </w:tr>
      <w:tr w:rsidR="00CD7EF1" w:rsidRPr="00AB7C10" w14:paraId="26B464E2" w14:textId="77777777" w:rsidTr="00AB7C10">
        <w:tc>
          <w:tcPr>
            <w:cnfStyle w:val="001000000000" w:firstRow="0" w:lastRow="0" w:firstColumn="1" w:lastColumn="0" w:oddVBand="0" w:evenVBand="0" w:oddHBand="0" w:evenHBand="0" w:firstRowFirstColumn="0" w:firstRowLastColumn="0" w:lastRowFirstColumn="0" w:lastRowLastColumn="0"/>
            <w:tcW w:w="846" w:type="dxa"/>
          </w:tcPr>
          <w:p w14:paraId="1A547DB8" w14:textId="77777777" w:rsidR="00CD7EF1" w:rsidRPr="00AB7C10" w:rsidRDefault="00CD7EF1" w:rsidP="00CD7EF1">
            <w:pPr>
              <w:pStyle w:val="Akapitzlist"/>
              <w:numPr>
                <w:ilvl w:val="0"/>
                <w:numId w:val="35"/>
              </w:numPr>
              <w:spacing w:after="0" w:line="240" w:lineRule="auto"/>
              <w:rPr>
                <w:rFonts w:cstheme="minorHAnsi"/>
                <w:b w:val="0"/>
                <w:bCs w:val="0"/>
                <w:sz w:val="18"/>
                <w:szCs w:val="18"/>
              </w:rPr>
            </w:pPr>
          </w:p>
        </w:tc>
        <w:tc>
          <w:tcPr>
            <w:tcW w:w="2549" w:type="dxa"/>
          </w:tcPr>
          <w:p w14:paraId="3667CD4B"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Wskaźniki realizowane w ramach projektu oraz poszczególnych kwot ryczałtowych (jeśli dotyczy) zostały zaplanowane w sposób prawidłowy.</w:t>
            </w:r>
          </w:p>
        </w:tc>
        <w:tc>
          <w:tcPr>
            <w:tcW w:w="5956" w:type="dxa"/>
          </w:tcPr>
          <w:p w14:paraId="473B7ABB"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Projekt realizuje wskaźniki określone w regulaminie wyboru  projektów jako obowiązkowe dla danego typu projektu.</w:t>
            </w:r>
          </w:p>
          <w:p w14:paraId="4FE03285"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przypadku projektów rozliczanych za pomocą kwot ryczałtowych - do każdej kwoty ryczałtowej przyporządkowano minimum jeden wskaźnik.</w:t>
            </w:r>
          </w:p>
          <w:p w14:paraId="66FF094E"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6114F23D"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3 pkt</w:t>
            </w:r>
          </w:p>
          <w:p w14:paraId="7B9E067E"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1-2 pkt, w zależności od skali uchybień</w:t>
            </w:r>
          </w:p>
          <w:p w14:paraId="786C0508"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630A0E72"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Wartości docelowe wskaźników produktu i rezultatu są adekwatne do zaplanowanych działań i wydatków w projekcie.</w:t>
            </w:r>
          </w:p>
          <w:p w14:paraId="13D92613"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przypadku projektów rozliczanych za pomocą kwot ryczałtowych dodatkowo wartość wskaźników została prawidłowo określona dla poszczególnych kwot ryczałtowych.</w:t>
            </w:r>
          </w:p>
          <w:p w14:paraId="0C9667A5"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0112D606"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5 pkt</w:t>
            </w:r>
          </w:p>
          <w:p w14:paraId="4AA956AE"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1-4 pkt, w zależności od skali uchybień</w:t>
            </w:r>
          </w:p>
          <w:p w14:paraId="5D6F3B62"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0F4612AB"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Sposób oraz częstotliwość monitorowania i pomiaru wskaźników zostały opisane w sposób poprawny i zgodny z definicją wskaźników.</w:t>
            </w:r>
          </w:p>
          <w:p w14:paraId="0E46EB76"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51C3D054"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4 pkt </w:t>
            </w:r>
          </w:p>
          <w:p w14:paraId="601C04C6"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skali uchybień</w:t>
            </w:r>
          </w:p>
          <w:p w14:paraId="2DF00D1A"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lastRenderedPageBreak/>
              <w:t>Nie – 0 pkt</w:t>
            </w:r>
          </w:p>
        </w:tc>
        <w:tc>
          <w:tcPr>
            <w:tcW w:w="2410" w:type="dxa"/>
          </w:tcPr>
          <w:p w14:paraId="6D336AD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6897D157"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TAK</w:t>
            </w:r>
          </w:p>
        </w:tc>
        <w:tc>
          <w:tcPr>
            <w:tcW w:w="1701" w:type="dxa"/>
          </w:tcPr>
          <w:p w14:paraId="2346D8D7"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6FF9689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E2EB423"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0-12, </w:t>
            </w:r>
          </w:p>
          <w:p w14:paraId="70C1749C"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8A372F7"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Minimum punktowe: 7</w:t>
            </w:r>
          </w:p>
        </w:tc>
        <w:tc>
          <w:tcPr>
            <w:tcW w:w="1664" w:type="dxa"/>
          </w:tcPr>
          <w:p w14:paraId="417E55F5"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rozstrzygające zgodnie z opisem w części 2 – Kryteria merytoryczne</w:t>
            </w:r>
          </w:p>
        </w:tc>
      </w:tr>
      <w:tr w:rsidR="00CD7EF1" w:rsidRPr="00AB7C10" w14:paraId="2B35E855" w14:textId="77777777" w:rsidTr="00AB7C10">
        <w:tc>
          <w:tcPr>
            <w:cnfStyle w:val="001000000000" w:firstRow="0" w:lastRow="0" w:firstColumn="1" w:lastColumn="0" w:oddVBand="0" w:evenVBand="0" w:oddHBand="0" w:evenHBand="0" w:firstRowFirstColumn="0" w:firstRowLastColumn="0" w:lastRowFirstColumn="0" w:lastRowLastColumn="0"/>
            <w:tcW w:w="846" w:type="dxa"/>
          </w:tcPr>
          <w:p w14:paraId="718EF383" w14:textId="77777777" w:rsidR="00CD7EF1" w:rsidRPr="00AB7C10" w:rsidRDefault="00CD7EF1" w:rsidP="00CD7EF1">
            <w:pPr>
              <w:pStyle w:val="Akapitzlist"/>
              <w:numPr>
                <w:ilvl w:val="0"/>
                <w:numId w:val="35"/>
              </w:numPr>
              <w:spacing w:after="0" w:line="240" w:lineRule="auto"/>
              <w:rPr>
                <w:rFonts w:cstheme="minorHAnsi"/>
                <w:b w:val="0"/>
                <w:bCs w:val="0"/>
                <w:sz w:val="18"/>
                <w:szCs w:val="18"/>
              </w:rPr>
            </w:pPr>
          </w:p>
        </w:tc>
        <w:tc>
          <w:tcPr>
            <w:tcW w:w="2549" w:type="dxa"/>
          </w:tcPr>
          <w:p w14:paraId="1420D863"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Projektodawca/ partner posiada doświadczenie i potencjał pozwalające na efektywną realizację projektu.</w:t>
            </w:r>
          </w:p>
        </w:tc>
        <w:tc>
          <w:tcPr>
            <w:tcW w:w="5956" w:type="dxa"/>
          </w:tcPr>
          <w:p w14:paraId="4B1A01BD"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Projektodawca lub partner wykazał jakie projekty, przedsięwzięcia realizował w ramach PO, RPO lub innych programów.</w:t>
            </w:r>
          </w:p>
          <w:p w14:paraId="3FC19D35"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01B8C32A"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w:t>
            </w:r>
          </w:p>
          <w:p w14:paraId="2823CB9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0047506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Projektodawca lub partner prowadzi działalność w obszarze merytorycznym, w którym udzielane będzie wsparcie i zawarł we wniosku informacje, które to potwierdzają.</w:t>
            </w:r>
          </w:p>
          <w:p w14:paraId="4AE5693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5E037532"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nieprzerwanie 1 rok lub dłużej – 3 pkt</w:t>
            </w:r>
          </w:p>
          <w:p w14:paraId="45B3E930"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nie  dłużej niż 1 rok  - 1 pkt</w:t>
            </w:r>
          </w:p>
          <w:p w14:paraId="2205B11A"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4F68040B"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Projektodawca lub partner posiada doświadczenie na rzecz grupy docelowej, tj. kategorii osób, do których kierowane będzie wsparcie w ramach projektu i opisał je we wniosku.</w:t>
            </w:r>
          </w:p>
          <w:p w14:paraId="646FEC6A"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34CD9738"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na co dzień pracuje z minimum jedną kategorią osób, które będzie obejmował wsparciem – 3 pkt</w:t>
            </w:r>
          </w:p>
          <w:p w14:paraId="4E2F0AB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okresowo/sporadycznie pracował z minimum jedną kategorią osób obejmowanych wsparciem – 1 pkt</w:t>
            </w:r>
          </w:p>
          <w:p w14:paraId="7DBB2AB4"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106230E2"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D.</w:t>
            </w:r>
            <w:r w:rsidRPr="00987AF4">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21F9FA63"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0E0768DB"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4D4E5893"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51A8D006"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E.</w:t>
            </w:r>
            <w:r w:rsidRPr="00987AF4">
              <w:rPr>
                <w:rFonts w:cs="Arial"/>
                <w:sz w:val="18"/>
                <w:szCs w:val="18"/>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5441611A"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6B370400"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14:paraId="38A160D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220E2201"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F.</w:t>
            </w:r>
            <w:r w:rsidRPr="00987AF4">
              <w:rPr>
                <w:rFonts w:cs="Arial"/>
                <w:sz w:val="18"/>
                <w:szCs w:val="18"/>
              </w:rPr>
              <w:tab/>
              <w:t>Projektodawca lub partner posiada odpowiedni potencjał kadrowy (merytoryczny).</w:t>
            </w:r>
          </w:p>
          <w:p w14:paraId="133B55C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6656B631"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oceniany jest potencjał projektodawcy/partnera w zależności od specyfiki i celu projektu  – 1-3 pkt</w:t>
            </w:r>
          </w:p>
          <w:p w14:paraId="27985C28"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Projektodawca/partner nie wskazał w opisie posiadanego potencjału kadrowego (merytorycznego)  i/lub nie określił jego wkładu w realizację działań w projekcie   – 0 pkt</w:t>
            </w:r>
          </w:p>
          <w:p w14:paraId="1B1422A8"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G.</w:t>
            </w:r>
            <w:r w:rsidRPr="00987AF4">
              <w:rPr>
                <w:rFonts w:cs="Arial"/>
                <w:sz w:val="18"/>
                <w:szCs w:val="18"/>
              </w:rPr>
              <w:tab/>
              <w:t>Projektodawca/partner posiada odpowiedni potencjał techniczny, w tym lokalowy, konieczny do realizacji zadań merytorycznych w projekcie.</w:t>
            </w:r>
          </w:p>
          <w:p w14:paraId="6E823C61"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Należy przyznać punkty w zależności od spełnienia kryterium:</w:t>
            </w:r>
          </w:p>
          <w:p w14:paraId="15533BAB"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 posiada zaplecze techniczne (w tym lokalowe) konieczne do realizacji projektu, zostało ono wyczerpująco opisane – 2 pkt</w:t>
            </w:r>
          </w:p>
          <w:p w14:paraId="3524CE4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 częściowo posiada zaplecze techniczne, które wymaga uzupełnienia ze  środków projektu – 1 pkt</w:t>
            </w:r>
          </w:p>
          <w:p w14:paraId="600AA514"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posiada – 0 pkt</w:t>
            </w:r>
          </w:p>
          <w:p w14:paraId="136BD2F3"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H.</w:t>
            </w:r>
            <w:r w:rsidRPr="00987AF4">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2A88703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przypadku projektów partnerskich uwzględniono udział partner/ów w zarządzaniu projektem.</w:t>
            </w:r>
          </w:p>
          <w:p w14:paraId="4F45FA2C"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4A9B3E0E"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14:paraId="40A87148"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14:paraId="190EBAF7"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14:paraId="6527471B"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I.</w:t>
            </w:r>
            <w:r w:rsidRPr="00987AF4">
              <w:rPr>
                <w:rFonts w:cs="Arial"/>
                <w:sz w:val="18"/>
                <w:szCs w:val="18"/>
              </w:rPr>
              <w:tab/>
              <w:t>Opisano sposób podejmowania decyzji w ramach projektu.</w:t>
            </w:r>
          </w:p>
          <w:p w14:paraId="2EDFCB8C"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przypadku projektów partnerskich  uwzględniono udział partner/ów w podejmowaniu decyzji dotyczących projektu.</w:t>
            </w:r>
          </w:p>
          <w:p w14:paraId="5A90938C"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14:paraId="77794BF4"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w:t>
            </w:r>
          </w:p>
          <w:p w14:paraId="0363D7A4"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 0 pkt</w:t>
            </w:r>
          </w:p>
        </w:tc>
        <w:tc>
          <w:tcPr>
            <w:tcW w:w="2410" w:type="dxa"/>
          </w:tcPr>
          <w:p w14:paraId="285455C4"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466B19F8"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TAK</w:t>
            </w:r>
          </w:p>
        </w:tc>
        <w:tc>
          <w:tcPr>
            <w:tcW w:w="1701" w:type="dxa"/>
          </w:tcPr>
          <w:p w14:paraId="15D009CD"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6914B49E"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5A62059C"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0-17, </w:t>
            </w:r>
          </w:p>
          <w:p w14:paraId="7D7E274E"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BB6E248"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Minimum punktowe: 10</w:t>
            </w:r>
          </w:p>
        </w:tc>
        <w:tc>
          <w:tcPr>
            <w:tcW w:w="1664" w:type="dxa"/>
          </w:tcPr>
          <w:p w14:paraId="6213C33D"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rozstrzygające zgodnie z opisem w części 2 – Kryteria merytoryczne</w:t>
            </w:r>
          </w:p>
        </w:tc>
      </w:tr>
      <w:tr w:rsidR="00CD7EF1" w:rsidRPr="00AB7C10" w14:paraId="7CDD3804" w14:textId="77777777" w:rsidTr="00AB7C10">
        <w:tc>
          <w:tcPr>
            <w:cnfStyle w:val="001000000000" w:firstRow="0" w:lastRow="0" w:firstColumn="1" w:lastColumn="0" w:oddVBand="0" w:evenVBand="0" w:oddHBand="0" w:evenHBand="0" w:firstRowFirstColumn="0" w:firstRowLastColumn="0" w:lastRowFirstColumn="0" w:lastRowLastColumn="0"/>
            <w:tcW w:w="846" w:type="dxa"/>
          </w:tcPr>
          <w:p w14:paraId="4E1ED14E" w14:textId="77777777" w:rsidR="00CD7EF1" w:rsidRPr="00AB7C10" w:rsidRDefault="00CD7EF1" w:rsidP="00CD7EF1">
            <w:pPr>
              <w:pStyle w:val="Akapitzlist"/>
              <w:numPr>
                <w:ilvl w:val="0"/>
                <w:numId w:val="35"/>
              </w:numPr>
              <w:spacing w:after="0" w:line="240" w:lineRule="auto"/>
              <w:rPr>
                <w:rFonts w:cstheme="minorHAnsi"/>
                <w:b w:val="0"/>
                <w:bCs w:val="0"/>
                <w:sz w:val="18"/>
                <w:szCs w:val="18"/>
              </w:rPr>
            </w:pPr>
          </w:p>
        </w:tc>
        <w:tc>
          <w:tcPr>
            <w:tcW w:w="2549" w:type="dxa"/>
          </w:tcPr>
          <w:p w14:paraId="0F5081AB"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Budżet projektu jest zgodny z zasadami kwalifikowalności wydatków.</w:t>
            </w:r>
          </w:p>
        </w:tc>
        <w:tc>
          <w:tcPr>
            <w:tcW w:w="5956" w:type="dxa"/>
          </w:tcPr>
          <w:p w14:paraId="1E8B38EB"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ramach kryterium weryfikowane będzie czy we wniosku zidentyfikowano wydatki w całości lub w części niekwalifikowalne, w tym:</w:t>
            </w:r>
          </w:p>
          <w:p w14:paraId="5E1340E6"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zbędne, nieuzasadnione, nieracjonalne i nieadekwatne do zakresu merytorycznego projektu, w tym opisu grupy docelowej i planowanego wsparcia;</w:t>
            </w:r>
          </w:p>
          <w:p w14:paraId="23AD93DE"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wchodzące do katalogu kosztów pośrednich, które zostały wykazane w ramach kosztów bezpośrednich;</w:t>
            </w:r>
          </w:p>
          <w:p w14:paraId="550E7D18"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wskazane, jako niemożliwe do ponoszenia w "Wytycznych dotyczących kwalifikowalności wydatków na lata 2021-2027" oraz Regulaminie wyboru projektów;</w:t>
            </w:r>
          </w:p>
          <w:p w14:paraId="27E1EC91"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zawyżone w stosunku do cen rynkowych, które nie zostały właściwie uzasadnione.</w:t>
            </w:r>
          </w:p>
          <w:p w14:paraId="213D5144"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zależności od wysokości wydatków niekwalifikowalnych zidentyfikowanych w projekcie przyznaje się następującą  liczbę punktów: </w:t>
            </w:r>
          </w:p>
          <w:p w14:paraId="48636855"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wszystkie wydatki kwalifikowalne - 6 pkt</w:t>
            </w:r>
          </w:p>
          <w:p w14:paraId="28A65B6C"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mniej niż 1% </w:t>
            </w:r>
            <w:r>
              <w:rPr>
                <w:rFonts w:cs="Arial"/>
                <w:sz w:val="18"/>
                <w:szCs w:val="18"/>
              </w:rPr>
              <w:t>wartości</w:t>
            </w:r>
            <w:r w:rsidRPr="00987AF4">
              <w:rPr>
                <w:rFonts w:cs="Arial"/>
                <w:sz w:val="18"/>
                <w:szCs w:val="18"/>
              </w:rPr>
              <w:t xml:space="preserve"> wydatków niekwalifikowalnych – 5 pkt</w:t>
            </w:r>
          </w:p>
          <w:p w14:paraId="110E1036"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1 % - 4,99% </w:t>
            </w:r>
            <w:r>
              <w:rPr>
                <w:rFonts w:cs="Arial"/>
                <w:sz w:val="18"/>
                <w:szCs w:val="18"/>
              </w:rPr>
              <w:t>wartości</w:t>
            </w:r>
            <w:r w:rsidRPr="00987AF4">
              <w:rPr>
                <w:rFonts w:cs="Arial"/>
                <w:sz w:val="18"/>
                <w:szCs w:val="18"/>
              </w:rPr>
              <w:t xml:space="preserve"> wydatków niekwalifikowalnych - 4 pkt</w:t>
            </w:r>
          </w:p>
          <w:p w14:paraId="63909027" w14:textId="77777777" w:rsidR="00CD7EF1"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5% - </w:t>
            </w:r>
            <w:r>
              <w:rPr>
                <w:rFonts w:cs="Arial"/>
                <w:sz w:val="18"/>
                <w:szCs w:val="18"/>
              </w:rPr>
              <w:t>9</w:t>
            </w:r>
            <w:r w:rsidRPr="00987AF4">
              <w:rPr>
                <w:rFonts w:cs="Arial"/>
                <w:sz w:val="18"/>
                <w:szCs w:val="18"/>
              </w:rPr>
              <w:t xml:space="preserve">,99% </w:t>
            </w:r>
            <w:r>
              <w:rPr>
                <w:rFonts w:cs="Arial"/>
                <w:sz w:val="18"/>
                <w:szCs w:val="18"/>
              </w:rPr>
              <w:t>wartości</w:t>
            </w:r>
            <w:r w:rsidRPr="00987AF4">
              <w:rPr>
                <w:rFonts w:cs="Arial"/>
                <w:sz w:val="18"/>
                <w:szCs w:val="18"/>
              </w:rPr>
              <w:t xml:space="preserve"> wydatków niekwalifikowalnych - </w:t>
            </w:r>
            <w:r>
              <w:rPr>
                <w:rFonts w:cs="Arial"/>
                <w:sz w:val="18"/>
                <w:szCs w:val="18"/>
              </w:rPr>
              <w:t>3</w:t>
            </w:r>
            <w:r w:rsidRPr="00987AF4">
              <w:rPr>
                <w:rFonts w:cs="Arial"/>
                <w:sz w:val="18"/>
                <w:szCs w:val="18"/>
              </w:rPr>
              <w:t xml:space="preserve"> pkt</w:t>
            </w:r>
          </w:p>
          <w:p w14:paraId="3BF70C46"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51843">
              <w:rPr>
                <w:rFonts w:cs="Arial"/>
                <w:sz w:val="18"/>
                <w:szCs w:val="18"/>
              </w:rPr>
              <w:t xml:space="preserve">10% - 14,99% </w:t>
            </w:r>
            <w:r>
              <w:rPr>
                <w:rFonts w:cs="Arial"/>
                <w:sz w:val="18"/>
                <w:szCs w:val="18"/>
              </w:rPr>
              <w:t>wartości</w:t>
            </w:r>
            <w:r w:rsidRPr="00751843">
              <w:rPr>
                <w:rFonts w:cs="Arial"/>
                <w:sz w:val="18"/>
                <w:szCs w:val="18"/>
              </w:rPr>
              <w:t xml:space="preserve"> wydatków niekwalifikowalnych - 2 pkt</w:t>
            </w:r>
          </w:p>
          <w:p w14:paraId="0F9EA6A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15% - 24,99% </w:t>
            </w:r>
            <w:r>
              <w:rPr>
                <w:rFonts w:cs="Arial"/>
                <w:sz w:val="18"/>
                <w:szCs w:val="18"/>
              </w:rPr>
              <w:t>wartości</w:t>
            </w:r>
            <w:r w:rsidRPr="00987AF4">
              <w:rPr>
                <w:rFonts w:cs="Arial"/>
                <w:sz w:val="18"/>
                <w:szCs w:val="18"/>
              </w:rPr>
              <w:t xml:space="preserve"> wydatków niekwalifikowalnych - 1 pkt </w:t>
            </w:r>
          </w:p>
          <w:p w14:paraId="546D4577"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25% </w:t>
            </w:r>
            <w:r>
              <w:rPr>
                <w:rFonts w:cs="Arial"/>
                <w:sz w:val="18"/>
                <w:szCs w:val="18"/>
              </w:rPr>
              <w:t>wartości</w:t>
            </w:r>
            <w:r w:rsidRPr="00987AF4">
              <w:rPr>
                <w:rFonts w:cs="Arial"/>
                <w:sz w:val="18"/>
                <w:szCs w:val="18"/>
              </w:rPr>
              <w:t xml:space="preserve"> wydatków niekwalifikowalnych i więcej - 0 pkt </w:t>
            </w:r>
          </w:p>
          <w:p w14:paraId="7F0EC16A"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t>
            </w:r>
            <w:r>
              <w:rPr>
                <w:rFonts w:cs="Arial"/>
                <w:sz w:val="18"/>
                <w:szCs w:val="18"/>
              </w:rPr>
              <w:t>wartości</w:t>
            </w:r>
            <w:r w:rsidRPr="00987AF4">
              <w:rPr>
                <w:rFonts w:cs="Arial"/>
                <w:sz w:val="18"/>
                <w:szCs w:val="18"/>
              </w:rPr>
              <w:t xml:space="preserve"> wydatków kwalifikowalnych liczony jest od kosztów bezpośrednich.</w:t>
            </w:r>
          </w:p>
          <w:p w14:paraId="741F01E1"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Spełnienie kryterium:</w:t>
            </w:r>
          </w:p>
          <w:p w14:paraId="6498170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6 pkt</w:t>
            </w:r>
          </w:p>
          <w:p w14:paraId="39B8AFAD"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1-5 pkt</w:t>
            </w:r>
          </w:p>
          <w:p w14:paraId="7D385FE7"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 0 pkt</w:t>
            </w:r>
          </w:p>
        </w:tc>
        <w:tc>
          <w:tcPr>
            <w:tcW w:w="2410" w:type="dxa"/>
          </w:tcPr>
          <w:p w14:paraId="76C41BD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14:paraId="5C6E3D0F"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TAK</w:t>
            </w:r>
          </w:p>
        </w:tc>
        <w:tc>
          <w:tcPr>
            <w:tcW w:w="1701" w:type="dxa"/>
          </w:tcPr>
          <w:p w14:paraId="0C295CD1"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29DA74C6"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CBEA845"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0-6, </w:t>
            </w:r>
          </w:p>
          <w:p w14:paraId="794A3ED2"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05903BD"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Minimum punktowe: 1</w:t>
            </w:r>
          </w:p>
        </w:tc>
        <w:tc>
          <w:tcPr>
            <w:tcW w:w="1664" w:type="dxa"/>
          </w:tcPr>
          <w:p w14:paraId="61F13077"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rozstrzygające zgodnie z opisem w części 2 – Kryteria merytoryczne</w:t>
            </w:r>
          </w:p>
        </w:tc>
      </w:tr>
      <w:tr w:rsidR="00CD7EF1" w:rsidRPr="00AB7C10" w14:paraId="747A21D8" w14:textId="77777777" w:rsidTr="00AB7C10">
        <w:tc>
          <w:tcPr>
            <w:cnfStyle w:val="001000000000" w:firstRow="0" w:lastRow="0" w:firstColumn="1" w:lastColumn="0" w:oddVBand="0" w:evenVBand="0" w:oddHBand="0" w:evenHBand="0" w:firstRowFirstColumn="0" w:firstRowLastColumn="0" w:lastRowFirstColumn="0" w:lastRowLastColumn="0"/>
            <w:tcW w:w="846" w:type="dxa"/>
          </w:tcPr>
          <w:p w14:paraId="4DBAFC25" w14:textId="77777777" w:rsidR="00CD7EF1" w:rsidRPr="00AB7C10" w:rsidRDefault="00CD7EF1" w:rsidP="00CD7EF1">
            <w:pPr>
              <w:pStyle w:val="Akapitzlist"/>
              <w:numPr>
                <w:ilvl w:val="0"/>
                <w:numId w:val="35"/>
              </w:numPr>
              <w:spacing w:after="0" w:line="240" w:lineRule="auto"/>
              <w:rPr>
                <w:rFonts w:cstheme="minorHAnsi"/>
                <w:b w:val="0"/>
                <w:bCs w:val="0"/>
                <w:sz w:val="18"/>
                <w:szCs w:val="18"/>
              </w:rPr>
            </w:pPr>
          </w:p>
        </w:tc>
        <w:tc>
          <w:tcPr>
            <w:tcW w:w="2549" w:type="dxa"/>
          </w:tcPr>
          <w:p w14:paraId="1967F9AD"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Budżet został sporządzony w sposób prawidłowy</w:t>
            </w:r>
          </w:p>
        </w:tc>
        <w:tc>
          <w:tcPr>
            <w:tcW w:w="5956" w:type="dxa"/>
          </w:tcPr>
          <w:p w14:paraId="44E21A58"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1.We wniosku wskazano właściwy poziom i formę wkładu własnego, poziom cross-financingu oraz kosztów pośrednich;</w:t>
            </w:r>
          </w:p>
          <w:p w14:paraId="31197A29"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2.We wniosku wskazano uzasadnienia wydatków w ramach kategorii limitowanych</w:t>
            </w:r>
            <w:r>
              <w:rPr>
                <w:rFonts w:cs="Arial"/>
                <w:sz w:val="18"/>
                <w:szCs w:val="18"/>
              </w:rPr>
              <w:t xml:space="preserve"> (w tym cross-</w:t>
            </w:r>
            <w:proofErr w:type="spellStart"/>
            <w:r>
              <w:rPr>
                <w:rFonts w:cs="Arial"/>
                <w:sz w:val="18"/>
                <w:szCs w:val="18"/>
              </w:rPr>
              <w:t>financing</w:t>
            </w:r>
            <w:proofErr w:type="spellEnd"/>
            <w:r>
              <w:rPr>
                <w:rFonts w:cs="Arial"/>
                <w:sz w:val="18"/>
                <w:szCs w:val="18"/>
              </w:rPr>
              <w:t>)</w:t>
            </w:r>
            <w:r w:rsidRPr="00987AF4">
              <w:rPr>
                <w:rFonts w:cs="Arial"/>
                <w:sz w:val="18"/>
                <w:szCs w:val="18"/>
              </w:rPr>
              <w:t>;</w:t>
            </w:r>
          </w:p>
          <w:p w14:paraId="397048B8"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3.Wydatki przedstawiono w sposób umożliwiający obiektywną ocenę wartości jednostkowych;</w:t>
            </w:r>
          </w:p>
          <w:p w14:paraId="23A27BC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4.We wniosku wskazano formę zaangażowania i szacunkowy wymiar czasu pracy personelu i kadry niezbędnej do realizacji zadań merytorycznych (etat/liczba godzin);</w:t>
            </w:r>
          </w:p>
          <w:p w14:paraId="2B747A2F"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5.Budżet jest poprawny technicznie,  nie zawiera żadnych uchybień, nieścisłości, błędów w konstrukcji.</w:t>
            </w:r>
          </w:p>
          <w:p w14:paraId="2E802994"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5C7D7B4"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 (wszystkie wskazane wyżej warunki zostały spełnione)</w:t>
            </w:r>
          </w:p>
          <w:p w14:paraId="5EAACC10"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- 0 pkt   (nie jeżeli którykolwiek z wymienionych powyżej warunków nie został spełniony)</w:t>
            </w:r>
          </w:p>
        </w:tc>
        <w:tc>
          <w:tcPr>
            <w:tcW w:w="2410" w:type="dxa"/>
          </w:tcPr>
          <w:p w14:paraId="59635A14"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NIE</w:t>
            </w:r>
          </w:p>
          <w:p w14:paraId="53838A0E"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TAK</w:t>
            </w:r>
          </w:p>
        </w:tc>
        <w:tc>
          <w:tcPr>
            <w:tcW w:w="1701" w:type="dxa"/>
          </w:tcPr>
          <w:p w14:paraId="78541E4A"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14:paraId="4E1AE99A"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980A85C"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 </w:t>
            </w:r>
          </w:p>
          <w:p w14:paraId="57C7D572" w14:textId="77777777" w:rsidR="00CD7EF1" w:rsidRPr="00987AF4" w:rsidRDefault="00CD7EF1" w:rsidP="00CD7EF1">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2854525A"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Minimum punktowe: BRAK</w:t>
            </w:r>
          </w:p>
        </w:tc>
        <w:tc>
          <w:tcPr>
            <w:tcW w:w="1664" w:type="dxa"/>
          </w:tcPr>
          <w:p w14:paraId="45E81BAA"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dotyczy</w:t>
            </w:r>
          </w:p>
        </w:tc>
      </w:tr>
    </w:tbl>
    <w:p w14:paraId="0C715A8D" w14:textId="77777777" w:rsidR="00AB7C10" w:rsidRPr="00AB7C10" w:rsidRDefault="00AB7C10" w:rsidP="00AB7C10">
      <w:pPr>
        <w:rPr>
          <w:rFonts w:asciiTheme="minorHAnsi" w:hAnsiTheme="minorHAnsi" w:cstheme="minorHAnsi"/>
        </w:rPr>
      </w:pPr>
    </w:p>
    <w:p w14:paraId="73AB8918" w14:textId="77777777" w:rsidR="00AB7C10" w:rsidRPr="00AB7C10" w:rsidRDefault="00AB7C10" w:rsidP="00AB7C10">
      <w:pPr>
        <w:pStyle w:val="Akapitzlist"/>
        <w:numPr>
          <w:ilvl w:val="0"/>
          <w:numId w:val="37"/>
        </w:numPr>
        <w:spacing w:after="160" w:line="259" w:lineRule="auto"/>
        <w:rPr>
          <w:rFonts w:asciiTheme="minorHAnsi" w:hAnsiTheme="minorHAnsi" w:cstheme="minorHAnsi"/>
          <w:b/>
          <w:sz w:val="24"/>
        </w:rPr>
      </w:pPr>
      <w:r w:rsidRPr="00AB7C10">
        <w:rPr>
          <w:rFonts w:asciiTheme="minorHAnsi" w:hAnsiTheme="minorHAnsi" w:cstheme="minorHAnsi"/>
          <w:b/>
          <w:sz w:val="24"/>
        </w:rPr>
        <w:t xml:space="preserve">Kryteria </w:t>
      </w:r>
      <w:r w:rsidR="007F743F">
        <w:rPr>
          <w:rFonts w:asciiTheme="minorHAnsi" w:hAnsiTheme="minorHAnsi" w:cstheme="minorHAnsi"/>
          <w:b/>
          <w:sz w:val="24"/>
        </w:rPr>
        <w:t xml:space="preserve">ogólne </w:t>
      </w:r>
      <w:r w:rsidRPr="00AB7C10">
        <w:rPr>
          <w:rFonts w:asciiTheme="minorHAnsi" w:hAnsiTheme="minorHAnsi" w:cstheme="minorHAnsi"/>
          <w:b/>
          <w:sz w:val="24"/>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6"/>
        <w:gridCol w:w="2664"/>
        <w:gridCol w:w="5799"/>
        <w:gridCol w:w="2524"/>
        <w:gridCol w:w="2212"/>
        <w:gridCol w:w="1231"/>
      </w:tblGrid>
      <w:tr w:rsidR="00AB7C10" w:rsidRPr="00AB7C10" w14:paraId="2B1C0455" w14:textId="77777777" w:rsidTr="00F419A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6" w:type="dxa"/>
            <w:shd w:val="clear" w:color="auto" w:fill="F2F2F2" w:themeFill="background1" w:themeFillShade="F2"/>
            <w:vAlign w:val="center"/>
          </w:tcPr>
          <w:p w14:paraId="16B74E90" w14:textId="77777777" w:rsidR="00AB7C10" w:rsidRPr="00AB7C10" w:rsidRDefault="00AB7C10" w:rsidP="00AB7C10">
            <w:pPr>
              <w:jc w:val="center"/>
              <w:rPr>
                <w:rFonts w:cstheme="minorHAnsi"/>
                <w:sz w:val="18"/>
                <w:szCs w:val="18"/>
              </w:rPr>
            </w:pPr>
            <w:r w:rsidRPr="00AB7C10">
              <w:rPr>
                <w:rFonts w:cstheme="minorHAnsi"/>
                <w:sz w:val="18"/>
                <w:szCs w:val="18"/>
              </w:rPr>
              <w:lastRenderedPageBreak/>
              <w:t>L.p.</w:t>
            </w:r>
          </w:p>
        </w:tc>
        <w:tc>
          <w:tcPr>
            <w:tcW w:w="2664" w:type="dxa"/>
            <w:shd w:val="clear" w:color="auto" w:fill="F2F2F2" w:themeFill="background1" w:themeFillShade="F2"/>
            <w:vAlign w:val="center"/>
          </w:tcPr>
          <w:p w14:paraId="114DB312"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Nazwa kryterium</w:t>
            </w:r>
          </w:p>
        </w:tc>
        <w:tc>
          <w:tcPr>
            <w:tcW w:w="5799" w:type="dxa"/>
            <w:shd w:val="clear" w:color="auto" w:fill="F2F2F2" w:themeFill="background1" w:themeFillShade="F2"/>
            <w:vAlign w:val="center"/>
          </w:tcPr>
          <w:p w14:paraId="6CDB7B53"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Definicja kryterium</w:t>
            </w:r>
          </w:p>
        </w:tc>
        <w:tc>
          <w:tcPr>
            <w:tcW w:w="2524" w:type="dxa"/>
            <w:shd w:val="clear" w:color="auto" w:fill="F2F2F2" w:themeFill="background1" w:themeFillShade="F2"/>
            <w:vAlign w:val="center"/>
          </w:tcPr>
          <w:p w14:paraId="3B170B6D"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Czy spełnienie kryterium jest konieczne do przyznania dofinansowania?*</w:t>
            </w:r>
          </w:p>
        </w:tc>
        <w:tc>
          <w:tcPr>
            <w:tcW w:w="2212" w:type="dxa"/>
            <w:shd w:val="clear" w:color="auto" w:fill="F2F2F2" w:themeFill="background1" w:themeFillShade="F2"/>
            <w:vAlign w:val="center"/>
          </w:tcPr>
          <w:p w14:paraId="7E1E1A34"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Sposób oceny kryterium*</w:t>
            </w:r>
          </w:p>
        </w:tc>
        <w:tc>
          <w:tcPr>
            <w:tcW w:w="1231" w:type="dxa"/>
            <w:shd w:val="clear" w:color="auto" w:fill="F2F2F2" w:themeFill="background1" w:themeFillShade="F2"/>
            <w:vAlign w:val="center"/>
          </w:tcPr>
          <w:p w14:paraId="63E03347"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Szczególne znaczenie kryterium*</w:t>
            </w:r>
          </w:p>
        </w:tc>
      </w:tr>
      <w:tr w:rsidR="00CD7EF1" w:rsidRPr="00AB7C10" w14:paraId="6FD16466" w14:textId="77777777" w:rsidTr="002F12A5">
        <w:tc>
          <w:tcPr>
            <w:cnfStyle w:val="001000000000" w:firstRow="0" w:lastRow="0" w:firstColumn="1" w:lastColumn="0" w:oddVBand="0" w:evenVBand="0" w:oddHBand="0" w:evenHBand="0" w:firstRowFirstColumn="0" w:firstRowLastColumn="0" w:lastRowFirstColumn="0" w:lastRowLastColumn="0"/>
            <w:tcW w:w="696" w:type="dxa"/>
          </w:tcPr>
          <w:p w14:paraId="6CDF0D0A" w14:textId="77777777" w:rsidR="00CD7EF1" w:rsidRPr="00AB7C10" w:rsidRDefault="00CD7EF1" w:rsidP="00CD7EF1">
            <w:pPr>
              <w:pStyle w:val="Akapitzlist"/>
              <w:numPr>
                <w:ilvl w:val="0"/>
                <w:numId w:val="38"/>
              </w:numPr>
              <w:spacing w:after="0" w:line="240" w:lineRule="auto"/>
              <w:rPr>
                <w:rFonts w:cstheme="minorHAnsi"/>
                <w:sz w:val="18"/>
                <w:szCs w:val="18"/>
              </w:rPr>
            </w:pPr>
          </w:p>
        </w:tc>
        <w:tc>
          <w:tcPr>
            <w:tcW w:w="2664" w:type="dxa"/>
          </w:tcPr>
          <w:p w14:paraId="44042282" w14:textId="77777777" w:rsidR="00CD7EF1" w:rsidRPr="00AB7C10" w:rsidRDefault="00CD7EF1" w:rsidP="00CD7EF1">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Calibri"/>
                <w:sz w:val="18"/>
                <w:szCs w:val="18"/>
              </w:rPr>
              <w:t>Projekt będzie miał pozytywny wpływ na realizację zasady równości szans i niedyskryminacji, w tym dostępności dla osób z niepełnosprawnościami</w:t>
            </w:r>
          </w:p>
        </w:tc>
        <w:tc>
          <w:tcPr>
            <w:tcW w:w="5799" w:type="dxa"/>
          </w:tcPr>
          <w:p w14:paraId="6DACA207"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12D0C75A"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Przy konstrukcji założeń projektu należy uwzględnić uniwersalne projektowanie  (np. poprzez standardy dostępności) lub, jeśli to niemożliwe – racjonalne usprawnienie (oba zdefiniowanie w ww. Wytycznych).</w:t>
            </w:r>
          </w:p>
          <w:p w14:paraId="6E7C953E"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3C766BA7"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260CB086"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4FDCC9C3"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643529CF"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6691E095"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normaltextrun"/>
                <w:rFonts w:ascii="Calibri" w:hAnsi="Calibri" w:cs="Calibri"/>
                <w:sz w:val="18"/>
                <w:szCs w:val="18"/>
              </w:rPr>
              <w:lastRenderedPageBreak/>
              <w:t>Kryterium zostanie zweryfikowane na podstawie zapisów we wniosku o dofinansowanie projektu, zwłaszcza zapisów z części dot. realizacji zasad horyzontalnych.</w:t>
            </w:r>
          </w:p>
          <w:p w14:paraId="0561B409"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10447312"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2CFF3D0D"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2524" w:type="dxa"/>
          </w:tcPr>
          <w:p w14:paraId="56D5E873"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lastRenderedPageBreak/>
              <w:t xml:space="preserve">TAK </w:t>
            </w:r>
          </w:p>
          <w:p w14:paraId="67435D9D"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1E6B4813"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Kryterium obligatoryjne – spełnienie</w:t>
            </w:r>
          </w:p>
          <w:p w14:paraId="14B8B3EE"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kryterium jest niezbędne do przyznania</w:t>
            </w:r>
          </w:p>
          <w:p w14:paraId="0CDB7FB1"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dofinansowania.</w:t>
            </w:r>
          </w:p>
          <w:p w14:paraId="5BBE4EB0"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2EDDA848"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Wnioskodawca ma</w:t>
            </w:r>
          </w:p>
          <w:p w14:paraId="088D8CAE"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możliwość</w:t>
            </w:r>
          </w:p>
          <w:p w14:paraId="395A9D5E"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uzupełnienia/poprawy</w:t>
            </w:r>
          </w:p>
          <w:p w14:paraId="6453F4CA"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projektu w zakresie</w:t>
            </w:r>
          </w:p>
          <w:p w14:paraId="03E2DAD4"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Calibri"/>
                <w:sz w:val="18"/>
                <w:szCs w:val="18"/>
              </w:rPr>
              <w:t>koniecznym do oceny spełnienia kryterium.</w:t>
            </w:r>
          </w:p>
        </w:tc>
        <w:tc>
          <w:tcPr>
            <w:tcW w:w="2212" w:type="dxa"/>
          </w:tcPr>
          <w:p w14:paraId="30F1AAA4"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Kryterium zerojedynkowe.</w:t>
            </w:r>
          </w:p>
          <w:p w14:paraId="422C3530"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 xml:space="preserve"> </w:t>
            </w:r>
          </w:p>
          <w:p w14:paraId="35014396"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Ocena spełnienia kryterium będzie</w:t>
            </w:r>
          </w:p>
          <w:p w14:paraId="0C8AA078"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polegała na przyznaniu wartości</w:t>
            </w:r>
          </w:p>
          <w:p w14:paraId="3D3AE04E"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logicznych:</w:t>
            </w:r>
          </w:p>
          <w:p w14:paraId="16BBD978"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 xml:space="preserve"> „TAK”</w:t>
            </w:r>
          </w:p>
          <w:p w14:paraId="3F928EDC"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 xml:space="preserve"> „NIE– do</w:t>
            </w:r>
          </w:p>
          <w:p w14:paraId="747F6596" w14:textId="77777777" w:rsidR="00CD7EF1" w:rsidRPr="008758AE" w:rsidRDefault="00CD7EF1" w:rsidP="00CD7EF1">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uzupełnienia/poprawy” „NIE”</w:t>
            </w:r>
          </w:p>
          <w:p w14:paraId="56691943"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231" w:type="dxa"/>
          </w:tcPr>
          <w:p w14:paraId="18FAFD3A" w14:textId="77777777" w:rsidR="00CD7EF1" w:rsidRPr="00AB7C10" w:rsidRDefault="00CD7EF1" w:rsidP="00CD7EF1">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Calibri"/>
                <w:sz w:val="18"/>
                <w:szCs w:val="18"/>
              </w:rPr>
              <w:t>Nie dotyczy</w:t>
            </w:r>
          </w:p>
        </w:tc>
      </w:tr>
      <w:tr w:rsidR="002F12A5" w:rsidRPr="00AB7C10" w14:paraId="3D20E6BF" w14:textId="77777777" w:rsidTr="002F12A5">
        <w:tc>
          <w:tcPr>
            <w:cnfStyle w:val="001000000000" w:firstRow="0" w:lastRow="0" w:firstColumn="1" w:lastColumn="0" w:oddVBand="0" w:evenVBand="0" w:oddHBand="0" w:evenHBand="0" w:firstRowFirstColumn="0" w:firstRowLastColumn="0" w:lastRowFirstColumn="0" w:lastRowLastColumn="0"/>
            <w:tcW w:w="696" w:type="dxa"/>
          </w:tcPr>
          <w:p w14:paraId="4F057E16" w14:textId="77777777" w:rsidR="002F12A5" w:rsidRPr="00AB7C10" w:rsidRDefault="002F12A5" w:rsidP="002F12A5">
            <w:pPr>
              <w:pStyle w:val="Akapitzlist"/>
              <w:numPr>
                <w:ilvl w:val="0"/>
                <w:numId w:val="38"/>
              </w:numPr>
              <w:spacing w:after="0" w:line="240" w:lineRule="auto"/>
              <w:rPr>
                <w:rFonts w:cstheme="minorHAnsi"/>
                <w:sz w:val="18"/>
                <w:szCs w:val="18"/>
              </w:rPr>
            </w:pPr>
          </w:p>
        </w:tc>
        <w:tc>
          <w:tcPr>
            <w:tcW w:w="2664" w:type="dxa"/>
          </w:tcPr>
          <w:p w14:paraId="20C2F486"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Calibri"/>
                <w:sz w:val="18"/>
                <w:szCs w:val="18"/>
              </w:rPr>
              <w:t xml:space="preserve">Projekt jest zgodny ze standardem minimum realizacji zasady równości kobiet </w:t>
            </w:r>
            <w:r w:rsidRPr="008758AE">
              <w:rPr>
                <w:rFonts w:ascii="Calibri" w:hAnsi="Calibri" w:cs="Calibri"/>
                <w:sz w:val="18"/>
                <w:szCs w:val="18"/>
              </w:rPr>
              <w:br/>
              <w:t>i mężczyzn.</w:t>
            </w:r>
          </w:p>
        </w:tc>
        <w:tc>
          <w:tcPr>
            <w:tcW w:w="5799" w:type="dxa"/>
          </w:tcPr>
          <w:p w14:paraId="722B8D0C"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Weryfikowana będzie zgodność z zasadą równości kobiet i mężczyzn na podstawie standardu minimum stanowiącym załącznik do Wytycznych dotyczących realizacji zasad równościowych w ramach funduszy unijnych na lata 2021-2027.</w:t>
            </w:r>
          </w:p>
          <w:p w14:paraId="0BCEF36F"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1D5D965C"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p>
          <w:p w14:paraId="2A5E0145"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8758AE">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14:paraId="7363703B"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524" w:type="dxa"/>
          </w:tcPr>
          <w:p w14:paraId="48D5822A"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 xml:space="preserve">TAK </w:t>
            </w:r>
          </w:p>
          <w:p w14:paraId="41EF737A"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Kryterium obligatoryjne – spełnienie</w:t>
            </w:r>
          </w:p>
          <w:p w14:paraId="1A2DF094"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kryterium jest niezbędne do przyznania</w:t>
            </w:r>
          </w:p>
          <w:p w14:paraId="6F732EC3"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dofinansowania.</w:t>
            </w:r>
          </w:p>
          <w:p w14:paraId="30D5D63E"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1688D57A"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Wnioskodawca ma</w:t>
            </w:r>
          </w:p>
          <w:p w14:paraId="1A7271B4"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możliwość</w:t>
            </w:r>
          </w:p>
          <w:p w14:paraId="3380CBB3"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uzupełnienia/poprawy</w:t>
            </w:r>
          </w:p>
          <w:p w14:paraId="6F136C8A"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projektu w zakresie</w:t>
            </w:r>
          </w:p>
          <w:p w14:paraId="5737D428"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Calibri"/>
                <w:sz w:val="18"/>
                <w:szCs w:val="18"/>
              </w:rPr>
              <w:t>koniecznym do oceny spełnienia kryterium.</w:t>
            </w:r>
          </w:p>
        </w:tc>
        <w:tc>
          <w:tcPr>
            <w:tcW w:w="2212" w:type="dxa"/>
          </w:tcPr>
          <w:p w14:paraId="13D2DD46"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Kryterium zerojedynkowe.</w:t>
            </w:r>
          </w:p>
          <w:p w14:paraId="1B7F78A2"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 xml:space="preserve"> </w:t>
            </w:r>
          </w:p>
          <w:p w14:paraId="0443AD28"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Ocena spełnienia kryterium będzie</w:t>
            </w:r>
          </w:p>
          <w:p w14:paraId="335683E4"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polegała na przyznaniu wartości</w:t>
            </w:r>
          </w:p>
          <w:p w14:paraId="190E89B0"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logicznych:</w:t>
            </w:r>
          </w:p>
          <w:p w14:paraId="5DC4DFD4"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 xml:space="preserve"> „TAK”</w:t>
            </w:r>
          </w:p>
          <w:p w14:paraId="64CBBF60"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 xml:space="preserve"> „NIE– do</w:t>
            </w:r>
          </w:p>
          <w:p w14:paraId="7779AD46" w14:textId="77777777" w:rsidR="002F12A5" w:rsidRPr="008758AE" w:rsidRDefault="002F12A5" w:rsidP="002F12A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uzupełnienia/poprawy” „NIE”</w:t>
            </w:r>
          </w:p>
          <w:p w14:paraId="11F949BF"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1231" w:type="dxa"/>
          </w:tcPr>
          <w:p w14:paraId="238EECD8"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Calibri"/>
                <w:sz w:val="18"/>
                <w:szCs w:val="18"/>
              </w:rPr>
              <w:t>Nie dotyczy</w:t>
            </w:r>
          </w:p>
        </w:tc>
      </w:tr>
      <w:tr w:rsidR="002F12A5" w:rsidRPr="00AB7C10" w14:paraId="6E03D445" w14:textId="77777777" w:rsidTr="002F12A5">
        <w:tc>
          <w:tcPr>
            <w:cnfStyle w:val="001000000000" w:firstRow="0" w:lastRow="0" w:firstColumn="1" w:lastColumn="0" w:oddVBand="0" w:evenVBand="0" w:oddHBand="0" w:evenHBand="0" w:firstRowFirstColumn="0" w:firstRowLastColumn="0" w:lastRowFirstColumn="0" w:lastRowLastColumn="0"/>
            <w:tcW w:w="696" w:type="dxa"/>
          </w:tcPr>
          <w:p w14:paraId="324103C8" w14:textId="77777777" w:rsidR="002F12A5" w:rsidRPr="00AB7C10" w:rsidRDefault="002F12A5" w:rsidP="002F12A5">
            <w:pPr>
              <w:pStyle w:val="Akapitzlist"/>
              <w:numPr>
                <w:ilvl w:val="0"/>
                <w:numId w:val="38"/>
              </w:numPr>
              <w:spacing w:after="0" w:line="240" w:lineRule="auto"/>
              <w:rPr>
                <w:rFonts w:cstheme="minorHAnsi"/>
                <w:sz w:val="18"/>
                <w:szCs w:val="18"/>
              </w:rPr>
            </w:pPr>
          </w:p>
        </w:tc>
        <w:tc>
          <w:tcPr>
            <w:tcW w:w="2664" w:type="dxa"/>
          </w:tcPr>
          <w:p w14:paraId="033AD3B2" w14:textId="54C90E81" w:rsidR="00B02F6F" w:rsidRPr="00AB7C10" w:rsidRDefault="002F12A5" w:rsidP="00B02F6F">
            <w:pPr>
              <w:pStyle w:val="paragraph"/>
              <w:textAlignment w:val="baseline"/>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Calibri"/>
                <w:sz w:val="18"/>
                <w:szCs w:val="18"/>
              </w:rPr>
              <w:t>Projekt jest zgodny z Kartą Praw Podstawowych Unii Europejskiej z dnia 26 października 2012 r. (Dz. Urz. UE C 326 z 26.10.2012, str. 391), w</w:t>
            </w:r>
            <w:r w:rsidRPr="008758AE">
              <w:rPr>
                <w:rStyle w:val="scxw191472191"/>
                <w:rFonts w:ascii="Calibri" w:hAnsi="Calibri" w:cs="Calibri"/>
                <w:sz w:val="18"/>
                <w:szCs w:val="18"/>
              </w:rPr>
              <w:t> </w:t>
            </w:r>
            <w:r w:rsidRPr="008758AE">
              <w:rPr>
                <w:rStyle w:val="normaltextrun"/>
                <w:rFonts w:ascii="Calibri" w:hAnsi="Calibri" w:cs="Calibri"/>
                <w:sz w:val="18"/>
                <w:szCs w:val="18"/>
              </w:rPr>
              <w:t xml:space="preserve">zakresie odnoszącym </w:t>
            </w:r>
            <w:r w:rsidRPr="008758AE">
              <w:rPr>
                <w:rStyle w:val="normaltextrun"/>
                <w:rFonts w:ascii="Calibri" w:hAnsi="Calibri" w:cs="Calibri"/>
                <w:sz w:val="18"/>
                <w:szCs w:val="18"/>
              </w:rPr>
              <w:lastRenderedPageBreak/>
              <w:t>się do sposobu realizacji, zakresu projektu i wnioskodawcy.</w:t>
            </w:r>
          </w:p>
          <w:p w14:paraId="02D80472" w14:textId="3806BFC9"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5799" w:type="dxa"/>
          </w:tcPr>
          <w:p w14:paraId="342F4669" w14:textId="77777777" w:rsidR="002F12A5" w:rsidRPr="008758AE" w:rsidRDefault="002F12A5" w:rsidP="002F12A5">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8758AE">
              <w:rPr>
                <w:rStyle w:val="eop"/>
                <w:rFonts w:ascii="Calibri" w:hAnsi="Calibri" w:cs="Calibri"/>
                <w:sz w:val="18"/>
                <w:szCs w:val="18"/>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w:t>
            </w:r>
            <w:r w:rsidRPr="008758AE">
              <w:rPr>
                <w:rStyle w:val="eop"/>
                <w:rFonts w:ascii="Calibri" w:hAnsi="Calibri" w:cs="Calibri"/>
                <w:sz w:val="18"/>
                <w:szCs w:val="18"/>
              </w:rPr>
              <w:lastRenderedPageBreak/>
              <w:t>określonymi w Karcie Praw Podstawowych, zwłaszcza zapisów z części B.7.1 Realizacja zasad horyzontalnych. Żaden aspekt projektu, jego zakres oraz sposób jego realizacji nie może naruszać zapisów Karty.</w:t>
            </w:r>
          </w:p>
          <w:p w14:paraId="14ACEF14" w14:textId="77777777" w:rsidR="002F12A5" w:rsidRPr="008758AE" w:rsidRDefault="002F12A5" w:rsidP="002F12A5">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8758AE">
              <w:rPr>
                <w:rStyle w:val="eop"/>
                <w:rFonts w:ascii="Calibri" w:hAnsi="Calibri" w:cs="Calibri"/>
                <w:sz w:val="18"/>
                <w:szCs w:val="18"/>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495C824B" w14:textId="7F300093"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eop"/>
                <w:rFonts w:ascii="Calibri" w:hAnsi="Calibri" w:cs="Calibri"/>
                <w:sz w:val="18"/>
                <w:szCs w:val="18"/>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524" w:type="dxa"/>
          </w:tcPr>
          <w:p w14:paraId="7CFF61A4" w14:textId="77777777" w:rsidR="002F12A5" w:rsidRPr="008758AE" w:rsidRDefault="002F12A5" w:rsidP="002F12A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normaltextrun"/>
                <w:rFonts w:ascii="Calibri" w:hAnsi="Calibri" w:cs="Calibri"/>
                <w:sz w:val="18"/>
                <w:szCs w:val="18"/>
              </w:rPr>
              <w:lastRenderedPageBreak/>
              <w:t>TAK </w:t>
            </w:r>
            <w:r w:rsidRPr="008758AE">
              <w:rPr>
                <w:rStyle w:val="eop"/>
                <w:rFonts w:ascii="Calibri" w:hAnsi="Calibri" w:cs="Calibri"/>
                <w:sz w:val="18"/>
                <w:szCs w:val="18"/>
              </w:rPr>
              <w:t> </w:t>
            </w:r>
          </w:p>
          <w:p w14:paraId="6C51CE15" w14:textId="77777777" w:rsidR="002F12A5" w:rsidRPr="008758AE" w:rsidRDefault="002F12A5" w:rsidP="002F12A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normaltextrun"/>
                <w:rFonts w:ascii="Calibri" w:hAnsi="Calibri" w:cs="Calibri"/>
                <w:sz w:val="18"/>
                <w:szCs w:val="18"/>
              </w:rPr>
              <w:t>Kryterium obligatoryjne – spełnienie</w:t>
            </w:r>
            <w:r w:rsidRPr="008758AE">
              <w:rPr>
                <w:rStyle w:val="eop"/>
                <w:rFonts w:ascii="Calibri" w:hAnsi="Calibri" w:cs="Calibri"/>
                <w:sz w:val="18"/>
                <w:szCs w:val="18"/>
              </w:rPr>
              <w:t> </w:t>
            </w:r>
            <w:r w:rsidRPr="008758AE">
              <w:rPr>
                <w:rStyle w:val="normaltextrun"/>
                <w:rFonts w:ascii="Calibri" w:hAnsi="Calibri" w:cs="Calibri"/>
                <w:sz w:val="18"/>
                <w:szCs w:val="18"/>
              </w:rPr>
              <w:t xml:space="preserve">kryterium jest </w:t>
            </w:r>
            <w:r w:rsidRPr="008758AE">
              <w:rPr>
                <w:rStyle w:val="normaltextrun"/>
                <w:rFonts w:ascii="Calibri" w:hAnsi="Calibri" w:cs="Calibri"/>
                <w:sz w:val="18"/>
                <w:szCs w:val="18"/>
              </w:rPr>
              <w:lastRenderedPageBreak/>
              <w:t>niezbędne do przyznania</w:t>
            </w:r>
            <w:r w:rsidRPr="008758AE">
              <w:rPr>
                <w:rStyle w:val="eop"/>
                <w:rFonts w:ascii="Calibri" w:hAnsi="Calibri" w:cs="Calibri"/>
                <w:sz w:val="18"/>
                <w:szCs w:val="18"/>
              </w:rPr>
              <w:t> </w:t>
            </w:r>
            <w:r w:rsidRPr="008758AE">
              <w:rPr>
                <w:rStyle w:val="eop"/>
                <w:rFonts w:ascii="Calibri" w:hAnsi="Calibri" w:cs="Calibri"/>
                <w:sz w:val="18"/>
                <w:szCs w:val="18"/>
              </w:rPr>
              <w:br/>
            </w:r>
            <w:r w:rsidRPr="008758AE">
              <w:rPr>
                <w:rStyle w:val="normaltextrun"/>
                <w:rFonts w:ascii="Calibri" w:hAnsi="Calibri" w:cs="Calibri"/>
                <w:sz w:val="18"/>
                <w:szCs w:val="18"/>
              </w:rPr>
              <w:t>dofinansowania.</w:t>
            </w:r>
            <w:r w:rsidRPr="008758AE">
              <w:rPr>
                <w:rStyle w:val="eop"/>
                <w:rFonts w:ascii="Calibri" w:hAnsi="Calibri" w:cs="Calibri"/>
                <w:sz w:val="18"/>
                <w:szCs w:val="18"/>
              </w:rPr>
              <w:t> </w:t>
            </w:r>
          </w:p>
          <w:p w14:paraId="195BDF10"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Calibri"/>
                <w:sz w:val="18"/>
                <w:szCs w:val="18"/>
              </w:rPr>
              <w:t>Wnioskodawca ma</w:t>
            </w:r>
            <w:r w:rsidRPr="008758AE">
              <w:rPr>
                <w:rStyle w:val="eop"/>
                <w:rFonts w:ascii="Calibri" w:hAnsi="Calibri" w:cs="Calibri"/>
                <w:sz w:val="18"/>
                <w:szCs w:val="18"/>
              </w:rPr>
              <w:t> </w:t>
            </w:r>
            <w:r w:rsidRPr="008758AE">
              <w:rPr>
                <w:rStyle w:val="normaltextrun"/>
                <w:rFonts w:ascii="Calibri" w:hAnsi="Calibri" w:cs="Calibri"/>
                <w:sz w:val="18"/>
                <w:szCs w:val="18"/>
              </w:rPr>
              <w:t>możliwość</w:t>
            </w:r>
            <w:r w:rsidRPr="008758AE">
              <w:rPr>
                <w:rStyle w:val="eop"/>
                <w:rFonts w:ascii="Calibri" w:hAnsi="Calibri" w:cs="Calibri"/>
                <w:sz w:val="18"/>
                <w:szCs w:val="18"/>
              </w:rPr>
              <w:t> </w:t>
            </w:r>
            <w:r w:rsidRPr="008758AE">
              <w:rPr>
                <w:rStyle w:val="eop"/>
                <w:rFonts w:ascii="Calibri" w:hAnsi="Calibri" w:cs="Calibri"/>
                <w:sz w:val="18"/>
                <w:szCs w:val="18"/>
              </w:rPr>
              <w:br/>
            </w:r>
            <w:r w:rsidRPr="008758AE">
              <w:rPr>
                <w:rStyle w:val="normaltextrun"/>
                <w:rFonts w:ascii="Calibri" w:hAnsi="Calibri" w:cs="Calibri"/>
                <w:sz w:val="18"/>
                <w:szCs w:val="18"/>
              </w:rPr>
              <w:t>uzupełnienia/ poprawy</w:t>
            </w:r>
            <w:r w:rsidRPr="008758AE">
              <w:rPr>
                <w:rStyle w:val="eop"/>
                <w:rFonts w:ascii="Calibri" w:hAnsi="Calibri" w:cs="Calibri"/>
                <w:sz w:val="18"/>
                <w:szCs w:val="18"/>
              </w:rPr>
              <w:t> </w:t>
            </w:r>
            <w:r w:rsidRPr="008758AE">
              <w:rPr>
                <w:rStyle w:val="normaltextrun"/>
                <w:rFonts w:ascii="Calibri" w:hAnsi="Calibri" w:cs="Calibri"/>
                <w:sz w:val="18"/>
                <w:szCs w:val="18"/>
              </w:rPr>
              <w:t>projektu w zakresie</w:t>
            </w:r>
            <w:r w:rsidRPr="008758AE">
              <w:rPr>
                <w:rStyle w:val="eop"/>
                <w:rFonts w:ascii="Calibri" w:hAnsi="Calibri" w:cs="Calibri"/>
                <w:sz w:val="18"/>
                <w:szCs w:val="18"/>
              </w:rPr>
              <w:t> </w:t>
            </w:r>
            <w:r w:rsidRPr="008758AE">
              <w:rPr>
                <w:rStyle w:val="normaltextrun"/>
                <w:rFonts w:ascii="Calibri" w:hAnsi="Calibri" w:cs="Calibri"/>
                <w:sz w:val="18"/>
                <w:szCs w:val="18"/>
              </w:rPr>
              <w:t>koniecznym do oceny spełnienia kryterium.</w:t>
            </w:r>
            <w:r w:rsidRPr="008758AE">
              <w:rPr>
                <w:rStyle w:val="eop"/>
                <w:rFonts w:ascii="Calibri" w:hAnsi="Calibri" w:cs="Calibri"/>
                <w:sz w:val="18"/>
                <w:szCs w:val="18"/>
              </w:rPr>
              <w:t> </w:t>
            </w:r>
          </w:p>
        </w:tc>
        <w:tc>
          <w:tcPr>
            <w:tcW w:w="2212" w:type="dxa"/>
          </w:tcPr>
          <w:p w14:paraId="74891DC9" w14:textId="77777777" w:rsidR="002F12A5" w:rsidRPr="008758AE" w:rsidRDefault="002F12A5" w:rsidP="002F12A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normaltextrun"/>
                <w:rFonts w:ascii="Calibri" w:hAnsi="Calibri" w:cs="Calibri"/>
                <w:sz w:val="18"/>
                <w:szCs w:val="18"/>
              </w:rPr>
              <w:lastRenderedPageBreak/>
              <w:t>Kryterium zerojedynkowe.</w:t>
            </w:r>
            <w:r w:rsidRPr="008758AE">
              <w:rPr>
                <w:rStyle w:val="eop"/>
                <w:rFonts w:ascii="Calibri" w:hAnsi="Calibri" w:cs="Calibri"/>
                <w:sz w:val="18"/>
                <w:szCs w:val="18"/>
              </w:rPr>
              <w:t> </w:t>
            </w:r>
          </w:p>
          <w:p w14:paraId="4B4891F8" w14:textId="77777777" w:rsidR="002F12A5" w:rsidRPr="008758AE" w:rsidRDefault="002F12A5" w:rsidP="002F12A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normaltextrun"/>
                <w:rFonts w:ascii="Calibri" w:hAnsi="Calibri" w:cs="Calibri"/>
                <w:sz w:val="18"/>
                <w:szCs w:val="18"/>
              </w:rPr>
              <w:t>Ocena spełnienia kryterium będzie</w:t>
            </w:r>
            <w:r w:rsidRPr="008758AE">
              <w:rPr>
                <w:rStyle w:val="eop"/>
                <w:rFonts w:ascii="Calibri" w:hAnsi="Calibri" w:cs="Calibri"/>
                <w:sz w:val="18"/>
                <w:szCs w:val="18"/>
              </w:rPr>
              <w:t> </w:t>
            </w:r>
            <w:r w:rsidRPr="008758AE">
              <w:rPr>
                <w:rStyle w:val="normaltextrun"/>
                <w:rFonts w:ascii="Calibri" w:hAnsi="Calibri" w:cs="Calibri"/>
                <w:sz w:val="18"/>
                <w:szCs w:val="18"/>
              </w:rPr>
              <w:t xml:space="preserve">polegała na przyznaniu </w:t>
            </w:r>
            <w:r w:rsidRPr="008758AE">
              <w:rPr>
                <w:rStyle w:val="normaltextrun"/>
                <w:rFonts w:ascii="Calibri" w:hAnsi="Calibri" w:cs="Calibri"/>
                <w:sz w:val="18"/>
                <w:szCs w:val="18"/>
              </w:rPr>
              <w:lastRenderedPageBreak/>
              <w:t>wartości</w:t>
            </w:r>
            <w:r w:rsidRPr="008758AE">
              <w:rPr>
                <w:rStyle w:val="eop"/>
                <w:rFonts w:ascii="Calibri" w:hAnsi="Calibri" w:cs="Calibri"/>
                <w:sz w:val="18"/>
                <w:szCs w:val="18"/>
              </w:rPr>
              <w:t> </w:t>
            </w:r>
            <w:r w:rsidRPr="008758AE">
              <w:rPr>
                <w:rStyle w:val="normaltextrun"/>
                <w:rFonts w:ascii="Calibri" w:hAnsi="Calibri" w:cs="Calibri"/>
                <w:sz w:val="18"/>
                <w:szCs w:val="18"/>
              </w:rPr>
              <w:t>logicznych:</w:t>
            </w:r>
            <w:r w:rsidRPr="008758AE">
              <w:rPr>
                <w:rStyle w:val="eop"/>
                <w:rFonts w:ascii="Calibri" w:hAnsi="Calibri" w:cs="Calibri"/>
                <w:sz w:val="18"/>
                <w:szCs w:val="18"/>
              </w:rPr>
              <w:t> </w:t>
            </w:r>
            <w:r w:rsidRPr="008758AE">
              <w:rPr>
                <w:rStyle w:val="normaltextrun"/>
                <w:rFonts w:ascii="Calibri" w:hAnsi="Calibri" w:cs="Calibri"/>
                <w:sz w:val="18"/>
                <w:szCs w:val="18"/>
              </w:rPr>
              <w:t> </w:t>
            </w:r>
            <w:r w:rsidRPr="008758AE">
              <w:rPr>
                <w:rStyle w:val="normaltextrun"/>
                <w:rFonts w:ascii="Calibri" w:hAnsi="Calibri" w:cs="Calibri"/>
                <w:sz w:val="18"/>
                <w:szCs w:val="18"/>
              </w:rPr>
              <w:br/>
              <w:t>„TAK”</w:t>
            </w:r>
            <w:r w:rsidRPr="008758AE">
              <w:rPr>
                <w:rStyle w:val="eop"/>
                <w:rFonts w:ascii="Calibri" w:hAnsi="Calibri" w:cs="Calibri"/>
                <w:sz w:val="18"/>
                <w:szCs w:val="18"/>
              </w:rPr>
              <w:t> </w:t>
            </w:r>
            <w:r w:rsidRPr="008758AE">
              <w:rPr>
                <w:rStyle w:val="eop"/>
                <w:rFonts w:ascii="Calibri" w:hAnsi="Calibri" w:cs="Calibri"/>
                <w:sz w:val="18"/>
                <w:szCs w:val="18"/>
              </w:rPr>
              <w:br/>
            </w:r>
            <w:r w:rsidRPr="008758AE">
              <w:rPr>
                <w:rStyle w:val="normaltextrun"/>
                <w:rFonts w:ascii="Calibri" w:hAnsi="Calibri" w:cs="Calibri"/>
                <w:sz w:val="18"/>
                <w:szCs w:val="18"/>
              </w:rPr>
              <w:t>„NIE– do</w:t>
            </w:r>
            <w:r w:rsidRPr="008758AE">
              <w:rPr>
                <w:rStyle w:val="eop"/>
                <w:rFonts w:ascii="Calibri" w:hAnsi="Calibri" w:cs="Calibri"/>
                <w:sz w:val="18"/>
                <w:szCs w:val="18"/>
              </w:rPr>
              <w:t xml:space="preserve">  </w:t>
            </w:r>
            <w:r w:rsidRPr="008758AE">
              <w:rPr>
                <w:rStyle w:val="normaltextrun"/>
                <w:rFonts w:ascii="Calibri" w:hAnsi="Calibri" w:cs="Calibri"/>
                <w:sz w:val="18"/>
                <w:szCs w:val="18"/>
              </w:rPr>
              <w:t xml:space="preserve">uzupełnienia/poprawy” </w:t>
            </w:r>
            <w:r w:rsidRPr="008758AE">
              <w:rPr>
                <w:rStyle w:val="normaltextrun"/>
                <w:rFonts w:ascii="Calibri" w:hAnsi="Calibri" w:cs="Calibri"/>
                <w:sz w:val="18"/>
                <w:szCs w:val="18"/>
              </w:rPr>
              <w:br/>
              <w:t>„NIE”</w:t>
            </w:r>
            <w:r w:rsidRPr="008758AE">
              <w:rPr>
                <w:rStyle w:val="eop"/>
                <w:rFonts w:ascii="Calibri" w:hAnsi="Calibri" w:cs="Calibri"/>
                <w:sz w:val="18"/>
                <w:szCs w:val="18"/>
              </w:rPr>
              <w:t> </w:t>
            </w:r>
          </w:p>
          <w:p w14:paraId="3A14AAF0"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eop"/>
                <w:rFonts w:ascii="Calibri" w:hAnsi="Calibri" w:cs="Calibri"/>
                <w:sz w:val="18"/>
                <w:szCs w:val="18"/>
              </w:rPr>
              <w:t> </w:t>
            </w:r>
          </w:p>
        </w:tc>
        <w:tc>
          <w:tcPr>
            <w:tcW w:w="1231" w:type="dxa"/>
          </w:tcPr>
          <w:p w14:paraId="45EE9CD8"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Calibri"/>
                <w:sz w:val="18"/>
                <w:szCs w:val="18"/>
              </w:rPr>
              <w:lastRenderedPageBreak/>
              <w:t>Nie dotyczy</w:t>
            </w:r>
          </w:p>
        </w:tc>
      </w:tr>
      <w:tr w:rsidR="002F12A5" w:rsidRPr="00AB7C10" w14:paraId="27BE39A8" w14:textId="77777777" w:rsidTr="002F12A5">
        <w:tc>
          <w:tcPr>
            <w:cnfStyle w:val="001000000000" w:firstRow="0" w:lastRow="0" w:firstColumn="1" w:lastColumn="0" w:oddVBand="0" w:evenVBand="0" w:oddHBand="0" w:evenHBand="0" w:firstRowFirstColumn="0" w:firstRowLastColumn="0" w:lastRowFirstColumn="0" w:lastRowLastColumn="0"/>
            <w:tcW w:w="696" w:type="dxa"/>
          </w:tcPr>
          <w:p w14:paraId="23F3580D" w14:textId="77777777" w:rsidR="002F12A5" w:rsidRPr="00AB7C10" w:rsidRDefault="002F12A5" w:rsidP="002F12A5">
            <w:pPr>
              <w:pStyle w:val="Akapitzlist"/>
              <w:numPr>
                <w:ilvl w:val="0"/>
                <w:numId w:val="38"/>
              </w:numPr>
              <w:spacing w:after="0" w:line="240" w:lineRule="auto"/>
              <w:rPr>
                <w:rFonts w:cstheme="minorHAnsi"/>
                <w:sz w:val="18"/>
                <w:szCs w:val="18"/>
              </w:rPr>
            </w:pPr>
          </w:p>
        </w:tc>
        <w:tc>
          <w:tcPr>
            <w:tcW w:w="2664" w:type="dxa"/>
          </w:tcPr>
          <w:p w14:paraId="49859D4D"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 xml:space="preserve">Projekt jest zgodny z Konwencją o Prawach Osób Niepełnosprawnych, sporządzoną w Nowym Jorku dnia 13 grudnia 2006 r. (Dz. U. z 2012 r. poz. 1169, z </w:t>
            </w:r>
            <w:r w:rsidRPr="008758AE">
              <w:rPr>
                <w:rStyle w:val="spellingerror"/>
                <w:rFonts w:ascii="Calibri" w:hAnsi="Calibri" w:cstheme="minorHAnsi"/>
                <w:sz w:val="18"/>
                <w:szCs w:val="18"/>
              </w:rPr>
              <w:t>późn</w:t>
            </w:r>
            <w:r w:rsidRPr="008758AE">
              <w:rPr>
                <w:rStyle w:val="normaltextrun"/>
                <w:rFonts w:ascii="Calibri" w:hAnsi="Calibri" w:cstheme="minorHAnsi"/>
                <w:sz w:val="18"/>
                <w:szCs w:val="18"/>
              </w:rPr>
              <w:t>. zm.), w zakresie odnoszącym się do sposobu realizacji, zakresu projektu i wnioskodawcy.</w:t>
            </w:r>
            <w:r w:rsidRPr="008758AE">
              <w:rPr>
                <w:rStyle w:val="eop"/>
                <w:rFonts w:ascii="Calibri" w:hAnsi="Calibri" w:cstheme="minorHAnsi"/>
                <w:sz w:val="18"/>
                <w:szCs w:val="18"/>
              </w:rPr>
              <w:t> </w:t>
            </w:r>
          </w:p>
        </w:tc>
        <w:tc>
          <w:tcPr>
            <w:tcW w:w="5799" w:type="dxa"/>
          </w:tcPr>
          <w:p w14:paraId="25F05DC1" w14:textId="77777777" w:rsidR="002F12A5" w:rsidRPr="008758AE" w:rsidRDefault="002F12A5" w:rsidP="002F12A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58AE">
              <w:rPr>
                <w:rStyle w:val="normaltextrun"/>
                <w:rFonts w:asciiTheme="minorHAnsi" w:hAnsiTheme="minorHAnsi" w:cstheme="minorHAnsi"/>
                <w:sz w:val="18"/>
                <w:szCs w:val="18"/>
              </w:rPr>
              <w:t>Zgodność projektu z Konwencją o Prawach Osób Niepełnosprawnych, na etapie oceny wniosku należy rozumieć jako brak sprzeczności pomiędzy zapisami projektu a wymogami tego dokumentu.</w:t>
            </w:r>
            <w:r w:rsidRPr="008758AE">
              <w:rPr>
                <w:rStyle w:val="eop"/>
                <w:rFonts w:asciiTheme="minorHAnsi" w:hAnsiTheme="minorHAnsi" w:cstheme="minorHAnsi"/>
                <w:sz w:val="18"/>
                <w:szCs w:val="18"/>
              </w:rPr>
              <w:t> </w:t>
            </w:r>
          </w:p>
          <w:p w14:paraId="1149733B"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Kryterium zostanie zweryfikowane na podstawie zapisów we wniosku o dofinansowanie projektu, zwłaszcza zapisów z części dot. realizacji zasad horyzontalnych.</w:t>
            </w:r>
          </w:p>
        </w:tc>
        <w:tc>
          <w:tcPr>
            <w:tcW w:w="2524" w:type="dxa"/>
          </w:tcPr>
          <w:p w14:paraId="49D6682A" w14:textId="335F56B7" w:rsidR="002F12A5" w:rsidRPr="008758AE" w:rsidRDefault="002F12A5" w:rsidP="002F12A5">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sz w:val="18"/>
                <w:szCs w:val="18"/>
              </w:rPr>
            </w:pPr>
            <w:r w:rsidRPr="008758AE">
              <w:rPr>
                <w:rStyle w:val="normaltextrun"/>
                <w:rFonts w:asciiTheme="minorHAnsi" w:hAnsiTheme="minorHAnsi" w:cstheme="minorHAnsi"/>
                <w:sz w:val="18"/>
                <w:szCs w:val="18"/>
              </w:rPr>
              <w:t>TAK</w:t>
            </w:r>
            <w:r w:rsidRPr="008758AE">
              <w:rPr>
                <w:rStyle w:val="eop"/>
                <w:rFonts w:asciiTheme="minorHAnsi" w:hAnsiTheme="minorHAnsi" w:cstheme="minorHAnsi"/>
                <w:sz w:val="18"/>
                <w:szCs w:val="18"/>
              </w:rPr>
              <w:br/>
            </w:r>
          </w:p>
          <w:p w14:paraId="4166E2E8" w14:textId="77777777" w:rsidR="002F12A5" w:rsidRPr="008758AE" w:rsidRDefault="002F12A5" w:rsidP="002F12A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58AE">
              <w:rPr>
                <w:rStyle w:val="normaltextrun"/>
                <w:rFonts w:asciiTheme="minorHAnsi" w:hAnsiTheme="minorHAnsi" w:cstheme="minorHAnsi"/>
                <w:sz w:val="18"/>
                <w:szCs w:val="18"/>
              </w:rPr>
              <w:t>Kryterium obligatoryjne – spełnienie</w:t>
            </w:r>
            <w:r w:rsidRPr="008758AE">
              <w:rPr>
                <w:rStyle w:val="eop"/>
                <w:rFonts w:asciiTheme="minorHAnsi" w:hAnsiTheme="minorHAnsi" w:cstheme="minorHAnsi"/>
                <w:sz w:val="18"/>
                <w:szCs w:val="18"/>
              </w:rPr>
              <w:t> </w:t>
            </w:r>
            <w:r w:rsidRPr="008758AE">
              <w:rPr>
                <w:rStyle w:val="normaltextrun"/>
                <w:rFonts w:asciiTheme="minorHAnsi" w:hAnsiTheme="minorHAnsi" w:cstheme="minorHAnsi"/>
                <w:sz w:val="18"/>
                <w:szCs w:val="18"/>
              </w:rPr>
              <w:t>kryterium jest niezbędne do przyznania</w:t>
            </w:r>
            <w:r w:rsidRPr="008758AE">
              <w:rPr>
                <w:rStyle w:val="eop"/>
                <w:rFonts w:asciiTheme="minorHAnsi" w:hAnsiTheme="minorHAnsi" w:cstheme="minorHAnsi"/>
                <w:sz w:val="18"/>
                <w:szCs w:val="18"/>
              </w:rPr>
              <w:t> </w:t>
            </w:r>
            <w:r w:rsidRPr="008758AE">
              <w:rPr>
                <w:rStyle w:val="eop"/>
                <w:rFonts w:asciiTheme="minorHAnsi" w:hAnsiTheme="minorHAnsi" w:cstheme="minorHAnsi"/>
                <w:sz w:val="18"/>
                <w:szCs w:val="18"/>
              </w:rPr>
              <w:br/>
            </w:r>
            <w:r w:rsidRPr="008758AE">
              <w:rPr>
                <w:rStyle w:val="normaltextrun"/>
                <w:rFonts w:asciiTheme="minorHAnsi" w:hAnsiTheme="minorHAnsi" w:cstheme="minorHAnsi"/>
                <w:sz w:val="18"/>
                <w:szCs w:val="18"/>
              </w:rPr>
              <w:t>dofinansowania.</w:t>
            </w:r>
            <w:r w:rsidRPr="008758AE">
              <w:rPr>
                <w:rStyle w:val="eop"/>
                <w:rFonts w:asciiTheme="minorHAnsi" w:hAnsiTheme="minorHAnsi" w:cstheme="minorHAnsi"/>
                <w:sz w:val="18"/>
                <w:szCs w:val="18"/>
              </w:rPr>
              <w:t> </w:t>
            </w:r>
          </w:p>
          <w:p w14:paraId="231BBB58" w14:textId="77777777" w:rsidR="002F12A5" w:rsidRPr="008758AE" w:rsidRDefault="002F12A5" w:rsidP="002F12A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58AE">
              <w:rPr>
                <w:rStyle w:val="normaltextrun"/>
                <w:rFonts w:asciiTheme="minorHAnsi" w:hAnsiTheme="minorHAnsi" w:cstheme="minorHAnsi"/>
                <w:sz w:val="18"/>
                <w:szCs w:val="18"/>
              </w:rPr>
              <w:t>Wnioskodawca ma</w:t>
            </w:r>
            <w:r w:rsidRPr="008758AE">
              <w:rPr>
                <w:rStyle w:val="eop"/>
                <w:rFonts w:asciiTheme="minorHAnsi" w:hAnsiTheme="minorHAnsi" w:cstheme="minorHAnsi"/>
                <w:sz w:val="18"/>
                <w:szCs w:val="18"/>
              </w:rPr>
              <w:t> </w:t>
            </w:r>
            <w:r w:rsidRPr="008758AE">
              <w:rPr>
                <w:rStyle w:val="normaltextrun"/>
                <w:rFonts w:asciiTheme="minorHAnsi" w:hAnsiTheme="minorHAnsi" w:cstheme="minorHAnsi"/>
                <w:sz w:val="18"/>
                <w:szCs w:val="18"/>
              </w:rPr>
              <w:t>możliwość</w:t>
            </w:r>
            <w:r w:rsidRPr="008758AE">
              <w:rPr>
                <w:rStyle w:val="eop"/>
                <w:rFonts w:asciiTheme="minorHAnsi" w:hAnsiTheme="minorHAnsi" w:cstheme="minorHAnsi"/>
                <w:sz w:val="18"/>
                <w:szCs w:val="18"/>
              </w:rPr>
              <w:t> </w:t>
            </w:r>
            <w:r w:rsidRPr="008758AE">
              <w:rPr>
                <w:rStyle w:val="eop"/>
                <w:rFonts w:asciiTheme="minorHAnsi" w:hAnsiTheme="minorHAnsi" w:cstheme="minorHAnsi"/>
                <w:sz w:val="18"/>
                <w:szCs w:val="18"/>
              </w:rPr>
              <w:br/>
            </w:r>
            <w:r w:rsidRPr="008758AE">
              <w:rPr>
                <w:rStyle w:val="normaltextrun"/>
                <w:rFonts w:asciiTheme="minorHAnsi" w:hAnsiTheme="minorHAnsi" w:cstheme="minorHAnsi"/>
                <w:sz w:val="18"/>
                <w:szCs w:val="18"/>
              </w:rPr>
              <w:t>uzupełnienia/ poprawy</w:t>
            </w:r>
            <w:r w:rsidRPr="008758AE">
              <w:rPr>
                <w:rStyle w:val="eop"/>
                <w:rFonts w:asciiTheme="minorHAnsi" w:hAnsiTheme="minorHAnsi" w:cstheme="minorHAnsi"/>
                <w:sz w:val="18"/>
                <w:szCs w:val="18"/>
              </w:rPr>
              <w:t> </w:t>
            </w:r>
            <w:r w:rsidRPr="008758AE">
              <w:rPr>
                <w:rStyle w:val="normaltextrun"/>
                <w:rFonts w:asciiTheme="minorHAnsi" w:hAnsiTheme="minorHAnsi" w:cstheme="minorHAnsi"/>
                <w:sz w:val="18"/>
                <w:szCs w:val="18"/>
              </w:rPr>
              <w:t xml:space="preserve">projektu w </w:t>
            </w:r>
            <w:r w:rsidRPr="008758AE">
              <w:rPr>
                <w:rStyle w:val="normaltextrun"/>
                <w:rFonts w:asciiTheme="minorHAnsi" w:hAnsiTheme="minorHAnsi" w:cstheme="minorHAnsi"/>
                <w:sz w:val="18"/>
                <w:szCs w:val="18"/>
              </w:rPr>
              <w:lastRenderedPageBreak/>
              <w:t>zakresie</w:t>
            </w:r>
            <w:r w:rsidRPr="008758AE">
              <w:rPr>
                <w:rStyle w:val="eop"/>
                <w:rFonts w:asciiTheme="minorHAnsi" w:hAnsiTheme="minorHAnsi" w:cstheme="minorHAnsi"/>
                <w:sz w:val="18"/>
                <w:szCs w:val="18"/>
              </w:rPr>
              <w:t> </w:t>
            </w:r>
            <w:r w:rsidRPr="008758AE">
              <w:rPr>
                <w:rStyle w:val="normaltextrun"/>
                <w:rFonts w:asciiTheme="minorHAnsi" w:hAnsiTheme="minorHAnsi" w:cstheme="minorHAnsi"/>
                <w:sz w:val="18"/>
                <w:szCs w:val="18"/>
              </w:rPr>
              <w:t>koniecznym do oceny spełnienia kryterium.</w:t>
            </w:r>
            <w:r w:rsidRPr="008758AE">
              <w:rPr>
                <w:rStyle w:val="eop"/>
                <w:rFonts w:asciiTheme="minorHAnsi" w:hAnsiTheme="minorHAnsi" w:cstheme="minorHAnsi"/>
                <w:sz w:val="18"/>
                <w:szCs w:val="18"/>
              </w:rPr>
              <w:t> </w:t>
            </w:r>
          </w:p>
          <w:p w14:paraId="79EEE95F"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eop"/>
                <w:rFonts w:ascii="Calibri" w:hAnsi="Calibri" w:cstheme="minorHAnsi"/>
                <w:sz w:val="18"/>
                <w:szCs w:val="18"/>
              </w:rPr>
              <w:t> </w:t>
            </w:r>
          </w:p>
        </w:tc>
        <w:tc>
          <w:tcPr>
            <w:tcW w:w="2212" w:type="dxa"/>
          </w:tcPr>
          <w:p w14:paraId="5D7BC983" w14:textId="77777777" w:rsidR="002F12A5" w:rsidRPr="008758AE" w:rsidRDefault="002F12A5" w:rsidP="002F12A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58AE">
              <w:rPr>
                <w:rStyle w:val="normaltextrun"/>
                <w:rFonts w:asciiTheme="minorHAnsi" w:hAnsiTheme="minorHAnsi" w:cstheme="minorHAnsi"/>
                <w:sz w:val="18"/>
                <w:szCs w:val="18"/>
              </w:rPr>
              <w:lastRenderedPageBreak/>
              <w:t>Kryterium zerojedynkowe.</w:t>
            </w:r>
            <w:r w:rsidRPr="008758AE">
              <w:rPr>
                <w:rStyle w:val="eop"/>
                <w:rFonts w:asciiTheme="minorHAnsi" w:hAnsiTheme="minorHAnsi" w:cstheme="minorHAnsi"/>
                <w:sz w:val="18"/>
                <w:szCs w:val="18"/>
              </w:rPr>
              <w:t> </w:t>
            </w:r>
          </w:p>
          <w:p w14:paraId="70EE84EC" w14:textId="77777777" w:rsidR="002F12A5" w:rsidRPr="008758AE" w:rsidRDefault="002F12A5" w:rsidP="002F12A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58AE">
              <w:rPr>
                <w:rStyle w:val="normaltextrun"/>
                <w:rFonts w:asciiTheme="minorHAnsi" w:hAnsiTheme="minorHAnsi" w:cstheme="minorHAnsi"/>
                <w:sz w:val="18"/>
                <w:szCs w:val="18"/>
              </w:rPr>
              <w:t>Ocena spełnienia kryterium będzie</w:t>
            </w:r>
            <w:r w:rsidRPr="008758AE">
              <w:rPr>
                <w:rStyle w:val="eop"/>
                <w:rFonts w:asciiTheme="minorHAnsi" w:hAnsiTheme="minorHAnsi" w:cstheme="minorHAnsi"/>
                <w:sz w:val="18"/>
                <w:szCs w:val="18"/>
              </w:rPr>
              <w:t> </w:t>
            </w:r>
            <w:r w:rsidRPr="008758AE">
              <w:rPr>
                <w:rStyle w:val="normaltextrun"/>
                <w:rFonts w:asciiTheme="minorHAnsi" w:hAnsiTheme="minorHAnsi" w:cstheme="minorHAnsi"/>
                <w:sz w:val="18"/>
                <w:szCs w:val="18"/>
              </w:rPr>
              <w:t>polegała na przyznaniu wartości</w:t>
            </w:r>
            <w:r w:rsidRPr="008758AE">
              <w:rPr>
                <w:rStyle w:val="eop"/>
                <w:rFonts w:asciiTheme="minorHAnsi" w:hAnsiTheme="minorHAnsi" w:cstheme="minorHAnsi"/>
                <w:sz w:val="18"/>
                <w:szCs w:val="18"/>
              </w:rPr>
              <w:t> </w:t>
            </w:r>
            <w:r w:rsidRPr="008758AE">
              <w:rPr>
                <w:rStyle w:val="normaltextrun"/>
                <w:rFonts w:asciiTheme="minorHAnsi" w:hAnsiTheme="minorHAnsi" w:cstheme="minorHAnsi"/>
                <w:sz w:val="18"/>
                <w:szCs w:val="18"/>
              </w:rPr>
              <w:t>logicznych:</w:t>
            </w:r>
            <w:r w:rsidRPr="008758AE">
              <w:rPr>
                <w:rStyle w:val="eop"/>
                <w:rFonts w:asciiTheme="minorHAnsi" w:hAnsiTheme="minorHAnsi" w:cstheme="minorHAnsi"/>
                <w:sz w:val="18"/>
                <w:szCs w:val="18"/>
              </w:rPr>
              <w:t> </w:t>
            </w:r>
            <w:r w:rsidRPr="008758AE">
              <w:rPr>
                <w:rStyle w:val="normaltextrun"/>
                <w:rFonts w:asciiTheme="minorHAnsi" w:hAnsiTheme="minorHAnsi" w:cstheme="minorHAnsi"/>
                <w:sz w:val="18"/>
                <w:szCs w:val="18"/>
              </w:rPr>
              <w:t> </w:t>
            </w:r>
            <w:r w:rsidRPr="008758AE">
              <w:rPr>
                <w:rStyle w:val="normaltextrun"/>
                <w:rFonts w:asciiTheme="minorHAnsi" w:hAnsiTheme="minorHAnsi" w:cstheme="minorHAnsi"/>
                <w:sz w:val="18"/>
                <w:szCs w:val="18"/>
              </w:rPr>
              <w:br/>
              <w:t>„TAK”</w:t>
            </w:r>
            <w:r w:rsidRPr="008758AE">
              <w:rPr>
                <w:rStyle w:val="eop"/>
                <w:rFonts w:asciiTheme="minorHAnsi" w:hAnsiTheme="minorHAnsi" w:cstheme="minorHAnsi"/>
                <w:sz w:val="18"/>
                <w:szCs w:val="18"/>
              </w:rPr>
              <w:t> </w:t>
            </w:r>
            <w:r w:rsidRPr="008758AE">
              <w:rPr>
                <w:rStyle w:val="eop"/>
                <w:rFonts w:asciiTheme="minorHAnsi" w:hAnsiTheme="minorHAnsi" w:cstheme="minorHAnsi"/>
                <w:sz w:val="18"/>
                <w:szCs w:val="18"/>
              </w:rPr>
              <w:br/>
            </w:r>
            <w:r w:rsidRPr="008758AE">
              <w:rPr>
                <w:rStyle w:val="normaltextrun"/>
                <w:rFonts w:asciiTheme="minorHAnsi" w:hAnsiTheme="minorHAnsi" w:cstheme="minorHAnsi"/>
                <w:sz w:val="18"/>
                <w:szCs w:val="18"/>
              </w:rPr>
              <w:t>„NIE– do</w:t>
            </w:r>
            <w:r w:rsidRPr="008758AE">
              <w:rPr>
                <w:rStyle w:val="eop"/>
                <w:rFonts w:asciiTheme="minorHAnsi" w:hAnsiTheme="minorHAnsi" w:cstheme="minorHAnsi"/>
                <w:sz w:val="18"/>
                <w:szCs w:val="18"/>
              </w:rPr>
              <w:t xml:space="preserve">  </w:t>
            </w:r>
            <w:r w:rsidRPr="008758AE">
              <w:rPr>
                <w:rStyle w:val="normaltextrun"/>
                <w:rFonts w:asciiTheme="minorHAnsi" w:hAnsiTheme="minorHAnsi" w:cstheme="minorHAnsi"/>
                <w:sz w:val="18"/>
                <w:szCs w:val="18"/>
              </w:rPr>
              <w:t xml:space="preserve">uzupełnienia/poprawy” </w:t>
            </w:r>
            <w:r w:rsidRPr="008758AE">
              <w:rPr>
                <w:rStyle w:val="normaltextrun"/>
                <w:rFonts w:asciiTheme="minorHAnsi" w:hAnsiTheme="minorHAnsi" w:cstheme="minorHAnsi"/>
                <w:sz w:val="18"/>
                <w:szCs w:val="18"/>
              </w:rPr>
              <w:br/>
              <w:t>„NIE”</w:t>
            </w:r>
            <w:r w:rsidRPr="008758AE">
              <w:rPr>
                <w:rStyle w:val="eop"/>
                <w:rFonts w:asciiTheme="minorHAnsi" w:hAnsiTheme="minorHAnsi" w:cstheme="minorHAnsi"/>
                <w:sz w:val="18"/>
                <w:szCs w:val="18"/>
              </w:rPr>
              <w:t> </w:t>
            </w:r>
          </w:p>
          <w:p w14:paraId="096E45E0"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eop"/>
                <w:rFonts w:ascii="Calibri" w:hAnsi="Calibri" w:cstheme="minorHAnsi"/>
                <w:sz w:val="18"/>
                <w:szCs w:val="18"/>
              </w:rPr>
              <w:lastRenderedPageBreak/>
              <w:t> </w:t>
            </w:r>
          </w:p>
        </w:tc>
        <w:tc>
          <w:tcPr>
            <w:tcW w:w="1231" w:type="dxa"/>
          </w:tcPr>
          <w:p w14:paraId="667B6AD4"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theme="minorHAnsi"/>
                <w:sz w:val="18"/>
                <w:szCs w:val="18"/>
              </w:rPr>
              <w:lastRenderedPageBreak/>
              <w:t>Nie dotyczy</w:t>
            </w:r>
          </w:p>
        </w:tc>
      </w:tr>
      <w:tr w:rsidR="002F12A5" w:rsidRPr="00AB7C10" w14:paraId="4C557AFD" w14:textId="77777777" w:rsidTr="002F12A5">
        <w:tc>
          <w:tcPr>
            <w:cnfStyle w:val="001000000000" w:firstRow="0" w:lastRow="0" w:firstColumn="1" w:lastColumn="0" w:oddVBand="0" w:evenVBand="0" w:oddHBand="0" w:evenHBand="0" w:firstRowFirstColumn="0" w:firstRowLastColumn="0" w:lastRowFirstColumn="0" w:lastRowLastColumn="0"/>
            <w:tcW w:w="696" w:type="dxa"/>
          </w:tcPr>
          <w:p w14:paraId="47B6B86C" w14:textId="77777777" w:rsidR="002F12A5" w:rsidRPr="00AB7C10" w:rsidRDefault="002F12A5" w:rsidP="002F12A5">
            <w:pPr>
              <w:pStyle w:val="Akapitzlist"/>
              <w:numPr>
                <w:ilvl w:val="0"/>
                <w:numId w:val="38"/>
              </w:numPr>
              <w:spacing w:after="0" w:line="240" w:lineRule="auto"/>
              <w:rPr>
                <w:rFonts w:cstheme="minorHAnsi"/>
                <w:sz w:val="18"/>
                <w:szCs w:val="18"/>
              </w:rPr>
            </w:pPr>
          </w:p>
        </w:tc>
        <w:tc>
          <w:tcPr>
            <w:tcW w:w="2664" w:type="dxa"/>
          </w:tcPr>
          <w:p w14:paraId="47CDF1A2"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Projekt jest zgodny z zasadą zrównoważonego rozwoju.</w:t>
            </w:r>
            <w:r w:rsidRPr="008758AE">
              <w:rPr>
                <w:rStyle w:val="eop"/>
                <w:rFonts w:ascii="Calibri" w:hAnsi="Calibri" w:cstheme="minorHAnsi"/>
                <w:sz w:val="18"/>
                <w:szCs w:val="18"/>
              </w:rPr>
              <w:t> </w:t>
            </w:r>
          </w:p>
        </w:tc>
        <w:tc>
          <w:tcPr>
            <w:tcW w:w="5799" w:type="dxa"/>
          </w:tcPr>
          <w:p w14:paraId="42BBAAFE" w14:textId="77777777" w:rsidR="002F12A5" w:rsidRPr="008758AE" w:rsidRDefault="002F12A5" w:rsidP="002F12A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58AE">
              <w:rPr>
                <w:rStyle w:val="normaltextrun"/>
                <w:rFonts w:asciiTheme="minorHAnsi" w:hAnsiTheme="minorHAnsi" w:cstheme="minorHAnsi"/>
                <w:sz w:val="18"/>
                <w:szCs w:val="18"/>
              </w:rPr>
              <w:t>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8758AE">
              <w:rPr>
                <w:rStyle w:val="eop"/>
                <w:rFonts w:asciiTheme="minorHAnsi" w:hAnsiTheme="minorHAnsi" w:cstheme="minorHAnsi"/>
                <w:sz w:val="18"/>
                <w:szCs w:val="18"/>
              </w:rPr>
              <w:t> </w:t>
            </w:r>
          </w:p>
          <w:p w14:paraId="349BB5A1"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Kryterium zostanie zweryfikowane na podstawie zapisów we wniosku o dofinansowanie projektu, zwłaszcza zapisów z części dot. realizacji zasad horyzontalnych.</w:t>
            </w:r>
          </w:p>
        </w:tc>
        <w:tc>
          <w:tcPr>
            <w:tcW w:w="2524" w:type="dxa"/>
          </w:tcPr>
          <w:p w14:paraId="5493B5C8" w14:textId="6B8E7016" w:rsidR="002F12A5" w:rsidRPr="008758AE" w:rsidRDefault="002F12A5" w:rsidP="002F12A5">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sz w:val="18"/>
                <w:szCs w:val="18"/>
              </w:rPr>
            </w:pPr>
            <w:r w:rsidRPr="008758AE">
              <w:rPr>
                <w:rStyle w:val="normaltextrun"/>
                <w:rFonts w:asciiTheme="minorHAnsi" w:hAnsiTheme="minorHAnsi" w:cstheme="minorHAnsi"/>
                <w:sz w:val="18"/>
                <w:szCs w:val="18"/>
              </w:rPr>
              <w:t>TAK</w:t>
            </w:r>
          </w:p>
          <w:p w14:paraId="41B1A0C2" w14:textId="77777777" w:rsidR="002F12A5" w:rsidRPr="008758AE" w:rsidRDefault="002F12A5" w:rsidP="002F12A5">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58AE">
              <w:rPr>
                <w:rStyle w:val="normaltextrun"/>
                <w:rFonts w:asciiTheme="minorHAnsi" w:hAnsiTheme="minorHAnsi" w:cstheme="minorHAnsi"/>
                <w:sz w:val="18"/>
                <w:szCs w:val="18"/>
              </w:rPr>
              <w:t>Kryterium obligatoryjne – spełnienie</w:t>
            </w:r>
            <w:r w:rsidRPr="008758AE">
              <w:rPr>
                <w:rStyle w:val="eop"/>
                <w:rFonts w:asciiTheme="minorHAnsi" w:hAnsiTheme="minorHAnsi" w:cstheme="minorHAnsi"/>
                <w:sz w:val="18"/>
                <w:szCs w:val="18"/>
              </w:rPr>
              <w:t> </w:t>
            </w:r>
            <w:r w:rsidRPr="008758AE">
              <w:rPr>
                <w:rStyle w:val="normaltextrun"/>
                <w:rFonts w:asciiTheme="minorHAnsi" w:hAnsiTheme="minorHAnsi" w:cstheme="minorHAnsi"/>
                <w:sz w:val="18"/>
                <w:szCs w:val="18"/>
              </w:rPr>
              <w:t>kryterium jest niezbędne do przyznania</w:t>
            </w:r>
            <w:r w:rsidRPr="008758AE">
              <w:rPr>
                <w:rStyle w:val="eop"/>
                <w:rFonts w:asciiTheme="minorHAnsi" w:hAnsiTheme="minorHAnsi" w:cstheme="minorHAnsi"/>
                <w:sz w:val="18"/>
                <w:szCs w:val="18"/>
              </w:rPr>
              <w:t> </w:t>
            </w:r>
            <w:r w:rsidRPr="008758AE">
              <w:rPr>
                <w:rStyle w:val="eop"/>
                <w:rFonts w:asciiTheme="minorHAnsi" w:hAnsiTheme="minorHAnsi" w:cstheme="minorHAnsi"/>
                <w:sz w:val="18"/>
                <w:szCs w:val="18"/>
              </w:rPr>
              <w:br/>
            </w:r>
            <w:r w:rsidRPr="008758AE">
              <w:rPr>
                <w:rStyle w:val="normaltextrun"/>
                <w:rFonts w:asciiTheme="minorHAnsi" w:hAnsiTheme="minorHAnsi" w:cstheme="minorHAnsi"/>
                <w:sz w:val="18"/>
                <w:szCs w:val="18"/>
              </w:rPr>
              <w:t>dofinansowania.</w:t>
            </w:r>
            <w:r w:rsidRPr="008758AE">
              <w:rPr>
                <w:rStyle w:val="eop"/>
                <w:rFonts w:asciiTheme="minorHAnsi" w:hAnsiTheme="minorHAnsi" w:cstheme="minorHAnsi"/>
                <w:sz w:val="18"/>
                <w:szCs w:val="18"/>
              </w:rPr>
              <w:t> </w:t>
            </w:r>
          </w:p>
          <w:p w14:paraId="567109EB"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Wnioskodawca ma</w:t>
            </w:r>
            <w:r w:rsidRPr="008758AE">
              <w:rPr>
                <w:rStyle w:val="eop"/>
                <w:rFonts w:ascii="Calibri" w:hAnsi="Calibri" w:cstheme="minorHAnsi"/>
                <w:sz w:val="18"/>
                <w:szCs w:val="18"/>
              </w:rPr>
              <w:t> </w:t>
            </w:r>
            <w:r w:rsidRPr="008758AE">
              <w:rPr>
                <w:rStyle w:val="normaltextrun"/>
                <w:rFonts w:ascii="Calibri" w:hAnsi="Calibri" w:cstheme="minorHAnsi"/>
                <w:sz w:val="18"/>
                <w:szCs w:val="18"/>
              </w:rPr>
              <w:t>możliwość</w:t>
            </w:r>
            <w:r w:rsidRPr="008758AE">
              <w:rPr>
                <w:rStyle w:val="eop"/>
                <w:rFonts w:ascii="Calibri" w:hAnsi="Calibri" w:cstheme="minorHAnsi"/>
                <w:sz w:val="18"/>
                <w:szCs w:val="18"/>
              </w:rPr>
              <w:t> </w:t>
            </w:r>
            <w:r w:rsidRPr="008758AE">
              <w:rPr>
                <w:rStyle w:val="eop"/>
                <w:rFonts w:ascii="Calibri" w:hAnsi="Calibri" w:cstheme="minorHAnsi"/>
                <w:sz w:val="18"/>
                <w:szCs w:val="18"/>
              </w:rPr>
              <w:br/>
            </w:r>
            <w:r w:rsidRPr="008758AE">
              <w:rPr>
                <w:rStyle w:val="normaltextrun"/>
                <w:rFonts w:ascii="Calibri" w:hAnsi="Calibri" w:cstheme="minorHAnsi"/>
                <w:sz w:val="18"/>
                <w:szCs w:val="18"/>
              </w:rPr>
              <w:t>uzupełnienia/ poprawy</w:t>
            </w:r>
            <w:r w:rsidRPr="008758AE">
              <w:rPr>
                <w:rStyle w:val="eop"/>
                <w:rFonts w:ascii="Calibri" w:hAnsi="Calibri" w:cstheme="minorHAnsi"/>
                <w:sz w:val="18"/>
                <w:szCs w:val="18"/>
              </w:rPr>
              <w:t> </w:t>
            </w:r>
            <w:r w:rsidRPr="008758AE">
              <w:rPr>
                <w:rStyle w:val="normaltextrun"/>
                <w:rFonts w:ascii="Calibri" w:hAnsi="Calibri" w:cstheme="minorHAnsi"/>
                <w:sz w:val="18"/>
                <w:szCs w:val="18"/>
              </w:rPr>
              <w:t>projektu w zakresie</w:t>
            </w:r>
            <w:r w:rsidRPr="008758AE">
              <w:rPr>
                <w:rStyle w:val="eop"/>
                <w:rFonts w:ascii="Calibri" w:hAnsi="Calibri" w:cstheme="minorHAnsi"/>
                <w:sz w:val="18"/>
                <w:szCs w:val="18"/>
              </w:rPr>
              <w:t> </w:t>
            </w:r>
            <w:r w:rsidRPr="008758AE">
              <w:rPr>
                <w:rStyle w:val="normaltextrun"/>
                <w:rFonts w:ascii="Calibri" w:hAnsi="Calibri" w:cstheme="minorHAnsi"/>
                <w:sz w:val="18"/>
                <w:szCs w:val="18"/>
              </w:rPr>
              <w:t>koniecznym do oceny spełnienia kryterium.</w:t>
            </w:r>
            <w:r w:rsidRPr="008758AE">
              <w:rPr>
                <w:rStyle w:val="eop"/>
                <w:rFonts w:ascii="Calibri" w:hAnsi="Calibri" w:cstheme="minorHAnsi"/>
                <w:sz w:val="18"/>
                <w:szCs w:val="18"/>
              </w:rPr>
              <w:t> </w:t>
            </w:r>
          </w:p>
        </w:tc>
        <w:tc>
          <w:tcPr>
            <w:tcW w:w="2212" w:type="dxa"/>
          </w:tcPr>
          <w:p w14:paraId="4996553C" w14:textId="77777777" w:rsidR="002F12A5" w:rsidRPr="008758AE" w:rsidRDefault="002F12A5" w:rsidP="002F12A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58AE">
              <w:rPr>
                <w:rStyle w:val="normaltextrun"/>
                <w:rFonts w:asciiTheme="minorHAnsi" w:hAnsiTheme="minorHAnsi" w:cstheme="minorHAnsi"/>
                <w:sz w:val="18"/>
                <w:szCs w:val="18"/>
              </w:rPr>
              <w:t>Kryterium zerojedynkowe.</w:t>
            </w:r>
            <w:r w:rsidRPr="008758AE">
              <w:rPr>
                <w:rStyle w:val="eop"/>
                <w:rFonts w:asciiTheme="minorHAnsi" w:hAnsiTheme="minorHAnsi" w:cstheme="minorHAnsi"/>
                <w:sz w:val="18"/>
                <w:szCs w:val="18"/>
              </w:rPr>
              <w:t> </w:t>
            </w:r>
          </w:p>
          <w:p w14:paraId="2750C8F9" w14:textId="77777777" w:rsidR="002F12A5" w:rsidRPr="008758AE" w:rsidRDefault="002F12A5" w:rsidP="002F12A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58AE">
              <w:rPr>
                <w:rStyle w:val="normaltextrun"/>
                <w:rFonts w:asciiTheme="minorHAnsi" w:hAnsiTheme="minorHAnsi" w:cstheme="minorHAnsi"/>
                <w:sz w:val="18"/>
                <w:szCs w:val="18"/>
              </w:rPr>
              <w:t>Ocena spełnienia kryterium będzie</w:t>
            </w:r>
            <w:r w:rsidRPr="008758AE">
              <w:rPr>
                <w:rStyle w:val="eop"/>
                <w:rFonts w:asciiTheme="minorHAnsi" w:hAnsiTheme="minorHAnsi" w:cstheme="minorHAnsi"/>
                <w:sz w:val="18"/>
                <w:szCs w:val="18"/>
              </w:rPr>
              <w:t> </w:t>
            </w:r>
            <w:r w:rsidRPr="008758AE">
              <w:rPr>
                <w:rStyle w:val="normaltextrun"/>
                <w:rFonts w:asciiTheme="minorHAnsi" w:hAnsiTheme="minorHAnsi" w:cstheme="minorHAnsi"/>
                <w:sz w:val="18"/>
                <w:szCs w:val="18"/>
              </w:rPr>
              <w:t>polegała na przyznaniu wartości</w:t>
            </w:r>
            <w:r w:rsidRPr="008758AE">
              <w:rPr>
                <w:rStyle w:val="eop"/>
                <w:rFonts w:asciiTheme="minorHAnsi" w:hAnsiTheme="minorHAnsi" w:cstheme="minorHAnsi"/>
                <w:sz w:val="18"/>
                <w:szCs w:val="18"/>
              </w:rPr>
              <w:t> </w:t>
            </w:r>
            <w:r w:rsidRPr="008758AE">
              <w:rPr>
                <w:rStyle w:val="normaltextrun"/>
                <w:rFonts w:asciiTheme="minorHAnsi" w:hAnsiTheme="minorHAnsi" w:cstheme="minorHAnsi"/>
                <w:sz w:val="18"/>
                <w:szCs w:val="18"/>
              </w:rPr>
              <w:t>logicznych:</w:t>
            </w:r>
            <w:r w:rsidRPr="008758AE">
              <w:rPr>
                <w:rStyle w:val="eop"/>
                <w:rFonts w:asciiTheme="minorHAnsi" w:hAnsiTheme="minorHAnsi" w:cstheme="minorHAnsi"/>
                <w:sz w:val="18"/>
                <w:szCs w:val="18"/>
              </w:rPr>
              <w:t> </w:t>
            </w:r>
            <w:r w:rsidRPr="008758AE">
              <w:rPr>
                <w:rStyle w:val="normaltextrun"/>
                <w:rFonts w:asciiTheme="minorHAnsi" w:hAnsiTheme="minorHAnsi" w:cstheme="minorHAnsi"/>
                <w:sz w:val="18"/>
                <w:szCs w:val="18"/>
              </w:rPr>
              <w:t> </w:t>
            </w:r>
            <w:r w:rsidRPr="008758AE">
              <w:rPr>
                <w:rStyle w:val="normaltextrun"/>
                <w:rFonts w:asciiTheme="minorHAnsi" w:hAnsiTheme="minorHAnsi" w:cstheme="minorHAnsi"/>
                <w:sz w:val="18"/>
                <w:szCs w:val="18"/>
              </w:rPr>
              <w:br/>
              <w:t>„TAK”</w:t>
            </w:r>
            <w:r w:rsidRPr="008758AE">
              <w:rPr>
                <w:rStyle w:val="eop"/>
                <w:rFonts w:asciiTheme="minorHAnsi" w:hAnsiTheme="minorHAnsi" w:cstheme="minorHAnsi"/>
                <w:sz w:val="18"/>
                <w:szCs w:val="18"/>
              </w:rPr>
              <w:t> </w:t>
            </w:r>
            <w:r w:rsidRPr="008758AE">
              <w:rPr>
                <w:rStyle w:val="eop"/>
                <w:rFonts w:asciiTheme="minorHAnsi" w:hAnsiTheme="minorHAnsi" w:cstheme="minorHAnsi"/>
                <w:sz w:val="18"/>
                <w:szCs w:val="18"/>
              </w:rPr>
              <w:br/>
            </w:r>
            <w:r w:rsidRPr="008758AE">
              <w:rPr>
                <w:rStyle w:val="normaltextrun"/>
                <w:rFonts w:asciiTheme="minorHAnsi" w:hAnsiTheme="minorHAnsi" w:cstheme="minorHAnsi"/>
                <w:sz w:val="18"/>
                <w:szCs w:val="18"/>
              </w:rPr>
              <w:t>„NIE– do</w:t>
            </w:r>
            <w:r w:rsidRPr="008758AE">
              <w:rPr>
                <w:rStyle w:val="eop"/>
                <w:rFonts w:asciiTheme="minorHAnsi" w:hAnsiTheme="minorHAnsi" w:cstheme="minorHAnsi"/>
                <w:sz w:val="18"/>
                <w:szCs w:val="18"/>
              </w:rPr>
              <w:t xml:space="preserve">  </w:t>
            </w:r>
            <w:r w:rsidRPr="008758AE">
              <w:rPr>
                <w:rStyle w:val="normaltextrun"/>
                <w:rFonts w:asciiTheme="minorHAnsi" w:hAnsiTheme="minorHAnsi" w:cstheme="minorHAnsi"/>
                <w:sz w:val="18"/>
                <w:szCs w:val="18"/>
              </w:rPr>
              <w:t xml:space="preserve">uzupełnienia/poprawy” </w:t>
            </w:r>
            <w:r w:rsidRPr="008758AE">
              <w:rPr>
                <w:rStyle w:val="normaltextrun"/>
                <w:rFonts w:asciiTheme="minorHAnsi" w:hAnsiTheme="minorHAnsi" w:cstheme="minorHAnsi"/>
                <w:sz w:val="18"/>
                <w:szCs w:val="18"/>
              </w:rPr>
              <w:br/>
              <w:t>„NIE”</w:t>
            </w:r>
            <w:r w:rsidRPr="008758AE">
              <w:rPr>
                <w:rStyle w:val="eop"/>
                <w:rFonts w:asciiTheme="minorHAnsi" w:hAnsiTheme="minorHAnsi" w:cstheme="minorHAnsi"/>
                <w:sz w:val="18"/>
                <w:szCs w:val="18"/>
              </w:rPr>
              <w:t> </w:t>
            </w:r>
          </w:p>
          <w:p w14:paraId="613ABAB1"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eop"/>
                <w:rFonts w:ascii="Calibri" w:hAnsi="Calibri" w:cstheme="minorHAnsi"/>
                <w:sz w:val="18"/>
                <w:szCs w:val="18"/>
              </w:rPr>
              <w:t> </w:t>
            </w:r>
          </w:p>
        </w:tc>
        <w:tc>
          <w:tcPr>
            <w:tcW w:w="1231" w:type="dxa"/>
          </w:tcPr>
          <w:p w14:paraId="25190805"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theme="minorHAnsi"/>
                <w:sz w:val="18"/>
                <w:szCs w:val="18"/>
              </w:rPr>
              <w:t>Nie dotyczy</w:t>
            </w:r>
          </w:p>
        </w:tc>
      </w:tr>
      <w:tr w:rsidR="002F12A5" w:rsidRPr="00AB7C10" w14:paraId="56240365" w14:textId="77777777" w:rsidTr="002F12A5">
        <w:tc>
          <w:tcPr>
            <w:cnfStyle w:val="001000000000" w:firstRow="0" w:lastRow="0" w:firstColumn="1" w:lastColumn="0" w:oddVBand="0" w:evenVBand="0" w:oddHBand="0" w:evenHBand="0" w:firstRowFirstColumn="0" w:firstRowLastColumn="0" w:lastRowFirstColumn="0" w:lastRowLastColumn="0"/>
            <w:tcW w:w="696" w:type="dxa"/>
          </w:tcPr>
          <w:p w14:paraId="065C0738" w14:textId="77777777" w:rsidR="002F12A5" w:rsidRPr="00AB7C10" w:rsidRDefault="002F12A5" w:rsidP="002F12A5">
            <w:pPr>
              <w:pStyle w:val="Akapitzlist"/>
              <w:numPr>
                <w:ilvl w:val="0"/>
                <w:numId w:val="38"/>
              </w:numPr>
              <w:spacing w:after="0" w:line="240" w:lineRule="auto"/>
              <w:rPr>
                <w:rFonts w:cstheme="minorHAnsi"/>
                <w:sz w:val="18"/>
                <w:szCs w:val="18"/>
              </w:rPr>
            </w:pPr>
          </w:p>
        </w:tc>
        <w:tc>
          <w:tcPr>
            <w:tcW w:w="2664" w:type="dxa"/>
          </w:tcPr>
          <w:p w14:paraId="138D9184"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 xml:space="preserve">Projekt jest zgodny z przepisami dotyczącymi pomocy de </w:t>
            </w:r>
            <w:proofErr w:type="spellStart"/>
            <w:r w:rsidRPr="00987AF4">
              <w:rPr>
                <w:rFonts w:cs="Arial"/>
                <w:sz w:val="18"/>
                <w:szCs w:val="18"/>
              </w:rPr>
              <w:t>minimis</w:t>
            </w:r>
            <w:proofErr w:type="spellEnd"/>
            <w:r w:rsidRPr="00987AF4">
              <w:rPr>
                <w:rFonts w:cs="Arial"/>
                <w:sz w:val="18"/>
                <w:szCs w:val="18"/>
              </w:rPr>
              <w:t xml:space="preserve"> oraz pomocy publicznej.</w:t>
            </w:r>
          </w:p>
        </w:tc>
        <w:tc>
          <w:tcPr>
            <w:tcW w:w="5799" w:type="dxa"/>
          </w:tcPr>
          <w:p w14:paraId="391421D6" w14:textId="77777777" w:rsidR="002F12A5" w:rsidRPr="00987AF4" w:rsidRDefault="002F12A5" w:rsidP="002F12A5">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Weryfikowane będzie czy: </w:t>
            </w:r>
          </w:p>
          <w:p w14:paraId="5462E103" w14:textId="77777777" w:rsidR="002F12A5" w:rsidRPr="00987AF4" w:rsidRDefault="002F12A5" w:rsidP="002F12A5">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-we wniosku nie ma zapisów, z których wynika niezgodność z Rozporządzeniem Ministra Funduszy i Polityki Regionalnej w sprawie udzielania pomocy de </w:t>
            </w:r>
            <w:proofErr w:type="spellStart"/>
            <w:r w:rsidRPr="00987AF4">
              <w:rPr>
                <w:rFonts w:cs="Arial"/>
                <w:sz w:val="18"/>
                <w:szCs w:val="18"/>
              </w:rPr>
              <w:t>minimis</w:t>
            </w:r>
            <w:proofErr w:type="spellEnd"/>
            <w:r w:rsidRPr="00987AF4">
              <w:rPr>
                <w:rFonts w:cs="Arial"/>
                <w:sz w:val="18"/>
                <w:szCs w:val="18"/>
              </w:rPr>
              <w:t xml:space="preserve"> oraz pomocy publicznej w ramach programów finansowanych z Europejskiego Funduszu Społecznego Plus (EFS+) na lata 2021–2027</w:t>
            </w:r>
          </w:p>
          <w:p w14:paraId="705F1ADC"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 xml:space="preserve">- zastosowano się do wskazówek i interpretacji dotyczących pomocy de </w:t>
            </w:r>
            <w:proofErr w:type="spellStart"/>
            <w:r w:rsidRPr="00987AF4">
              <w:rPr>
                <w:rFonts w:cs="Arial"/>
                <w:sz w:val="18"/>
                <w:szCs w:val="18"/>
              </w:rPr>
              <w:t>minimis</w:t>
            </w:r>
            <w:proofErr w:type="spellEnd"/>
            <w:r w:rsidRPr="00987AF4">
              <w:rPr>
                <w:rFonts w:cs="Arial"/>
                <w:sz w:val="18"/>
                <w:szCs w:val="18"/>
              </w:rPr>
              <w:t xml:space="preserve"> i pomocy publicznej opisanych w Regulaminie wyboru projektów (jeśli dotyczy).</w:t>
            </w:r>
          </w:p>
        </w:tc>
        <w:tc>
          <w:tcPr>
            <w:tcW w:w="2524" w:type="dxa"/>
          </w:tcPr>
          <w:p w14:paraId="0B9663E9" w14:textId="77777777" w:rsidR="002F12A5" w:rsidRPr="00987AF4" w:rsidRDefault="002F12A5" w:rsidP="002F12A5">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 (jeśli dotyczy)</w:t>
            </w:r>
          </w:p>
          <w:p w14:paraId="23838A08"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Podlega uzupełnieniom - TAK</w:t>
            </w:r>
          </w:p>
        </w:tc>
        <w:tc>
          <w:tcPr>
            <w:tcW w:w="2212" w:type="dxa"/>
          </w:tcPr>
          <w:p w14:paraId="08532B14" w14:textId="77777777" w:rsidR="002F12A5" w:rsidRPr="00987AF4" w:rsidRDefault="002F12A5" w:rsidP="002F12A5">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Kryterium horyzontalne </w:t>
            </w:r>
          </w:p>
          <w:p w14:paraId="79A84D64"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0/1</w:t>
            </w:r>
          </w:p>
        </w:tc>
        <w:tc>
          <w:tcPr>
            <w:tcW w:w="1231" w:type="dxa"/>
          </w:tcPr>
          <w:p w14:paraId="48ADFF32"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dotyczy</w:t>
            </w:r>
          </w:p>
        </w:tc>
      </w:tr>
    </w:tbl>
    <w:p w14:paraId="3EA3188D" w14:textId="77777777" w:rsidR="00AB7C10" w:rsidRPr="007F743F" w:rsidRDefault="00AB7C10" w:rsidP="007F743F">
      <w:pPr>
        <w:rPr>
          <w:rFonts w:asciiTheme="minorHAnsi" w:hAnsiTheme="minorHAnsi" w:cstheme="minorHAnsi"/>
        </w:rPr>
      </w:pPr>
    </w:p>
    <w:p w14:paraId="11F1B16B" w14:textId="77777777" w:rsidR="00AB7C10" w:rsidRPr="00AB7C10" w:rsidRDefault="00AB7C10" w:rsidP="00AB7C10">
      <w:pPr>
        <w:pStyle w:val="Akapitzlist"/>
        <w:rPr>
          <w:rFonts w:asciiTheme="minorHAnsi" w:hAnsiTheme="minorHAnsi" w:cstheme="minorHAnsi"/>
        </w:rPr>
      </w:pPr>
    </w:p>
    <w:p w14:paraId="00300155" w14:textId="77777777" w:rsidR="00AB7C10" w:rsidRPr="00AB7C10" w:rsidRDefault="00AB7C10" w:rsidP="00AB7C10">
      <w:pPr>
        <w:pStyle w:val="Akapitzlist"/>
        <w:numPr>
          <w:ilvl w:val="0"/>
          <w:numId w:val="37"/>
        </w:numPr>
        <w:spacing w:after="160" w:line="259" w:lineRule="auto"/>
        <w:rPr>
          <w:rFonts w:asciiTheme="minorHAnsi" w:hAnsiTheme="minorHAnsi" w:cstheme="minorHAnsi"/>
          <w:b/>
          <w:sz w:val="24"/>
        </w:rPr>
      </w:pPr>
      <w:r w:rsidRPr="00AB7C10">
        <w:rPr>
          <w:rFonts w:asciiTheme="minorHAnsi" w:hAnsiTheme="minorHAnsi" w:cstheme="minorHAnsi"/>
          <w:b/>
          <w:sz w:val="24"/>
        </w:rPr>
        <w:t xml:space="preserve">Kryterium </w:t>
      </w:r>
      <w:r w:rsidR="007F743F">
        <w:rPr>
          <w:rFonts w:asciiTheme="minorHAnsi" w:hAnsiTheme="minorHAnsi" w:cstheme="minorHAnsi"/>
          <w:b/>
          <w:sz w:val="24"/>
        </w:rPr>
        <w:t xml:space="preserve">ogólne </w:t>
      </w:r>
      <w:r w:rsidRPr="00AB7C10">
        <w:rPr>
          <w:rFonts w:asciiTheme="minorHAnsi" w:hAnsiTheme="minorHAnsi" w:cstheme="minorHAnsi"/>
          <w:b/>
          <w:sz w:val="24"/>
        </w:rPr>
        <w:t>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EFS+"/>
      </w:tblPr>
      <w:tblGrid>
        <w:gridCol w:w="704"/>
        <w:gridCol w:w="2693"/>
        <w:gridCol w:w="5954"/>
        <w:gridCol w:w="2551"/>
        <w:gridCol w:w="1985"/>
        <w:gridCol w:w="1239"/>
      </w:tblGrid>
      <w:tr w:rsidR="00AB7C10" w:rsidRPr="00AB7C10" w14:paraId="3757A8C8" w14:textId="77777777" w:rsidTr="00AB7C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4CAFDAD7" w14:textId="77777777" w:rsidR="00AB7C10" w:rsidRPr="00AB7C10" w:rsidRDefault="00AB7C10" w:rsidP="00AB7C10">
            <w:pPr>
              <w:jc w:val="center"/>
              <w:rPr>
                <w:rFonts w:cstheme="minorHAnsi"/>
                <w:sz w:val="18"/>
                <w:szCs w:val="18"/>
              </w:rPr>
            </w:pPr>
            <w:r w:rsidRPr="00AB7C10">
              <w:rPr>
                <w:rFonts w:cstheme="minorHAnsi"/>
                <w:sz w:val="18"/>
                <w:szCs w:val="18"/>
              </w:rPr>
              <w:t>L.p.</w:t>
            </w:r>
          </w:p>
        </w:tc>
        <w:tc>
          <w:tcPr>
            <w:tcW w:w="2693" w:type="dxa"/>
            <w:shd w:val="clear" w:color="auto" w:fill="F2F2F2" w:themeFill="background1" w:themeFillShade="F2"/>
            <w:vAlign w:val="center"/>
          </w:tcPr>
          <w:p w14:paraId="116B5675"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Nazwa kryterium</w:t>
            </w:r>
          </w:p>
        </w:tc>
        <w:tc>
          <w:tcPr>
            <w:tcW w:w="5954" w:type="dxa"/>
            <w:shd w:val="clear" w:color="auto" w:fill="F2F2F2" w:themeFill="background1" w:themeFillShade="F2"/>
            <w:vAlign w:val="center"/>
          </w:tcPr>
          <w:p w14:paraId="5DE07B07"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Definicja kryterium</w:t>
            </w:r>
          </w:p>
        </w:tc>
        <w:tc>
          <w:tcPr>
            <w:tcW w:w="2551" w:type="dxa"/>
            <w:shd w:val="clear" w:color="auto" w:fill="F2F2F2" w:themeFill="background1" w:themeFillShade="F2"/>
            <w:vAlign w:val="center"/>
          </w:tcPr>
          <w:p w14:paraId="07DCA20C"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Czy spełnienie kryterium jest konieczne do przyznania dofinansowania?*</w:t>
            </w:r>
          </w:p>
        </w:tc>
        <w:tc>
          <w:tcPr>
            <w:tcW w:w="1985" w:type="dxa"/>
            <w:shd w:val="clear" w:color="auto" w:fill="F2F2F2" w:themeFill="background1" w:themeFillShade="F2"/>
            <w:vAlign w:val="center"/>
          </w:tcPr>
          <w:p w14:paraId="36416C6B"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Sposób oceny kryterium*</w:t>
            </w:r>
          </w:p>
        </w:tc>
        <w:tc>
          <w:tcPr>
            <w:tcW w:w="1239" w:type="dxa"/>
            <w:shd w:val="clear" w:color="auto" w:fill="F2F2F2" w:themeFill="background1" w:themeFillShade="F2"/>
            <w:vAlign w:val="center"/>
          </w:tcPr>
          <w:p w14:paraId="06E91858" w14:textId="77777777" w:rsidR="00AB7C10" w:rsidRPr="00AB7C10" w:rsidRDefault="00AB7C10" w:rsidP="00AB7C10">
            <w:pPr>
              <w:jc w:val="center"/>
              <w:cnfStyle w:val="100000000000" w:firstRow="1" w:lastRow="0" w:firstColumn="0" w:lastColumn="0" w:oddVBand="0" w:evenVBand="0" w:oddHBand="0" w:evenHBand="0" w:firstRowFirstColumn="0" w:firstRowLastColumn="0" w:lastRowFirstColumn="0" w:lastRowLastColumn="0"/>
              <w:rPr>
                <w:rFonts w:cstheme="minorHAnsi"/>
                <w:sz w:val="18"/>
                <w:szCs w:val="18"/>
              </w:rPr>
            </w:pPr>
            <w:r w:rsidRPr="00AB7C10">
              <w:rPr>
                <w:rFonts w:cstheme="minorHAnsi"/>
                <w:sz w:val="18"/>
                <w:szCs w:val="18"/>
              </w:rPr>
              <w:t>Szczególne znaczenie kryterium*</w:t>
            </w:r>
          </w:p>
        </w:tc>
      </w:tr>
      <w:tr w:rsidR="002F12A5" w:rsidRPr="00AB7C10" w14:paraId="2A657EC1" w14:textId="77777777" w:rsidTr="00AB7C10">
        <w:tc>
          <w:tcPr>
            <w:cnfStyle w:val="001000000000" w:firstRow="0" w:lastRow="0" w:firstColumn="1" w:lastColumn="0" w:oddVBand="0" w:evenVBand="0" w:oddHBand="0" w:evenHBand="0" w:firstRowFirstColumn="0" w:firstRowLastColumn="0" w:lastRowFirstColumn="0" w:lastRowLastColumn="0"/>
            <w:tcW w:w="704" w:type="dxa"/>
          </w:tcPr>
          <w:p w14:paraId="38F2DF11" w14:textId="77777777" w:rsidR="002F12A5" w:rsidRPr="00AB7C10" w:rsidRDefault="002F12A5" w:rsidP="002F12A5">
            <w:pPr>
              <w:pStyle w:val="Akapitzlist"/>
              <w:numPr>
                <w:ilvl w:val="0"/>
                <w:numId w:val="39"/>
              </w:numPr>
              <w:spacing w:after="0" w:line="240" w:lineRule="auto"/>
              <w:rPr>
                <w:rFonts w:cstheme="minorHAnsi"/>
                <w:sz w:val="18"/>
                <w:szCs w:val="18"/>
              </w:rPr>
            </w:pPr>
          </w:p>
        </w:tc>
        <w:tc>
          <w:tcPr>
            <w:tcW w:w="2693" w:type="dxa"/>
          </w:tcPr>
          <w:p w14:paraId="586463EB"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Projekt spełnia warunki postawione przez oceniających, przewodniczącego KOP lub wynikające z ustaleń podjętych w toku negocjacji.</w:t>
            </w:r>
          </w:p>
        </w:tc>
        <w:tc>
          <w:tcPr>
            <w:tcW w:w="5954" w:type="dxa"/>
          </w:tcPr>
          <w:p w14:paraId="1E5A18EC" w14:textId="77777777" w:rsidR="002F12A5" w:rsidRPr="00987AF4" w:rsidRDefault="002F12A5" w:rsidP="002F12A5">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Weryfikowane będzie czy:</w:t>
            </w:r>
          </w:p>
          <w:p w14:paraId="017AD474" w14:textId="77777777" w:rsidR="002F12A5" w:rsidRPr="00987AF4" w:rsidRDefault="002F12A5" w:rsidP="002F12A5">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1. Wniosek o dofinansowanie projektu zawiera uzupełnienia lub poprawki wynikające z warunków negocjacyjnych;</w:t>
            </w:r>
          </w:p>
          <w:p w14:paraId="60351AE3" w14:textId="77777777" w:rsidR="002F12A5" w:rsidRPr="00987AF4" w:rsidRDefault="002F12A5" w:rsidP="002F12A5">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2. Wnioskodawca przedstawił wymagane informacje i wyjaśnienia wynikające z warunków negocjacyjnych i zostały one zaakceptowane przez KOP;</w:t>
            </w:r>
          </w:p>
          <w:p w14:paraId="705571DF"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3. Wnioskodawca nie wprowadził we wniosku zmian innych niż wynikające z warunków negocjacyjnych.</w:t>
            </w:r>
          </w:p>
        </w:tc>
        <w:tc>
          <w:tcPr>
            <w:tcW w:w="2551" w:type="dxa"/>
          </w:tcPr>
          <w:p w14:paraId="18FE6389"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Konieczne spełnienie – TAK (dotyczy projektów, które zostały skierowane do negocjacji)</w:t>
            </w:r>
          </w:p>
        </w:tc>
        <w:tc>
          <w:tcPr>
            <w:tcW w:w="1985" w:type="dxa"/>
          </w:tcPr>
          <w:p w14:paraId="723D4B6B"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Kryterium negocjacyjne 0/1</w:t>
            </w:r>
          </w:p>
        </w:tc>
        <w:tc>
          <w:tcPr>
            <w:tcW w:w="1239" w:type="dxa"/>
          </w:tcPr>
          <w:p w14:paraId="3483411B" w14:textId="77777777" w:rsidR="002F12A5" w:rsidRPr="00AB7C10" w:rsidRDefault="002F12A5" w:rsidP="002F12A5">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987AF4">
              <w:rPr>
                <w:rFonts w:cs="Arial"/>
                <w:sz w:val="18"/>
                <w:szCs w:val="18"/>
              </w:rPr>
              <w:t>Nie dotyczy</w:t>
            </w:r>
          </w:p>
        </w:tc>
      </w:tr>
    </w:tbl>
    <w:p w14:paraId="12BC72B4" w14:textId="77777777" w:rsidR="00AB7C10" w:rsidRPr="00AB7C10" w:rsidRDefault="00AB7C10" w:rsidP="00AB7C10">
      <w:pPr>
        <w:rPr>
          <w:rFonts w:asciiTheme="minorHAnsi" w:hAnsiTheme="minorHAnsi" w:cstheme="minorHAnsi"/>
          <w:sz w:val="24"/>
          <w:szCs w:val="24"/>
        </w:rPr>
      </w:pPr>
    </w:p>
    <w:p w14:paraId="62892CE5" w14:textId="77777777" w:rsidR="00AB7C10" w:rsidRPr="00AB7C10" w:rsidRDefault="00AB7C10" w:rsidP="00AB7C10">
      <w:pPr>
        <w:pStyle w:val="Akapitzlist"/>
        <w:numPr>
          <w:ilvl w:val="0"/>
          <w:numId w:val="37"/>
        </w:numPr>
        <w:spacing w:after="160" w:line="259" w:lineRule="auto"/>
        <w:rPr>
          <w:rFonts w:asciiTheme="minorHAnsi" w:hAnsiTheme="minorHAnsi" w:cstheme="minorHAnsi"/>
        </w:rPr>
      </w:pPr>
      <w:r w:rsidRPr="00AB7C10">
        <w:rPr>
          <w:rFonts w:asciiTheme="minorHAnsi" w:hAnsiTheme="minorHAnsi" w:cstheme="minorHAnsi"/>
          <w:b/>
          <w:sz w:val="24"/>
          <w:szCs w:val="24"/>
        </w:rPr>
        <w:t xml:space="preserve">Kryteria </w:t>
      </w:r>
      <w:r w:rsidR="007F743F">
        <w:rPr>
          <w:rFonts w:asciiTheme="minorHAnsi" w:hAnsiTheme="minorHAnsi" w:cstheme="minorHAnsi"/>
          <w:b/>
          <w:sz w:val="24"/>
          <w:szCs w:val="24"/>
        </w:rPr>
        <w:t xml:space="preserve">szczegółowe </w:t>
      </w:r>
      <w:r w:rsidRPr="00AB7C10">
        <w:rPr>
          <w:rFonts w:asciiTheme="minorHAnsi" w:hAnsiTheme="minorHAnsi" w:cstheme="minorHAnsi"/>
          <w:b/>
          <w:sz w:val="24"/>
          <w:szCs w:val="24"/>
        </w:rPr>
        <w:t>dostępu</w:t>
      </w:r>
    </w:p>
    <w:p w14:paraId="438C2E4C" w14:textId="77777777" w:rsidR="00AB7C10" w:rsidRPr="00AB7C10" w:rsidRDefault="00AB7C10" w:rsidP="00AB7C10">
      <w:pPr>
        <w:pStyle w:val="Akapitzlist"/>
        <w:rPr>
          <w:rFonts w:asciiTheme="minorHAnsi" w:hAnsiTheme="minorHAnsi" w:cstheme="minorHAnsi"/>
        </w:rPr>
      </w:pPr>
    </w:p>
    <w:tbl>
      <w:tblPr>
        <w:tblStyle w:val="Tabela-Siatka"/>
        <w:tblW w:w="15163" w:type="dxa"/>
        <w:tblLook w:val="04A0" w:firstRow="1" w:lastRow="0" w:firstColumn="1" w:lastColumn="0" w:noHBand="0" w:noVBand="1"/>
      </w:tblPr>
      <w:tblGrid>
        <w:gridCol w:w="605"/>
        <w:gridCol w:w="2402"/>
        <w:gridCol w:w="6344"/>
        <w:gridCol w:w="2551"/>
        <w:gridCol w:w="2127"/>
        <w:gridCol w:w="1134"/>
      </w:tblGrid>
      <w:tr w:rsidR="00AB7C10" w:rsidRPr="00AB7C10" w14:paraId="067E4924" w14:textId="77777777" w:rsidTr="00F419A0">
        <w:trPr>
          <w:tblHeader/>
        </w:trPr>
        <w:tc>
          <w:tcPr>
            <w:tcW w:w="605" w:type="dxa"/>
            <w:shd w:val="clear" w:color="auto" w:fill="F2F2F2" w:themeFill="background1" w:themeFillShade="F2"/>
          </w:tcPr>
          <w:p w14:paraId="73D90308" w14:textId="77777777" w:rsidR="00AB7C10" w:rsidRPr="00AB7C10" w:rsidRDefault="00AB7C10" w:rsidP="00AB7C10">
            <w:pPr>
              <w:pStyle w:val="Akapitzlist"/>
              <w:ind w:left="22"/>
              <w:jc w:val="center"/>
              <w:rPr>
                <w:rFonts w:cstheme="minorHAnsi"/>
                <w:sz w:val="18"/>
                <w:szCs w:val="18"/>
              </w:rPr>
            </w:pPr>
            <w:r w:rsidRPr="00AB7C10">
              <w:rPr>
                <w:rFonts w:cstheme="minorHAnsi"/>
                <w:sz w:val="18"/>
                <w:szCs w:val="18"/>
              </w:rPr>
              <w:t>L.p.</w:t>
            </w:r>
          </w:p>
        </w:tc>
        <w:tc>
          <w:tcPr>
            <w:tcW w:w="2402" w:type="dxa"/>
            <w:shd w:val="clear" w:color="auto" w:fill="F2F2F2" w:themeFill="background1" w:themeFillShade="F2"/>
          </w:tcPr>
          <w:p w14:paraId="6756398C" w14:textId="77777777" w:rsidR="00AB7C10" w:rsidRPr="00AB7C10" w:rsidRDefault="00AB7C10" w:rsidP="00AB7C10">
            <w:pPr>
              <w:jc w:val="center"/>
              <w:rPr>
                <w:rFonts w:cstheme="minorHAnsi"/>
                <w:b/>
                <w:sz w:val="18"/>
                <w:szCs w:val="18"/>
              </w:rPr>
            </w:pPr>
            <w:r w:rsidRPr="00AB7C10">
              <w:rPr>
                <w:rFonts w:cstheme="minorHAnsi"/>
                <w:b/>
                <w:sz w:val="18"/>
                <w:szCs w:val="18"/>
              </w:rPr>
              <w:t>Nazwa kryterium</w:t>
            </w:r>
          </w:p>
        </w:tc>
        <w:tc>
          <w:tcPr>
            <w:tcW w:w="6344" w:type="dxa"/>
            <w:shd w:val="clear" w:color="auto" w:fill="F2F2F2" w:themeFill="background1" w:themeFillShade="F2"/>
          </w:tcPr>
          <w:p w14:paraId="71EAA292" w14:textId="77777777" w:rsidR="00AB7C10" w:rsidRPr="00AB7C10" w:rsidRDefault="00AB7C10" w:rsidP="00AB7C10">
            <w:pPr>
              <w:jc w:val="center"/>
              <w:rPr>
                <w:rFonts w:cstheme="minorHAnsi"/>
                <w:b/>
                <w:sz w:val="18"/>
                <w:szCs w:val="18"/>
              </w:rPr>
            </w:pPr>
            <w:r w:rsidRPr="00AB7C10">
              <w:rPr>
                <w:rFonts w:cstheme="minorHAnsi"/>
                <w:b/>
                <w:sz w:val="18"/>
                <w:szCs w:val="18"/>
              </w:rPr>
              <w:t>Definicja kryterium</w:t>
            </w:r>
          </w:p>
          <w:p w14:paraId="516BBEC3" w14:textId="77777777" w:rsidR="00AB7C10" w:rsidRPr="00AB7C10" w:rsidRDefault="00AB7C10" w:rsidP="00AB7C10">
            <w:pPr>
              <w:jc w:val="center"/>
              <w:rPr>
                <w:rFonts w:cstheme="minorHAnsi"/>
                <w:b/>
                <w:sz w:val="18"/>
                <w:szCs w:val="18"/>
              </w:rPr>
            </w:pPr>
          </w:p>
        </w:tc>
        <w:tc>
          <w:tcPr>
            <w:tcW w:w="2551" w:type="dxa"/>
            <w:shd w:val="clear" w:color="auto" w:fill="F2F2F2" w:themeFill="background1" w:themeFillShade="F2"/>
          </w:tcPr>
          <w:p w14:paraId="2D822545" w14:textId="77777777" w:rsidR="00AB7C10" w:rsidRPr="00AB7C10" w:rsidRDefault="00AB7C10" w:rsidP="00AB7C10">
            <w:pPr>
              <w:jc w:val="center"/>
              <w:rPr>
                <w:rFonts w:cstheme="minorHAnsi"/>
                <w:b/>
                <w:sz w:val="18"/>
                <w:szCs w:val="18"/>
              </w:rPr>
            </w:pPr>
            <w:r w:rsidRPr="00AB7C10">
              <w:rPr>
                <w:rFonts w:cstheme="minorHAnsi"/>
                <w:b/>
                <w:sz w:val="18"/>
                <w:szCs w:val="18"/>
              </w:rPr>
              <w:t>Czy spełnienie kryterium jest konieczne do przyznania dofinansowania?*</w:t>
            </w:r>
          </w:p>
        </w:tc>
        <w:tc>
          <w:tcPr>
            <w:tcW w:w="2127" w:type="dxa"/>
            <w:shd w:val="clear" w:color="auto" w:fill="F2F2F2" w:themeFill="background1" w:themeFillShade="F2"/>
          </w:tcPr>
          <w:p w14:paraId="74DC8727" w14:textId="77777777" w:rsidR="00AB7C10" w:rsidRPr="00AB7C10" w:rsidRDefault="00AB7C10" w:rsidP="00AB7C10">
            <w:pPr>
              <w:jc w:val="center"/>
              <w:rPr>
                <w:rFonts w:cstheme="minorHAnsi"/>
                <w:b/>
                <w:sz w:val="18"/>
                <w:szCs w:val="18"/>
              </w:rPr>
            </w:pPr>
            <w:r w:rsidRPr="00AB7C10">
              <w:rPr>
                <w:rFonts w:cstheme="minorHAnsi"/>
                <w:b/>
                <w:sz w:val="18"/>
                <w:szCs w:val="18"/>
              </w:rPr>
              <w:t>Sposób oceny kryterium*</w:t>
            </w:r>
          </w:p>
        </w:tc>
        <w:tc>
          <w:tcPr>
            <w:tcW w:w="1134" w:type="dxa"/>
            <w:shd w:val="clear" w:color="auto" w:fill="F2F2F2" w:themeFill="background1" w:themeFillShade="F2"/>
          </w:tcPr>
          <w:p w14:paraId="4B39E11F" w14:textId="77777777" w:rsidR="00AB7C10" w:rsidRPr="00AB7C10" w:rsidRDefault="00AB7C10" w:rsidP="00AB7C10">
            <w:pPr>
              <w:jc w:val="center"/>
              <w:rPr>
                <w:rFonts w:cstheme="minorHAnsi"/>
                <w:b/>
                <w:sz w:val="18"/>
                <w:szCs w:val="18"/>
              </w:rPr>
            </w:pPr>
            <w:bookmarkStart w:id="2" w:name="_Hlk125464591"/>
            <w:r w:rsidRPr="00AB7C10">
              <w:rPr>
                <w:rFonts w:cstheme="minorHAnsi"/>
                <w:b/>
                <w:sz w:val="18"/>
                <w:szCs w:val="18"/>
              </w:rPr>
              <w:t>Szczególne znaczenie kryterium</w:t>
            </w:r>
            <w:bookmarkEnd w:id="2"/>
            <w:r w:rsidRPr="00AB7C10">
              <w:rPr>
                <w:rFonts w:cstheme="minorHAnsi"/>
                <w:b/>
                <w:sz w:val="18"/>
                <w:szCs w:val="18"/>
              </w:rPr>
              <w:t>*</w:t>
            </w:r>
          </w:p>
        </w:tc>
      </w:tr>
      <w:tr w:rsidR="00AB7C10" w:rsidRPr="00AB7C10" w14:paraId="5ABF273D" w14:textId="77777777" w:rsidTr="00F419A0">
        <w:tc>
          <w:tcPr>
            <w:tcW w:w="605" w:type="dxa"/>
          </w:tcPr>
          <w:p w14:paraId="35C8AC9E" w14:textId="77777777" w:rsidR="00AB7C10" w:rsidRPr="00AB7C10" w:rsidRDefault="00AB7C10" w:rsidP="00AB7C10">
            <w:pPr>
              <w:pStyle w:val="Akapitzlist"/>
              <w:numPr>
                <w:ilvl w:val="0"/>
                <w:numId w:val="33"/>
              </w:numPr>
              <w:spacing w:after="0"/>
              <w:ind w:left="452"/>
              <w:rPr>
                <w:rFonts w:cstheme="minorHAnsi"/>
                <w:sz w:val="18"/>
                <w:szCs w:val="18"/>
              </w:rPr>
            </w:pPr>
          </w:p>
        </w:tc>
        <w:tc>
          <w:tcPr>
            <w:tcW w:w="2402" w:type="dxa"/>
          </w:tcPr>
          <w:p w14:paraId="6E92E843" w14:textId="77777777" w:rsidR="00AB7C10" w:rsidRPr="00AB7C10" w:rsidRDefault="00AB7C10" w:rsidP="00AB7C10">
            <w:pPr>
              <w:rPr>
                <w:rFonts w:cstheme="minorHAnsi"/>
                <w:sz w:val="18"/>
                <w:szCs w:val="18"/>
              </w:rPr>
            </w:pPr>
            <w:r w:rsidRPr="00AB7C10">
              <w:rPr>
                <w:rFonts w:cstheme="minorHAnsi"/>
                <w:sz w:val="18"/>
                <w:szCs w:val="18"/>
              </w:rPr>
              <w:t>Wnioskodawcą w projekcie jest organ prowadzący OWP, do którego skierowane jest wsparcie.</w:t>
            </w:r>
          </w:p>
        </w:tc>
        <w:tc>
          <w:tcPr>
            <w:tcW w:w="6344" w:type="dxa"/>
          </w:tcPr>
          <w:p w14:paraId="14E53B64" w14:textId="77777777" w:rsidR="00AB7C10" w:rsidRPr="00AB7C10" w:rsidRDefault="00AB7C10" w:rsidP="00AB7C10">
            <w:pPr>
              <w:rPr>
                <w:rFonts w:cstheme="minorHAnsi"/>
                <w:sz w:val="18"/>
                <w:szCs w:val="18"/>
              </w:rPr>
            </w:pPr>
            <w:r w:rsidRPr="00AB7C10">
              <w:rPr>
                <w:rFonts w:cstheme="minorHAnsi"/>
                <w:sz w:val="18"/>
                <w:szCs w:val="18"/>
              </w:rPr>
              <w:t>Weryfikowane będzie czy wnioskodawcą jest organ prowadzący OWP</w:t>
            </w:r>
            <w:r w:rsidR="003815D6">
              <w:rPr>
                <w:rFonts w:cstheme="minorHAnsi"/>
                <w:sz w:val="18"/>
                <w:szCs w:val="18"/>
              </w:rPr>
              <w:t xml:space="preserve"> (</w:t>
            </w:r>
            <w:r w:rsidR="00EE0C73">
              <w:rPr>
                <w:rFonts w:cstheme="minorHAnsi"/>
                <w:sz w:val="18"/>
                <w:szCs w:val="18"/>
              </w:rPr>
              <w:t>O</w:t>
            </w:r>
            <w:r w:rsidR="003815D6">
              <w:rPr>
                <w:rFonts w:cstheme="minorHAnsi"/>
                <w:sz w:val="18"/>
                <w:szCs w:val="18"/>
              </w:rPr>
              <w:t xml:space="preserve">środek </w:t>
            </w:r>
            <w:r w:rsidR="00EE0C73">
              <w:rPr>
                <w:rFonts w:cstheme="minorHAnsi"/>
                <w:sz w:val="18"/>
                <w:szCs w:val="18"/>
              </w:rPr>
              <w:t>W</w:t>
            </w:r>
            <w:r w:rsidR="003815D6">
              <w:rPr>
                <w:rFonts w:cstheme="minorHAnsi"/>
                <w:sz w:val="18"/>
                <w:szCs w:val="18"/>
              </w:rPr>
              <w:t xml:space="preserve">ychowania </w:t>
            </w:r>
            <w:r w:rsidR="00EE0C73">
              <w:rPr>
                <w:rFonts w:cstheme="minorHAnsi"/>
                <w:sz w:val="18"/>
                <w:szCs w:val="18"/>
              </w:rPr>
              <w:t>P</w:t>
            </w:r>
            <w:r w:rsidR="003815D6">
              <w:rPr>
                <w:rFonts w:cstheme="minorHAnsi"/>
                <w:sz w:val="18"/>
                <w:szCs w:val="18"/>
              </w:rPr>
              <w:t>rzedszkolnego</w:t>
            </w:r>
            <w:r w:rsidR="00B36665">
              <w:rPr>
                <w:rFonts w:cstheme="minorHAnsi"/>
                <w:sz w:val="18"/>
                <w:szCs w:val="18"/>
              </w:rPr>
              <w:t xml:space="preserve"> </w:t>
            </w:r>
            <w:r w:rsidR="003815D6">
              <w:rPr>
                <w:rFonts w:cstheme="minorHAnsi"/>
                <w:sz w:val="18"/>
                <w:szCs w:val="18"/>
              </w:rPr>
              <w:t>)</w:t>
            </w:r>
            <w:r w:rsidRPr="00AB7C10">
              <w:rPr>
                <w:rFonts w:cstheme="minorHAnsi"/>
                <w:sz w:val="18"/>
                <w:szCs w:val="18"/>
              </w:rPr>
              <w:t>,</w:t>
            </w:r>
            <w:r w:rsidR="00B36665">
              <w:rPr>
                <w:rFonts w:cstheme="minorHAnsi"/>
                <w:sz w:val="18"/>
                <w:szCs w:val="18"/>
              </w:rPr>
              <w:t xml:space="preserve"> rozumiany jako przedszkole lub inna forma wychowania przedszkolnego,</w:t>
            </w:r>
            <w:r w:rsidRPr="00AB7C10">
              <w:rPr>
                <w:rFonts w:cstheme="minorHAnsi"/>
                <w:sz w:val="18"/>
                <w:szCs w:val="18"/>
              </w:rPr>
              <w:t xml:space="preserve"> do którego skierowane jest wsparcie. </w:t>
            </w:r>
          </w:p>
          <w:p w14:paraId="39243848" w14:textId="77777777" w:rsidR="00AB7C10" w:rsidRPr="00AB7C10" w:rsidRDefault="00AB7C10" w:rsidP="00AB7C10">
            <w:pPr>
              <w:rPr>
                <w:rFonts w:cstheme="minorHAnsi"/>
                <w:sz w:val="18"/>
                <w:szCs w:val="18"/>
              </w:rPr>
            </w:pPr>
            <w:r w:rsidRPr="00AB7C10">
              <w:rPr>
                <w:rFonts w:cstheme="minorHAnsi"/>
                <w:sz w:val="18"/>
                <w:szCs w:val="18"/>
              </w:rPr>
              <w:t>Kryterium weryfikowane na podstawie zapisów wniosku o dofinansowanie.</w:t>
            </w:r>
          </w:p>
        </w:tc>
        <w:tc>
          <w:tcPr>
            <w:tcW w:w="2551" w:type="dxa"/>
          </w:tcPr>
          <w:p w14:paraId="3D8FEA8A" w14:textId="77777777" w:rsidR="00AB7C10" w:rsidRPr="00AB7C10" w:rsidRDefault="00AB7C10" w:rsidP="00AB7C10">
            <w:pPr>
              <w:rPr>
                <w:rFonts w:cstheme="minorHAnsi"/>
                <w:sz w:val="18"/>
                <w:szCs w:val="18"/>
              </w:rPr>
            </w:pPr>
            <w:r w:rsidRPr="00AB7C10">
              <w:rPr>
                <w:rFonts w:cstheme="minorHAnsi"/>
                <w:sz w:val="18"/>
                <w:szCs w:val="18"/>
              </w:rPr>
              <w:t xml:space="preserve">Konieczne spełnienie – TAK </w:t>
            </w:r>
          </w:p>
          <w:p w14:paraId="55257571" w14:textId="77777777" w:rsidR="00AB7C10" w:rsidRPr="00AB7C10" w:rsidRDefault="00AB7C10" w:rsidP="00AB7C10">
            <w:pPr>
              <w:rPr>
                <w:rFonts w:cstheme="minorHAnsi"/>
                <w:sz w:val="18"/>
                <w:szCs w:val="18"/>
              </w:rPr>
            </w:pPr>
            <w:r w:rsidRPr="00AB7C10">
              <w:rPr>
                <w:rFonts w:cstheme="minorHAnsi"/>
                <w:sz w:val="18"/>
                <w:szCs w:val="18"/>
              </w:rPr>
              <w:t>Podlega uzupełnieniom - TAK</w:t>
            </w:r>
          </w:p>
          <w:p w14:paraId="19174A91" w14:textId="77777777" w:rsidR="00AB7C10" w:rsidRPr="00AB7C10" w:rsidRDefault="00AB7C10" w:rsidP="00AB7C10">
            <w:pPr>
              <w:rPr>
                <w:rStyle w:val="markedcontent"/>
                <w:rFonts w:cstheme="minorHAnsi"/>
                <w:sz w:val="18"/>
                <w:szCs w:val="18"/>
              </w:rPr>
            </w:pPr>
          </w:p>
        </w:tc>
        <w:tc>
          <w:tcPr>
            <w:tcW w:w="2127" w:type="dxa"/>
          </w:tcPr>
          <w:p w14:paraId="2D946056" w14:textId="77777777" w:rsidR="00AB7C10" w:rsidRPr="00AB7C10" w:rsidRDefault="00AB7C10" w:rsidP="00AB7C10">
            <w:pPr>
              <w:jc w:val="center"/>
              <w:rPr>
                <w:rStyle w:val="markedcontent"/>
                <w:rFonts w:cstheme="minorHAnsi"/>
                <w:sz w:val="18"/>
                <w:szCs w:val="18"/>
              </w:rPr>
            </w:pPr>
            <w:r w:rsidRPr="00AB7C10">
              <w:rPr>
                <w:rFonts w:cstheme="minorHAnsi"/>
                <w:sz w:val="18"/>
                <w:szCs w:val="18"/>
              </w:rPr>
              <w:t xml:space="preserve">Kryterium dostępu </w:t>
            </w:r>
            <w:r w:rsidRPr="00AB7C10">
              <w:rPr>
                <w:rStyle w:val="markedcontent"/>
                <w:rFonts w:cstheme="minorHAnsi"/>
                <w:sz w:val="18"/>
                <w:szCs w:val="18"/>
              </w:rPr>
              <w:t>0/1</w:t>
            </w:r>
            <w:r w:rsidRPr="00AB7C10">
              <w:rPr>
                <w:rFonts w:cstheme="minorHAnsi"/>
                <w:sz w:val="18"/>
                <w:szCs w:val="18"/>
              </w:rPr>
              <w:br/>
            </w:r>
          </w:p>
        </w:tc>
        <w:tc>
          <w:tcPr>
            <w:tcW w:w="1134" w:type="dxa"/>
          </w:tcPr>
          <w:p w14:paraId="30409DE8" w14:textId="346F4A75" w:rsidR="00B02F6F" w:rsidRPr="00AB7C10" w:rsidRDefault="00AB7C10" w:rsidP="00B02F6F">
            <w:pPr>
              <w:rPr>
                <w:rFonts w:cstheme="minorHAnsi"/>
                <w:sz w:val="18"/>
                <w:szCs w:val="18"/>
              </w:rPr>
            </w:pPr>
            <w:r w:rsidRPr="00AB7C10">
              <w:rPr>
                <w:rFonts w:cstheme="minorHAnsi"/>
                <w:sz w:val="18"/>
                <w:szCs w:val="18"/>
              </w:rPr>
              <w:t>Nie dotyczy</w:t>
            </w:r>
          </w:p>
          <w:p w14:paraId="4539F029" w14:textId="526EF261" w:rsidR="00AB7C10" w:rsidRPr="00AB7C10" w:rsidRDefault="00AB7C10" w:rsidP="00AB7C10">
            <w:pPr>
              <w:rPr>
                <w:rFonts w:cstheme="minorHAnsi"/>
                <w:sz w:val="18"/>
                <w:szCs w:val="18"/>
              </w:rPr>
            </w:pPr>
          </w:p>
        </w:tc>
      </w:tr>
      <w:tr w:rsidR="003815D6" w:rsidRPr="00AB7C10" w14:paraId="33A93267" w14:textId="77777777" w:rsidTr="00F419A0">
        <w:tc>
          <w:tcPr>
            <w:tcW w:w="605" w:type="dxa"/>
          </w:tcPr>
          <w:p w14:paraId="725140E6" w14:textId="77777777" w:rsidR="003815D6" w:rsidRPr="00AB7C10" w:rsidRDefault="003815D6" w:rsidP="003815D6">
            <w:pPr>
              <w:pStyle w:val="Akapitzlist"/>
              <w:numPr>
                <w:ilvl w:val="0"/>
                <w:numId w:val="33"/>
              </w:numPr>
              <w:spacing w:after="0"/>
              <w:ind w:left="452"/>
              <w:rPr>
                <w:rFonts w:cstheme="minorHAnsi"/>
                <w:sz w:val="18"/>
                <w:szCs w:val="18"/>
              </w:rPr>
            </w:pPr>
          </w:p>
        </w:tc>
        <w:tc>
          <w:tcPr>
            <w:tcW w:w="2402" w:type="dxa"/>
          </w:tcPr>
          <w:p w14:paraId="3233AD6B" w14:textId="77777777" w:rsidR="003815D6" w:rsidRPr="00AB7C10" w:rsidRDefault="003815D6" w:rsidP="003815D6">
            <w:pPr>
              <w:rPr>
                <w:rFonts w:cstheme="minorHAnsi"/>
                <w:sz w:val="18"/>
                <w:szCs w:val="18"/>
              </w:rPr>
            </w:pPr>
            <w:r>
              <w:rPr>
                <w:rFonts w:cs="Arial"/>
                <w:sz w:val="18"/>
                <w:szCs w:val="18"/>
              </w:rPr>
              <w:t xml:space="preserve">Projekt jest realizowany w ramach 1 typu projektu: </w:t>
            </w:r>
            <w:r w:rsidRPr="003815D6">
              <w:rPr>
                <w:rFonts w:cs="Arial"/>
                <w:sz w:val="18"/>
                <w:szCs w:val="18"/>
              </w:rPr>
              <w:t xml:space="preserve">Wsparcie edukacji przedszkolnej poprzez organizację zajęć </w:t>
            </w:r>
            <w:r w:rsidRPr="003815D6">
              <w:rPr>
                <w:rFonts w:cs="Arial"/>
                <w:sz w:val="18"/>
                <w:szCs w:val="18"/>
              </w:rPr>
              <w:lastRenderedPageBreak/>
              <w:t>dodatkowych oraz doposażenie</w:t>
            </w:r>
            <w:r>
              <w:rPr>
                <w:rFonts w:cs="Arial"/>
                <w:sz w:val="18"/>
                <w:szCs w:val="18"/>
              </w:rPr>
              <w:t>.</w:t>
            </w:r>
            <w:r>
              <w:rPr>
                <w:rFonts w:cs="Arial"/>
                <w:sz w:val="18"/>
                <w:szCs w:val="18"/>
              </w:rPr>
              <w:br/>
            </w:r>
          </w:p>
        </w:tc>
        <w:tc>
          <w:tcPr>
            <w:tcW w:w="6344" w:type="dxa"/>
          </w:tcPr>
          <w:p w14:paraId="0390B113" w14:textId="77777777" w:rsidR="003815D6" w:rsidRDefault="003815D6" w:rsidP="003815D6">
            <w:pPr>
              <w:rPr>
                <w:rFonts w:cs="Arial"/>
                <w:sz w:val="18"/>
                <w:szCs w:val="18"/>
              </w:rPr>
            </w:pPr>
            <w:r w:rsidRPr="00987AF4">
              <w:rPr>
                <w:rFonts w:cs="Arial"/>
                <w:sz w:val="18"/>
                <w:szCs w:val="18"/>
              </w:rPr>
              <w:lastRenderedPageBreak/>
              <w:t>Weryfikowane będzie, czy wnioskodawc</w:t>
            </w:r>
            <w:r>
              <w:rPr>
                <w:rFonts w:cs="Arial"/>
                <w:sz w:val="18"/>
                <w:szCs w:val="18"/>
              </w:rPr>
              <w:t>a</w:t>
            </w:r>
            <w:r w:rsidRPr="00987AF4">
              <w:rPr>
                <w:rFonts w:cs="Arial"/>
                <w:sz w:val="18"/>
                <w:szCs w:val="18"/>
              </w:rPr>
              <w:t xml:space="preserve"> </w:t>
            </w:r>
            <w:r>
              <w:rPr>
                <w:rFonts w:cs="Arial"/>
                <w:sz w:val="18"/>
                <w:szCs w:val="18"/>
              </w:rPr>
              <w:t xml:space="preserve">realizuje projekt w ramach </w:t>
            </w:r>
            <w:r w:rsidRPr="003815D6">
              <w:rPr>
                <w:rFonts w:cs="Arial"/>
                <w:sz w:val="18"/>
                <w:szCs w:val="18"/>
              </w:rPr>
              <w:t>1 typu projektu: Wsparcie edukacji przedszkolnej poprzez organizację zajęć dodatkowych oraz doposażenie</w:t>
            </w:r>
            <w:r>
              <w:rPr>
                <w:rFonts w:cs="Arial"/>
                <w:sz w:val="18"/>
                <w:szCs w:val="18"/>
              </w:rPr>
              <w:t xml:space="preserve">, zgodnie z opisem wskazanym w SZOP FE SL 2021-2027 dla </w:t>
            </w:r>
            <w:r w:rsidRPr="00B81446">
              <w:rPr>
                <w:rFonts w:cs="Arial"/>
                <w:sz w:val="18"/>
                <w:szCs w:val="18"/>
              </w:rPr>
              <w:t>działani</w:t>
            </w:r>
            <w:r>
              <w:rPr>
                <w:rFonts w:cs="Arial"/>
                <w:sz w:val="18"/>
                <w:szCs w:val="18"/>
              </w:rPr>
              <w:t>a</w:t>
            </w:r>
            <w:r w:rsidRPr="00B81446">
              <w:rPr>
                <w:rFonts w:cs="Arial"/>
                <w:sz w:val="18"/>
                <w:szCs w:val="18"/>
              </w:rPr>
              <w:t xml:space="preserve"> 6.</w:t>
            </w:r>
            <w:r>
              <w:rPr>
                <w:rFonts w:cs="Arial"/>
                <w:sz w:val="18"/>
                <w:szCs w:val="18"/>
              </w:rPr>
              <w:t>1</w:t>
            </w:r>
            <w:r w:rsidRPr="00B81446">
              <w:rPr>
                <w:rFonts w:cs="Arial"/>
                <w:sz w:val="18"/>
                <w:szCs w:val="18"/>
              </w:rPr>
              <w:t xml:space="preserve"> </w:t>
            </w:r>
            <w:r>
              <w:rPr>
                <w:rFonts w:cs="Arial"/>
                <w:sz w:val="18"/>
                <w:szCs w:val="18"/>
              </w:rPr>
              <w:t>Edukacja przedszkolna</w:t>
            </w:r>
            <w:r w:rsidRPr="00987AF4">
              <w:rPr>
                <w:rFonts w:cs="Arial"/>
                <w:sz w:val="18"/>
                <w:szCs w:val="18"/>
              </w:rPr>
              <w:t xml:space="preserve">. </w:t>
            </w:r>
          </w:p>
          <w:p w14:paraId="60E5D927" w14:textId="77777777" w:rsidR="003815D6" w:rsidRPr="00987AF4" w:rsidRDefault="003815D6" w:rsidP="003815D6">
            <w:pPr>
              <w:rPr>
                <w:rFonts w:cs="Arial"/>
                <w:sz w:val="18"/>
                <w:szCs w:val="18"/>
              </w:rPr>
            </w:pPr>
          </w:p>
          <w:p w14:paraId="6CC8904C" w14:textId="533DA6A4" w:rsidR="003815D6" w:rsidRPr="00AB7C10" w:rsidRDefault="003815D6" w:rsidP="003815D6">
            <w:pPr>
              <w:rPr>
                <w:rFonts w:cstheme="minorHAnsi"/>
                <w:sz w:val="18"/>
                <w:szCs w:val="18"/>
              </w:rPr>
            </w:pPr>
            <w:r w:rsidRPr="00987AF4">
              <w:rPr>
                <w:rFonts w:cs="Arial"/>
                <w:sz w:val="18"/>
                <w:szCs w:val="18"/>
              </w:rPr>
              <w:t>Kryterium weryfikowane na podstawie zapisów wniosku</w:t>
            </w:r>
            <w:r w:rsidR="008D153D">
              <w:rPr>
                <w:rFonts w:cs="Arial"/>
                <w:sz w:val="18"/>
                <w:szCs w:val="18"/>
              </w:rPr>
              <w:t xml:space="preserve"> o dofinansowanie</w:t>
            </w:r>
            <w:r w:rsidRPr="00987AF4">
              <w:rPr>
                <w:rFonts w:cs="Arial"/>
                <w:sz w:val="18"/>
                <w:szCs w:val="18"/>
              </w:rPr>
              <w:t>.</w:t>
            </w:r>
          </w:p>
        </w:tc>
        <w:tc>
          <w:tcPr>
            <w:tcW w:w="2551" w:type="dxa"/>
          </w:tcPr>
          <w:p w14:paraId="6554995C" w14:textId="77777777" w:rsidR="003815D6" w:rsidRPr="00987AF4" w:rsidRDefault="003815D6" w:rsidP="003815D6">
            <w:pPr>
              <w:rPr>
                <w:rFonts w:cs="Arial"/>
                <w:sz w:val="18"/>
                <w:szCs w:val="18"/>
              </w:rPr>
            </w:pPr>
            <w:r w:rsidRPr="00987AF4">
              <w:rPr>
                <w:rFonts w:cs="Arial"/>
                <w:sz w:val="18"/>
                <w:szCs w:val="18"/>
              </w:rPr>
              <w:lastRenderedPageBreak/>
              <w:t xml:space="preserve">Konieczne spełnienie – TAK </w:t>
            </w:r>
          </w:p>
          <w:p w14:paraId="798C5208" w14:textId="77777777" w:rsidR="003815D6" w:rsidRPr="00AB7C10" w:rsidRDefault="003815D6" w:rsidP="003815D6">
            <w:pPr>
              <w:rPr>
                <w:rFonts w:cstheme="minorHAnsi"/>
                <w:sz w:val="18"/>
                <w:szCs w:val="18"/>
              </w:rPr>
            </w:pPr>
            <w:r w:rsidRPr="00987AF4">
              <w:rPr>
                <w:rFonts w:cs="Arial"/>
                <w:sz w:val="18"/>
                <w:szCs w:val="18"/>
              </w:rPr>
              <w:t xml:space="preserve">Podlega uzupełnieniom - </w:t>
            </w:r>
            <w:r>
              <w:rPr>
                <w:rFonts w:cs="Arial"/>
                <w:sz w:val="18"/>
                <w:szCs w:val="18"/>
              </w:rPr>
              <w:t>NIE</w:t>
            </w:r>
          </w:p>
        </w:tc>
        <w:tc>
          <w:tcPr>
            <w:tcW w:w="2127" w:type="dxa"/>
          </w:tcPr>
          <w:p w14:paraId="17340787" w14:textId="77777777" w:rsidR="003815D6" w:rsidRPr="00AB7C10" w:rsidRDefault="003815D6" w:rsidP="003815D6">
            <w:pPr>
              <w:jc w:val="center"/>
              <w:rPr>
                <w:rFonts w:cstheme="minorHAnsi"/>
                <w:sz w:val="18"/>
                <w:szCs w:val="18"/>
              </w:rPr>
            </w:pPr>
            <w:r w:rsidRPr="00987AF4">
              <w:rPr>
                <w:rFonts w:cs="Arial"/>
                <w:sz w:val="18"/>
                <w:szCs w:val="18"/>
              </w:rPr>
              <w:t xml:space="preserve">Kryterium dostępu </w:t>
            </w:r>
            <w:r w:rsidRPr="00987AF4">
              <w:rPr>
                <w:rStyle w:val="markedcontent"/>
                <w:rFonts w:cs="Arial"/>
                <w:sz w:val="18"/>
                <w:szCs w:val="18"/>
              </w:rPr>
              <w:t>0/1</w:t>
            </w:r>
          </w:p>
        </w:tc>
        <w:tc>
          <w:tcPr>
            <w:tcW w:w="1134" w:type="dxa"/>
          </w:tcPr>
          <w:p w14:paraId="42117B04" w14:textId="77777777" w:rsidR="003815D6" w:rsidRPr="00AB7C10" w:rsidRDefault="003815D6" w:rsidP="003815D6">
            <w:pPr>
              <w:rPr>
                <w:rFonts w:cstheme="minorHAnsi"/>
                <w:sz w:val="18"/>
                <w:szCs w:val="18"/>
              </w:rPr>
            </w:pPr>
            <w:r w:rsidRPr="00987AF4">
              <w:rPr>
                <w:rFonts w:cs="Arial"/>
                <w:sz w:val="18"/>
                <w:szCs w:val="18"/>
              </w:rPr>
              <w:t xml:space="preserve">Nie dotyczy </w:t>
            </w:r>
            <w:r w:rsidRPr="00987AF4">
              <w:rPr>
                <w:rFonts w:cs="Arial"/>
                <w:sz w:val="18"/>
                <w:szCs w:val="18"/>
              </w:rPr>
              <w:br/>
            </w:r>
          </w:p>
        </w:tc>
      </w:tr>
      <w:tr w:rsidR="003815D6" w:rsidRPr="00AB7C10" w14:paraId="1E88987E" w14:textId="77777777" w:rsidTr="00F419A0">
        <w:tc>
          <w:tcPr>
            <w:tcW w:w="605" w:type="dxa"/>
          </w:tcPr>
          <w:p w14:paraId="7CFF6D1C" w14:textId="77777777" w:rsidR="003815D6" w:rsidRPr="00AB7C10" w:rsidRDefault="003815D6" w:rsidP="003815D6">
            <w:pPr>
              <w:pStyle w:val="Akapitzlist"/>
              <w:numPr>
                <w:ilvl w:val="0"/>
                <w:numId w:val="33"/>
              </w:numPr>
              <w:spacing w:after="0"/>
              <w:ind w:left="452"/>
              <w:rPr>
                <w:rFonts w:cstheme="minorHAnsi"/>
                <w:sz w:val="18"/>
                <w:szCs w:val="18"/>
              </w:rPr>
            </w:pPr>
          </w:p>
        </w:tc>
        <w:tc>
          <w:tcPr>
            <w:tcW w:w="2402" w:type="dxa"/>
          </w:tcPr>
          <w:p w14:paraId="6E09C740" w14:textId="77777777" w:rsidR="003815D6" w:rsidRDefault="003815D6" w:rsidP="003815D6">
            <w:pPr>
              <w:rPr>
                <w:rFonts w:cs="Arial"/>
                <w:sz w:val="18"/>
                <w:szCs w:val="18"/>
              </w:rPr>
            </w:pPr>
            <w:r>
              <w:rPr>
                <w:rFonts w:cs="Arial"/>
                <w:sz w:val="18"/>
                <w:szCs w:val="18"/>
              </w:rPr>
              <w:t xml:space="preserve">Projekt jest skierowany do </w:t>
            </w:r>
            <w:r w:rsidR="00EE0C73">
              <w:rPr>
                <w:rFonts w:cs="Arial"/>
                <w:sz w:val="18"/>
                <w:szCs w:val="18"/>
              </w:rPr>
              <w:t>OWP</w:t>
            </w:r>
            <w:r w:rsidRPr="00E80F43">
              <w:rPr>
                <w:rFonts w:cs="Arial"/>
                <w:sz w:val="18"/>
                <w:szCs w:val="18"/>
              </w:rPr>
              <w:t xml:space="preserve"> </w:t>
            </w:r>
            <w:r>
              <w:rPr>
                <w:rFonts w:cs="Arial"/>
                <w:sz w:val="18"/>
                <w:szCs w:val="18"/>
              </w:rPr>
              <w:t xml:space="preserve">znajdujących się na terenie województwa śląskiego, z wyłączeniem </w:t>
            </w:r>
            <w:r w:rsidR="00EE0C73">
              <w:rPr>
                <w:rFonts w:cs="Arial"/>
                <w:sz w:val="18"/>
                <w:szCs w:val="18"/>
              </w:rPr>
              <w:t xml:space="preserve">placówek </w:t>
            </w:r>
            <w:r>
              <w:rPr>
                <w:rFonts w:cs="Arial"/>
                <w:sz w:val="18"/>
                <w:szCs w:val="18"/>
              </w:rPr>
              <w:t>specjalnych.</w:t>
            </w:r>
          </w:p>
        </w:tc>
        <w:tc>
          <w:tcPr>
            <w:tcW w:w="6344" w:type="dxa"/>
          </w:tcPr>
          <w:p w14:paraId="082DDAAA" w14:textId="37AA348A" w:rsidR="003815D6" w:rsidRPr="00E80F43" w:rsidRDefault="003815D6" w:rsidP="003815D6">
            <w:pPr>
              <w:rPr>
                <w:rFonts w:cs="Arial"/>
                <w:sz w:val="18"/>
                <w:szCs w:val="18"/>
              </w:rPr>
            </w:pPr>
            <w:r w:rsidRPr="00E80F43">
              <w:rPr>
                <w:rFonts w:cs="Arial"/>
                <w:sz w:val="18"/>
                <w:szCs w:val="18"/>
              </w:rPr>
              <w:t xml:space="preserve">Weryfikowane będzie, czy </w:t>
            </w:r>
            <w:r>
              <w:rPr>
                <w:rFonts w:cs="Arial"/>
                <w:sz w:val="18"/>
                <w:szCs w:val="18"/>
              </w:rPr>
              <w:t xml:space="preserve">projekt </w:t>
            </w:r>
            <w:r w:rsidRPr="00E80F43">
              <w:rPr>
                <w:rFonts w:cs="Arial"/>
                <w:sz w:val="18"/>
                <w:szCs w:val="18"/>
              </w:rPr>
              <w:t xml:space="preserve">jest skierowany do </w:t>
            </w:r>
            <w:r w:rsidR="00EE0C73" w:rsidRPr="00EE0C73">
              <w:rPr>
                <w:rFonts w:cs="Arial"/>
                <w:sz w:val="18"/>
                <w:szCs w:val="18"/>
              </w:rPr>
              <w:t>OWP (Ośrodek Wychowania Przedszkolnego)</w:t>
            </w:r>
            <w:r w:rsidR="00EE0C73">
              <w:rPr>
                <w:rFonts w:cs="Arial"/>
                <w:sz w:val="18"/>
                <w:szCs w:val="18"/>
              </w:rPr>
              <w:t xml:space="preserve"> </w:t>
            </w:r>
            <w:r w:rsidRPr="009907EA">
              <w:rPr>
                <w:rFonts w:cs="Arial"/>
                <w:sz w:val="18"/>
                <w:szCs w:val="18"/>
              </w:rPr>
              <w:t xml:space="preserve">znajdujących się na terenie województwa śląskiego, z wyłączeniem </w:t>
            </w:r>
            <w:r w:rsidR="00EE0C73" w:rsidRPr="00EE0C73">
              <w:rPr>
                <w:rFonts w:cs="Arial"/>
                <w:sz w:val="18"/>
                <w:szCs w:val="18"/>
              </w:rPr>
              <w:t>placówek</w:t>
            </w:r>
            <w:r w:rsidRPr="009907EA">
              <w:rPr>
                <w:rFonts w:cs="Arial"/>
                <w:sz w:val="18"/>
                <w:szCs w:val="18"/>
              </w:rPr>
              <w:t xml:space="preserve"> specjalnych</w:t>
            </w:r>
            <w:r w:rsidR="00B36665">
              <w:rPr>
                <w:rFonts w:cs="Arial"/>
                <w:sz w:val="18"/>
                <w:szCs w:val="18"/>
              </w:rPr>
              <w:t xml:space="preserve"> i oddziałów specjalnych</w:t>
            </w:r>
            <w:r w:rsidRPr="009907EA">
              <w:rPr>
                <w:rFonts w:cs="Arial"/>
                <w:sz w:val="18"/>
                <w:szCs w:val="18"/>
              </w:rPr>
              <w:t>.</w:t>
            </w:r>
          </w:p>
          <w:p w14:paraId="622A5B56" w14:textId="1ED2010B" w:rsidR="003815D6" w:rsidRPr="00987AF4" w:rsidRDefault="003815D6" w:rsidP="003815D6">
            <w:pPr>
              <w:rPr>
                <w:rFonts w:cs="Arial"/>
                <w:sz w:val="18"/>
                <w:szCs w:val="18"/>
              </w:rPr>
            </w:pPr>
            <w:r w:rsidRPr="00E80F43">
              <w:rPr>
                <w:rFonts w:cs="Arial"/>
                <w:sz w:val="18"/>
                <w:szCs w:val="18"/>
              </w:rPr>
              <w:t>Kryterium weryfikowane na podstawie zapisów wniosku</w:t>
            </w:r>
            <w:r w:rsidR="008D153D">
              <w:rPr>
                <w:rFonts w:cs="Arial"/>
                <w:sz w:val="18"/>
                <w:szCs w:val="18"/>
              </w:rPr>
              <w:t xml:space="preserve"> o dofinansowanie</w:t>
            </w:r>
            <w:r w:rsidR="008D153D" w:rsidRPr="00987AF4">
              <w:rPr>
                <w:rFonts w:cs="Arial"/>
                <w:sz w:val="18"/>
                <w:szCs w:val="18"/>
              </w:rPr>
              <w:t>.</w:t>
            </w:r>
            <w:r w:rsidRPr="00E80F43">
              <w:rPr>
                <w:rFonts w:cs="Arial"/>
                <w:sz w:val="18"/>
                <w:szCs w:val="18"/>
              </w:rPr>
              <w:t>.</w:t>
            </w:r>
          </w:p>
        </w:tc>
        <w:tc>
          <w:tcPr>
            <w:tcW w:w="2551" w:type="dxa"/>
          </w:tcPr>
          <w:p w14:paraId="0DFED932" w14:textId="77777777" w:rsidR="003815D6" w:rsidRPr="00987AF4" w:rsidRDefault="003815D6" w:rsidP="003815D6">
            <w:pPr>
              <w:rPr>
                <w:rFonts w:cs="Arial"/>
                <w:sz w:val="18"/>
                <w:szCs w:val="18"/>
              </w:rPr>
            </w:pPr>
            <w:r w:rsidRPr="00987AF4">
              <w:rPr>
                <w:rFonts w:cs="Arial"/>
                <w:sz w:val="18"/>
                <w:szCs w:val="18"/>
              </w:rPr>
              <w:t xml:space="preserve">Konieczne spełnienie – TAK </w:t>
            </w:r>
          </w:p>
          <w:p w14:paraId="04DF1CAC" w14:textId="77777777" w:rsidR="003815D6" w:rsidRPr="00987AF4" w:rsidRDefault="003815D6" w:rsidP="003815D6">
            <w:pPr>
              <w:rPr>
                <w:rFonts w:cs="Arial"/>
                <w:sz w:val="18"/>
                <w:szCs w:val="18"/>
              </w:rPr>
            </w:pPr>
            <w:r w:rsidRPr="00987AF4">
              <w:rPr>
                <w:rFonts w:cs="Arial"/>
                <w:sz w:val="18"/>
                <w:szCs w:val="18"/>
              </w:rPr>
              <w:t xml:space="preserve">Podlega uzupełnieniom - </w:t>
            </w:r>
            <w:r>
              <w:rPr>
                <w:rFonts w:cs="Arial"/>
                <w:sz w:val="18"/>
                <w:szCs w:val="18"/>
              </w:rPr>
              <w:t>TAK</w:t>
            </w:r>
          </w:p>
        </w:tc>
        <w:tc>
          <w:tcPr>
            <w:tcW w:w="2127" w:type="dxa"/>
          </w:tcPr>
          <w:p w14:paraId="7E5BAD3A" w14:textId="77777777" w:rsidR="003815D6" w:rsidRPr="00987AF4" w:rsidRDefault="003815D6" w:rsidP="003815D6">
            <w:pPr>
              <w:jc w:val="center"/>
              <w:rPr>
                <w:rFonts w:cs="Arial"/>
                <w:sz w:val="18"/>
                <w:szCs w:val="18"/>
              </w:rPr>
            </w:pPr>
            <w:r w:rsidRPr="00987AF4">
              <w:rPr>
                <w:rFonts w:cs="Arial"/>
                <w:sz w:val="18"/>
                <w:szCs w:val="18"/>
              </w:rPr>
              <w:t xml:space="preserve">Kryterium dostępu </w:t>
            </w:r>
            <w:r w:rsidRPr="00987AF4">
              <w:rPr>
                <w:rStyle w:val="markedcontent"/>
                <w:rFonts w:cs="Arial"/>
                <w:sz w:val="18"/>
                <w:szCs w:val="18"/>
              </w:rPr>
              <w:t>0/1</w:t>
            </w:r>
          </w:p>
        </w:tc>
        <w:tc>
          <w:tcPr>
            <w:tcW w:w="1134" w:type="dxa"/>
          </w:tcPr>
          <w:p w14:paraId="1E11737F" w14:textId="77777777" w:rsidR="003815D6" w:rsidRPr="00987AF4" w:rsidRDefault="003815D6" w:rsidP="003815D6">
            <w:pPr>
              <w:rPr>
                <w:rFonts w:cs="Arial"/>
                <w:sz w:val="18"/>
                <w:szCs w:val="18"/>
              </w:rPr>
            </w:pPr>
            <w:r w:rsidRPr="00987AF4">
              <w:rPr>
                <w:rFonts w:cs="Arial"/>
                <w:sz w:val="18"/>
                <w:szCs w:val="18"/>
              </w:rPr>
              <w:t xml:space="preserve">Nie dotyczy </w:t>
            </w:r>
          </w:p>
        </w:tc>
      </w:tr>
      <w:tr w:rsidR="00372C00" w:rsidRPr="00AB7C10" w14:paraId="4660DB3D" w14:textId="77777777" w:rsidTr="00F419A0">
        <w:tc>
          <w:tcPr>
            <w:tcW w:w="605" w:type="dxa"/>
          </w:tcPr>
          <w:p w14:paraId="23A4435D" w14:textId="77777777" w:rsidR="00372C00" w:rsidRPr="00AB7C10" w:rsidRDefault="00372C00" w:rsidP="00372C00">
            <w:pPr>
              <w:pStyle w:val="Akapitzlist"/>
              <w:numPr>
                <w:ilvl w:val="0"/>
                <w:numId w:val="33"/>
              </w:numPr>
              <w:spacing w:after="0"/>
              <w:ind w:left="452"/>
              <w:rPr>
                <w:rFonts w:cstheme="minorHAnsi"/>
                <w:sz w:val="18"/>
                <w:szCs w:val="18"/>
              </w:rPr>
            </w:pPr>
          </w:p>
        </w:tc>
        <w:tc>
          <w:tcPr>
            <w:tcW w:w="2402" w:type="dxa"/>
          </w:tcPr>
          <w:p w14:paraId="6FB9123C" w14:textId="3FE00F2E" w:rsidR="00372C00" w:rsidRDefault="00372C00" w:rsidP="00372C00">
            <w:pPr>
              <w:rPr>
                <w:rFonts w:cs="Arial"/>
                <w:sz w:val="18"/>
                <w:szCs w:val="18"/>
              </w:rPr>
            </w:pPr>
            <w:r>
              <w:rPr>
                <w:rFonts w:cs="Arial"/>
                <w:sz w:val="18"/>
                <w:szCs w:val="18"/>
              </w:rPr>
              <w:t xml:space="preserve">Zajęcia dodatkowe zaplanowane w projekcie nie były </w:t>
            </w:r>
            <w:r w:rsidRPr="00995318">
              <w:rPr>
                <w:rFonts w:cs="Arial"/>
                <w:sz w:val="18"/>
                <w:szCs w:val="18"/>
              </w:rPr>
              <w:t>finansowane od co najmniej 12 miesięcy poprzedzających złożenie wniosku o dofinansowanie projektu</w:t>
            </w:r>
            <w:r>
              <w:rPr>
                <w:rFonts w:cs="Arial"/>
                <w:sz w:val="18"/>
                <w:szCs w:val="18"/>
              </w:rPr>
              <w:t>.</w:t>
            </w:r>
          </w:p>
        </w:tc>
        <w:tc>
          <w:tcPr>
            <w:tcW w:w="6344" w:type="dxa"/>
          </w:tcPr>
          <w:p w14:paraId="7A8C451E" w14:textId="77777777" w:rsidR="00372C00" w:rsidRDefault="00372C00" w:rsidP="00372C00">
            <w:pPr>
              <w:rPr>
                <w:rFonts w:cs="Arial"/>
                <w:sz w:val="18"/>
                <w:szCs w:val="18"/>
              </w:rPr>
            </w:pPr>
            <w:r>
              <w:rPr>
                <w:rFonts w:cs="Arial"/>
                <w:sz w:val="18"/>
                <w:szCs w:val="18"/>
              </w:rPr>
              <w:t xml:space="preserve">Weryfikowane będzie, czy zajęcia dodatkowe zaplanowane w projekcie nie były </w:t>
            </w:r>
            <w:r w:rsidRPr="00995318">
              <w:rPr>
                <w:rFonts w:cs="Arial"/>
                <w:sz w:val="18"/>
                <w:szCs w:val="18"/>
              </w:rPr>
              <w:t>finansowane od co najmniej 12 miesięcy poprzedzających złożenie wniosku o dofinansowanie projektu</w:t>
            </w:r>
            <w:r>
              <w:rPr>
                <w:rFonts w:cs="Arial"/>
                <w:sz w:val="18"/>
                <w:szCs w:val="18"/>
              </w:rPr>
              <w:t xml:space="preserve"> </w:t>
            </w:r>
            <w:r w:rsidRPr="00995318">
              <w:rPr>
                <w:rFonts w:cs="Arial"/>
                <w:sz w:val="18"/>
                <w:szCs w:val="18"/>
              </w:rPr>
              <w:t>w analogicznym zakresie obszarowym co do treści i odbiorców</w:t>
            </w:r>
            <w:r>
              <w:rPr>
                <w:rFonts w:cs="Arial"/>
                <w:sz w:val="18"/>
                <w:szCs w:val="18"/>
              </w:rPr>
              <w:t>.</w:t>
            </w:r>
          </w:p>
          <w:p w14:paraId="29FD84A1" w14:textId="2972974F" w:rsidR="00372C00" w:rsidRPr="00E80F43" w:rsidRDefault="00372C00" w:rsidP="00372C00">
            <w:pPr>
              <w:rPr>
                <w:rFonts w:cs="Arial"/>
                <w:sz w:val="18"/>
                <w:szCs w:val="18"/>
              </w:rPr>
            </w:pPr>
            <w:r w:rsidRPr="00E80F43">
              <w:rPr>
                <w:rFonts w:cs="Arial"/>
                <w:sz w:val="18"/>
                <w:szCs w:val="18"/>
              </w:rPr>
              <w:t xml:space="preserve">Kryterium weryfikowane na podstawie </w:t>
            </w:r>
            <w:r>
              <w:rPr>
                <w:rFonts w:cs="Arial"/>
                <w:sz w:val="18"/>
                <w:szCs w:val="18"/>
              </w:rPr>
              <w:t>zapisów wniosku o dofinansowanie</w:t>
            </w:r>
            <w:r w:rsidRPr="00987AF4">
              <w:rPr>
                <w:rFonts w:cs="Arial"/>
                <w:sz w:val="18"/>
                <w:szCs w:val="18"/>
              </w:rPr>
              <w:t>.</w:t>
            </w:r>
          </w:p>
        </w:tc>
        <w:tc>
          <w:tcPr>
            <w:tcW w:w="2551" w:type="dxa"/>
          </w:tcPr>
          <w:p w14:paraId="07B38B50" w14:textId="77777777" w:rsidR="00372C00" w:rsidRPr="00987AF4" w:rsidRDefault="00372C00" w:rsidP="00372C00">
            <w:pPr>
              <w:rPr>
                <w:rFonts w:cs="Arial"/>
                <w:sz w:val="18"/>
                <w:szCs w:val="18"/>
              </w:rPr>
            </w:pPr>
            <w:r w:rsidRPr="00987AF4">
              <w:rPr>
                <w:rFonts w:cs="Arial"/>
                <w:sz w:val="18"/>
                <w:szCs w:val="18"/>
              </w:rPr>
              <w:t xml:space="preserve">Konieczne spełnienie – TAK </w:t>
            </w:r>
          </w:p>
          <w:p w14:paraId="7DD5DFA3" w14:textId="0DF429FF" w:rsidR="00372C00" w:rsidRPr="00987AF4" w:rsidRDefault="00372C00" w:rsidP="00372C00">
            <w:pPr>
              <w:rPr>
                <w:rFonts w:cs="Arial"/>
                <w:sz w:val="18"/>
                <w:szCs w:val="18"/>
              </w:rPr>
            </w:pPr>
            <w:r w:rsidRPr="00987AF4">
              <w:rPr>
                <w:rFonts w:cs="Arial"/>
                <w:sz w:val="18"/>
                <w:szCs w:val="18"/>
              </w:rPr>
              <w:t xml:space="preserve">Podlega uzupełnieniom - </w:t>
            </w:r>
            <w:r>
              <w:rPr>
                <w:rFonts w:cs="Arial"/>
                <w:sz w:val="18"/>
                <w:szCs w:val="18"/>
              </w:rPr>
              <w:t>TAK</w:t>
            </w:r>
          </w:p>
        </w:tc>
        <w:tc>
          <w:tcPr>
            <w:tcW w:w="2127" w:type="dxa"/>
          </w:tcPr>
          <w:p w14:paraId="10F1778A" w14:textId="6AFBDC5F" w:rsidR="00372C00" w:rsidRPr="00987AF4" w:rsidRDefault="00372C00" w:rsidP="00372C00">
            <w:pPr>
              <w:jc w:val="center"/>
              <w:rPr>
                <w:rFonts w:cs="Arial"/>
                <w:sz w:val="18"/>
                <w:szCs w:val="18"/>
              </w:rPr>
            </w:pPr>
            <w:r w:rsidRPr="00987AF4">
              <w:rPr>
                <w:rFonts w:cs="Arial"/>
                <w:sz w:val="18"/>
                <w:szCs w:val="18"/>
              </w:rPr>
              <w:t xml:space="preserve">Kryterium dostępu </w:t>
            </w:r>
            <w:r w:rsidRPr="00987AF4">
              <w:rPr>
                <w:rStyle w:val="markedcontent"/>
                <w:rFonts w:cs="Arial"/>
                <w:sz w:val="18"/>
                <w:szCs w:val="18"/>
              </w:rPr>
              <w:t>0/1</w:t>
            </w:r>
          </w:p>
        </w:tc>
        <w:tc>
          <w:tcPr>
            <w:tcW w:w="1134" w:type="dxa"/>
          </w:tcPr>
          <w:p w14:paraId="1A839E69" w14:textId="5B422651" w:rsidR="00372C00" w:rsidRPr="00987AF4" w:rsidRDefault="00372C00" w:rsidP="00372C00">
            <w:pPr>
              <w:rPr>
                <w:rFonts w:cs="Arial"/>
                <w:sz w:val="18"/>
                <w:szCs w:val="18"/>
              </w:rPr>
            </w:pPr>
            <w:r w:rsidRPr="00987AF4">
              <w:rPr>
                <w:rFonts w:cs="Arial"/>
                <w:sz w:val="18"/>
                <w:szCs w:val="18"/>
              </w:rPr>
              <w:t xml:space="preserve">Nie dotyczy </w:t>
            </w:r>
          </w:p>
        </w:tc>
      </w:tr>
      <w:tr w:rsidR="001D02BC" w:rsidRPr="00AB7C10" w14:paraId="7F06A944" w14:textId="77777777" w:rsidTr="00F419A0">
        <w:tc>
          <w:tcPr>
            <w:tcW w:w="605" w:type="dxa"/>
          </w:tcPr>
          <w:p w14:paraId="2FDE4E39" w14:textId="77777777" w:rsidR="001D02BC" w:rsidRPr="00AB7C10" w:rsidRDefault="001D02BC" w:rsidP="001D02BC">
            <w:pPr>
              <w:pStyle w:val="Akapitzlist"/>
              <w:numPr>
                <w:ilvl w:val="0"/>
                <w:numId w:val="33"/>
              </w:numPr>
              <w:spacing w:after="0"/>
              <w:ind w:left="452"/>
              <w:rPr>
                <w:rFonts w:cstheme="minorHAnsi"/>
                <w:sz w:val="18"/>
                <w:szCs w:val="18"/>
              </w:rPr>
            </w:pPr>
          </w:p>
        </w:tc>
        <w:tc>
          <w:tcPr>
            <w:tcW w:w="2402" w:type="dxa"/>
          </w:tcPr>
          <w:p w14:paraId="7E6BA75C" w14:textId="2FB7DD5C" w:rsidR="001D02BC" w:rsidRDefault="001D02BC" w:rsidP="001D02BC">
            <w:pPr>
              <w:rPr>
                <w:rFonts w:cs="Arial"/>
                <w:sz w:val="18"/>
                <w:szCs w:val="18"/>
              </w:rPr>
            </w:pPr>
            <w:r>
              <w:rPr>
                <w:rFonts w:cs="Arial"/>
                <w:sz w:val="18"/>
                <w:szCs w:val="18"/>
              </w:rPr>
              <w:t>Sprzęt zakupiony na potrzeby realizacji projektu pozostanie na wyposażeniu placówki oraz będzie wykorzystywany do prowadzenia zajęć.</w:t>
            </w:r>
          </w:p>
        </w:tc>
        <w:tc>
          <w:tcPr>
            <w:tcW w:w="6344" w:type="dxa"/>
          </w:tcPr>
          <w:p w14:paraId="7E5921AB" w14:textId="7F8ED5BF" w:rsidR="001D02BC" w:rsidRDefault="001D02BC" w:rsidP="000F33FA">
            <w:pPr>
              <w:rPr>
                <w:rFonts w:cs="Arial"/>
                <w:sz w:val="18"/>
                <w:szCs w:val="18"/>
              </w:rPr>
            </w:pPr>
            <w:r>
              <w:rPr>
                <w:rFonts w:cs="Arial"/>
                <w:sz w:val="18"/>
                <w:szCs w:val="18"/>
              </w:rPr>
              <w:t>Weryfikowane będzie, czy zakupiony na potrzeby realizacji projektu sprzęt pozostanie na wyposażeniu placówki oraz będzie wykorzystywany do prowadzenia zajęć</w:t>
            </w:r>
            <w:r w:rsidR="000F33FA">
              <w:rPr>
                <w:rFonts w:cs="Arial"/>
                <w:sz w:val="18"/>
                <w:szCs w:val="18"/>
              </w:rPr>
              <w:t xml:space="preserve"> </w:t>
            </w:r>
            <w:r w:rsidR="000F33FA" w:rsidRPr="000F33FA">
              <w:rPr>
                <w:rFonts w:cs="Arial"/>
                <w:sz w:val="18"/>
                <w:szCs w:val="18"/>
              </w:rPr>
              <w:t>przez okres co</w:t>
            </w:r>
            <w:r w:rsidR="000F33FA">
              <w:rPr>
                <w:rFonts w:cs="Arial"/>
                <w:sz w:val="18"/>
                <w:szCs w:val="18"/>
              </w:rPr>
              <w:t xml:space="preserve"> </w:t>
            </w:r>
            <w:r w:rsidR="000F33FA" w:rsidRPr="000F33FA">
              <w:rPr>
                <w:rFonts w:cs="Arial"/>
                <w:sz w:val="18"/>
                <w:szCs w:val="18"/>
              </w:rPr>
              <w:t>najmniej równy okresowi realizacji projektu.</w:t>
            </w:r>
          </w:p>
          <w:p w14:paraId="03007FA5" w14:textId="27123911" w:rsidR="001D02BC" w:rsidRDefault="001D02BC" w:rsidP="001D02BC">
            <w:pPr>
              <w:rPr>
                <w:rFonts w:cs="Arial"/>
                <w:sz w:val="18"/>
                <w:szCs w:val="18"/>
              </w:rPr>
            </w:pPr>
            <w:r w:rsidRPr="00E80F43">
              <w:rPr>
                <w:rFonts w:cs="Arial"/>
                <w:sz w:val="18"/>
                <w:szCs w:val="18"/>
              </w:rPr>
              <w:t xml:space="preserve">Kryterium weryfikowane na podstawie </w:t>
            </w:r>
            <w:r>
              <w:rPr>
                <w:rFonts w:cs="Arial"/>
                <w:sz w:val="18"/>
                <w:szCs w:val="18"/>
              </w:rPr>
              <w:t>zapisów wniosku o dofinansowanie</w:t>
            </w:r>
            <w:r w:rsidRPr="00987AF4">
              <w:rPr>
                <w:rFonts w:cs="Arial"/>
                <w:sz w:val="18"/>
                <w:szCs w:val="18"/>
              </w:rPr>
              <w:t>.</w:t>
            </w:r>
          </w:p>
        </w:tc>
        <w:tc>
          <w:tcPr>
            <w:tcW w:w="2551" w:type="dxa"/>
          </w:tcPr>
          <w:p w14:paraId="76600213" w14:textId="77777777" w:rsidR="001D02BC" w:rsidRPr="00987AF4" w:rsidRDefault="001D02BC" w:rsidP="001D02BC">
            <w:pPr>
              <w:rPr>
                <w:rFonts w:cs="Arial"/>
                <w:sz w:val="18"/>
                <w:szCs w:val="18"/>
              </w:rPr>
            </w:pPr>
            <w:r w:rsidRPr="00987AF4">
              <w:rPr>
                <w:rFonts w:cs="Arial"/>
                <w:sz w:val="18"/>
                <w:szCs w:val="18"/>
              </w:rPr>
              <w:t xml:space="preserve">Konieczne spełnienie – TAK </w:t>
            </w:r>
          </w:p>
          <w:p w14:paraId="452D7CF0" w14:textId="5C3C870A" w:rsidR="001D02BC" w:rsidRPr="00987AF4" w:rsidRDefault="001D02BC" w:rsidP="001D02BC">
            <w:pPr>
              <w:rPr>
                <w:rFonts w:cs="Arial"/>
                <w:sz w:val="18"/>
                <w:szCs w:val="18"/>
              </w:rPr>
            </w:pPr>
            <w:r w:rsidRPr="00987AF4">
              <w:rPr>
                <w:rFonts w:cs="Arial"/>
                <w:sz w:val="18"/>
                <w:szCs w:val="18"/>
              </w:rPr>
              <w:t xml:space="preserve">Podlega uzupełnieniom - </w:t>
            </w:r>
            <w:r>
              <w:rPr>
                <w:rFonts w:cs="Arial"/>
                <w:sz w:val="18"/>
                <w:szCs w:val="18"/>
              </w:rPr>
              <w:t>TAK</w:t>
            </w:r>
          </w:p>
        </w:tc>
        <w:tc>
          <w:tcPr>
            <w:tcW w:w="2127" w:type="dxa"/>
          </w:tcPr>
          <w:p w14:paraId="7D1ECC2B" w14:textId="19157974" w:rsidR="001D02BC" w:rsidRPr="00987AF4" w:rsidRDefault="001D02BC" w:rsidP="001D02BC">
            <w:pPr>
              <w:jc w:val="center"/>
              <w:rPr>
                <w:rFonts w:cs="Arial"/>
                <w:sz w:val="18"/>
                <w:szCs w:val="18"/>
              </w:rPr>
            </w:pPr>
            <w:r w:rsidRPr="00987AF4">
              <w:rPr>
                <w:rFonts w:cs="Arial"/>
                <w:sz w:val="18"/>
                <w:szCs w:val="18"/>
              </w:rPr>
              <w:t xml:space="preserve">Kryterium dostępu </w:t>
            </w:r>
            <w:r w:rsidRPr="00987AF4">
              <w:rPr>
                <w:rStyle w:val="markedcontent"/>
                <w:rFonts w:cs="Arial"/>
                <w:sz w:val="18"/>
                <w:szCs w:val="18"/>
              </w:rPr>
              <w:t>0/1</w:t>
            </w:r>
          </w:p>
        </w:tc>
        <w:tc>
          <w:tcPr>
            <w:tcW w:w="1134" w:type="dxa"/>
          </w:tcPr>
          <w:p w14:paraId="218B7B51" w14:textId="67E1236A" w:rsidR="001D02BC" w:rsidRPr="00987AF4" w:rsidRDefault="001D02BC" w:rsidP="001D02BC">
            <w:pPr>
              <w:rPr>
                <w:rFonts w:cs="Arial"/>
                <w:sz w:val="18"/>
                <w:szCs w:val="18"/>
              </w:rPr>
            </w:pPr>
            <w:r w:rsidRPr="00987AF4">
              <w:rPr>
                <w:rFonts w:cs="Arial"/>
                <w:sz w:val="18"/>
                <w:szCs w:val="18"/>
              </w:rPr>
              <w:t xml:space="preserve">Nie dotyczy </w:t>
            </w:r>
          </w:p>
        </w:tc>
      </w:tr>
    </w:tbl>
    <w:p w14:paraId="794EECF1" w14:textId="77777777" w:rsidR="00AB7C10" w:rsidRPr="00AB7C10" w:rsidRDefault="00AB7C10" w:rsidP="00AB7C10">
      <w:pPr>
        <w:rPr>
          <w:rFonts w:asciiTheme="minorHAnsi" w:hAnsiTheme="minorHAnsi" w:cstheme="minorHAnsi"/>
        </w:rPr>
      </w:pPr>
    </w:p>
    <w:p w14:paraId="5B54EBF3" w14:textId="02B9C1B5" w:rsidR="00AB7C10" w:rsidRPr="00F419A0" w:rsidRDefault="00AB7C10" w:rsidP="00F419A0">
      <w:pPr>
        <w:pStyle w:val="Akapitzlist"/>
        <w:numPr>
          <w:ilvl w:val="0"/>
          <w:numId w:val="33"/>
        </w:numPr>
        <w:ind w:left="709"/>
        <w:rPr>
          <w:rFonts w:asciiTheme="minorHAnsi" w:hAnsiTheme="minorHAnsi" w:cstheme="minorHAnsi"/>
        </w:rPr>
      </w:pPr>
      <w:r w:rsidRPr="00F419A0">
        <w:rPr>
          <w:rFonts w:asciiTheme="minorHAnsi" w:hAnsiTheme="minorHAnsi" w:cstheme="minorHAnsi"/>
        </w:rPr>
        <w:br w:type="page"/>
      </w:r>
      <w:r w:rsidRPr="00F419A0">
        <w:rPr>
          <w:rFonts w:asciiTheme="minorHAnsi" w:hAnsiTheme="minorHAnsi" w:cstheme="minorHAnsi"/>
          <w:b/>
          <w:sz w:val="24"/>
          <w:szCs w:val="24"/>
        </w:rPr>
        <w:lastRenderedPageBreak/>
        <w:t xml:space="preserve">Kryteria </w:t>
      </w:r>
      <w:r w:rsidR="007F743F" w:rsidRPr="00F419A0">
        <w:rPr>
          <w:rFonts w:asciiTheme="minorHAnsi" w:hAnsiTheme="minorHAnsi" w:cstheme="minorHAnsi"/>
          <w:b/>
          <w:sz w:val="24"/>
          <w:szCs w:val="24"/>
        </w:rPr>
        <w:t xml:space="preserve">szczegółowe </w:t>
      </w:r>
      <w:r w:rsidRPr="00F419A0">
        <w:rPr>
          <w:rFonts w:asciiTheme="minorHAnsi" w:hAnsiTheme="minorHAnsi" w:cstheme="minorHAnsi"/>
          <w:b/>
          <w:sz w:val="24"/>
          <w:szCs w:val="24"/>
        </w:rPr>
        <w:t>dodatkowe</w:t>
      </w:r>
      <w:r w:rsidRPr="00F419A0">
        <w:rPr>
          <w:rFonts w:asciiTheme="minorHAnsi" w:hAnsiTheme="minorHAnsi" w:cstheme="minorHAnsi"/>
          <w:b/>
        </w:rPr>
        <w:t xml:space="preserve"> </w:t>
      </w:r>
      <w:r w:rsidRPr="00F419A0">
        <w:rPr>
          <w:rFonts w:asciiTheme="minorHAnsi" w:hAnsiTheme="minorHAnsi" w:cstheme="minorHAnsi"/>
          <w:b/>
        </w:rPr>
        <w:br/>
      </w:r>
    </w:p>
    <w:tbl>
      <w:tblPr>
        <w:tblStyle w:val="Tabela-Siatka"/>
        <w:tblW w:w="15163" w:type="dxa"/>
        <w:tblLook w:val="04A0" w:firstRow="1" w:lastRow="0" w:firstColumn="1" w:lastColumn="0" w:noHBand="0" w:noVBand="1"/>
        <w:tblCaption w:val="Kryteria dodatkowe do działania 6.2"/>
        <w:tblDescription w:val="W tabeli przedstawiono kryteria dodatkowe do działania 6.2"/>
      </w:tblPr>
      <w:tblGrid>
        <w:gridCol w:w="689"/>
        <w:gridCol w:w="2529"/>
        <w:gridCol w:w="6133"/>
        <w:gridCol w:w="2410"/>
        <w:gridCol w:w="2126"/>
        <w:gridCol w:w="1276"/>
      </w:tblGrid>
      <w:tr w:rsidR="00AB7C10" w:rsidRPr="00AB7C10" w14:paraId="6A4A81AF" w14:textId="77777777" w:rsidTr="00F419A0">
        <w:trPr>
          <w:tblHeader/>
        </w:trPr>
        <w:tc>
          <w:tcPr>
            <w:tcW w:w="689" w:type="dxa"/>
            <w:shd w:val="clear" w:color="auto" w:fill="F2F2F2" w:themeFill="background1" w:themeFillShade="F2"/>
          </w:tcPr>
          <w:p w14:paraId="63ECA37D" w14:textId="77777777" w:rsidR="00AB7C10" w:rsidRPr="00AB7C10" w:rsidRDefault="00AB7C10" w:rsidP="00AB7C10">
            <w:pPr>
              <w:pStyle w:val="Akapitzlist"/>
              <w:ind w:left="22"/>
              <w:jc w:val="center"/>
              <w:rPr>
                <w:rFonts w:cstheme="minorHAnsi"/>
                <w:b/>
                <w:bCs/>
                <w:sz w:val="18"/>
                <w:szCs w:val="18"/>
              </w:rPr>
            </w:pPr>
            <w:r w:rsidRPr="00AB7C10">
              <w:rPr>
                <w:rFonts w:cstheme="minorHAnsi"/>
                <w:b/>
                <w:bCs/>
                <w:sz w:val="18"/>
                <w:szCs w:val="18"/>
              </w:rPr>
              <w:t>L.p.</w:t>
            </w:r>
          </w:p>
        </w:tc>
        <w:tc>
          <w:tcPr>
            <w:tcW w:w="2529" w:type="dxa"/>
            <w:shd w:val="clear" w:color="auto" w:fill="F2F2F2" w:themeFill="background1" w:themeFillShade="F2"/>
          </w:tcPr>
          <w:p w14:paraId="0848E6ED" w14:textId="77777777" w:rsidR="00AB7C10" w:rsidRPr="00AB7C10" w:rsidRDefault="00AB7C10" w:rsidP="00AB7C10">
            <w:pPr>
              <w:jc w:val="center"/>
              <w:rPr>
                <w:rFonts w:cstheme="minorHAnsi"/>
                <w:b/>
                <w:bCs/>
                <w:sz w:val="18"/>
                <w:szCs w:val="18"/>
              </w:rPr>
            </w:pPr>
            <w:r w:rsidRPr="00AB7C10">
              <w:rPr>
                <w:rFonts w:cstheme="minorHAnsi"/>
                <w:b/>
                <w:bCs/>
                <w:sz w:val="18"/>
                <w:szCs w:val="18"/>
              </w:rPr>
              <w:t>Nazwa kryterium</w:t>
            </w:r>
          </w:p>
        </w:tc>
        <w:tc>
          <w:tcPr>
            <w:tcW w:w="6133" w:type="dxa"/>
            <w:shd w:val="clear" w:color="auto" w:fill="F2F2F2" w:themeFill="background1" w:themeFillShade="F2"/>
          </w:tcPr>
          <w:p w14:paraId="6FCFD6E1" w14:textId="77777777" w:rsidR="00AB7C10" w:rsidRPr="00AB7C10" w:rsidRDefault="00AB7C10" w:rsidP="00AB7C10">
            <w:pPr>
              <w:jc w:val="center"/>
              <w:rPr>
                <w:rFonts w:cstheme="minorHAnsi"/>
                <w:b/>
                <w:bCs/>
                <w:sz w:val="18"/>
                <w:szCs w:val="18"/>
              </w:rPr>
            </w:pPr>
            <w:r w:rsidRPr="00AB7C10">
              <w:rPr>
                <w:rFonts w:cstheme="minorHAnsi"/>
                <w:b/>
                <w:bCs/>
                <w:sz w:val="18"/>
                <w:szCs w:val="18"/>
              </w:rPr>
              <w:t>Definicja kryterium</w:t>
            </w:r>
          </w:p>
          <w:p w14:paraId="13736C34" w14:textId="77777777" w:rsidR="00AB7C10" w:rsidRPr="00AB7C10" w:rsidRDefault="00AB7C10" w:rsidP="00AB7C10">
            <w:pPr>
              <w:jc w:val="center"/>
              <w:rPr>
                <w:rFonts w:cstheme="minorHAnsi"/>
                <w:b/>
                <w:bCs/>
                <w:sz w:val="18"/>
                <w:szCs w:val="18"/>
              </w:rPr>
            </w:pPr>
          </w:p>
        </w:tc>
        <w:tc>
          <w:tcPr>
            <w:tcW w:w="2410" w:type="dxa"/>
            <w:shd w:val="clear" w:color="auto" w:fill="F2F2F2" w:themeFill="background1" w:themeFillShade="F2"/>
          </w:tcPr>
          <w:p w14:paraId="4E0AC11C" w14:textId="77777777" w:rsidR="00AB7C10" w:rsidRPr="00AB7C10" w:rsidRDefault="00AB7C10" w:rsidP="00AB7C10">
            <w:pPr>
              <w:jc w:val="center"/>
              <w:rPr>
                <w:rFonts w:cstheme="minorHAnsi"/>
                <w:b/>
                <w:bCs/>
                <w:sz w:val="18"/>
                <w:szCs w:val="18"/>
              </w:rPr>
            </w:pPr>
            <w:r w:rsidRPr="00AB7C10">
              <w:rPr>
                <w:rFonts w:cstheme="minorHAnsi"/>
                <w:b/>
                <w:bCs/>
                <w:sz w:val="18"/>
                <w:szCs w:val="18"/>
              </w:rPr>
              <w:t>Czy spełnienie kryterium jest konieczne do przyznania dofinansowania?*</w:t>
            </w:r>
          </w:p>
        </w:tc>
        <w:tc>
          <w:tcPr>
            <w:tcW w:w="2126" w:type="dxa"/>
            <w:shd w:val="clear" w:color="auto" w:fill="F2F2F2" w:themeFill="background1" w:themeFillShade="F2"/>
          </w:tcPr>
          <w:p w14:paraId="0D9F2E2F" w14:textId="77777777" w:rsidR="00AB7C10" w:rsidRPr="00AB7C10" w:rsidRDefault="00AB7C10" w:rsidP="00AB7C10">
            <w:pPr>
              <w:jc w:val="center"/>
              <w:rPr>
                <w:rFonts w:cstheme="minorHAnsi"/>
                <w:b/>
                <w:bCs/>
                <w:sz w:val="18"/>
                <w:szCs w:val="18"/>
              </w:rPr>
            </w:pPr>
            <w:r w:rsidRPr="00AB7C10">
              <w:rPr>
                <w:rFonts w:cstheme="minorHAnsi"/>
                <w:b/>
                <w:bCs/>
                <w:sz w:val="18"/>
                <w:szCs w:val="18"/>
              </w:rPr>
              <w:t>Sposób oceny kryterium*</w:t>
            </w:r>
          </w:p>
        </w:tc>
        <w:tc>
          <w:tcPr>
            <w:tcW w:w="1276" w:type="dxa"/>
            <w:shd w:val="clear" w:color="auto" w:fill="F2F2F2" w:themeFill="background1" w:themeFillShade="F2"/>
          </w:tcPr>
          <w:p w14:paraId="2EBB80D7" w14:textId="77777777" w:rsidR="00AB7C10" w:rsidRPr="00AB7C10" w:rsidRDefault="00AB7C10" w:rsidP="00AB7C10">
            <w:pPr>
              <w:jc w:val="center"/>
              <w:rPr>
                <w:rFonts w:cstheme="minorHAnsi"/>
                <w:b/>
                <w:bCs/>
                <w:sz w:val="18"/>
                <w:szCs w:val="18"/>
              </w:rPr>
            </w:pPr>
            <w:r w:rsidRPr="00AB7C10">
              <w:rPr>
                <w:rFonts w:cstheme="minorHAnsi"/>
                <w:b/>
                <w:bCs/>
                <w:sz w:val="18"/>
                <w:szCs w:val="18"/>
              </w:rPr>
              <w:t>Szczególne znaczenie kryterium*</w:t>
            </w:r>
          </w:p>
        </w:tc>
      </w:tr>
      <w:tr w:rsidR="00AB7C10" w:rsidRPr="00AB7C10" w14:paraId="0F31366F" w14:textId="77777777" w:rsidTr="00F419A0">
        <w:tc>
          <w:tcPr>
            <w:tcW w:w="689" w:type="dxa"/>
          </w:tcPr>
          <w:p w14:paraId="475DFEA6" w14:textId="77777777" w:rsidR="00AB7C10" w:rsidRPr="00AB7C10" w:rsidRDefault="00AB7C10" w:rsidP="00AB7C10">
            <w:pPr>
              <w:pStyle w:val="Akapitzlist"/>
              <w:ind w:left="452" w:hanging="146"/>
              <w:jc w:val="both"/>
              <w:rPr>
                <w:rFonts w:cstheme="minorHAnsi"/>
                <w:sz w:val="18"/>
                <w:szCs w:val="18"/>
              </w:rPr>
            </w:pPr>
            <w:r w:rsidRPr="00AB7C10">
              <w:rPr>
                <w:rFonts w:cstheme="minorHAnsi"/>
                <w:sz w:val="18"/>
                <w:szCs w:val="18"/>
              </w:rPr>
              <w:t>1.</w:t>
            </w:r>
          </w:p>
        </w:tc>
        <w:tc>
          <w:tcPr>
            <w:tcW w:w="2529" w:type="dxa"/>
          </w:tcPr>
          <w:p w14:paraId="026D2955" w14:textId="133F1B59" w:rsidR="00AB7C10" w:rsidRPr="00AB7C10" w:rsidRDefault="00AB7C10" w:rsidP="0039174B">
            <w:pPr>
              <w:rPr>
                <w:rFonts w:cstheme="minorHAnsi"/>
                <w:sz w:val="18"/>
                <w:szCs w:val="18"/>
              </w:rPr>
            </w:pPr>
            <w:r w:rsidRPr="00AB7C10">
              <w:rPr>
                <w:rFonts w:cstheme="minorHAnsi"/>
                <w:sz w:val="18"/>
                <w:szCs w:val="18"/>
              </w:rPr>
              <w:t>W projekcie zaplanowano wdrożenie rozwiązań mających na celu zapobieganie dyskryminacji i przemocy ze względu na cechy prawnie chronione, w</w:t>
            </w:r>
            <w:r w:rsidR="0039174B">
              <w:rPr>
                <w:rFonts w:cstheme="minorHAnsi"/>
                <w:sz w:val="18"/>
                <w:szCs w:val="18"/>
              </w:rPr>
              <w:t xml:space="preserve"> </w:t>
            </w:r>
            <w:r w:rsidRPr="00AB7C10">
              <w:rPr>
                <w:rFonts w:cstheme="minorHAnsi"/>
                <w:sz w:val="18"/>
                <w:szCs w:val="18"/>
              </w:rPr>
              <w:t xml:space="preserve">szczególności na: płeć, niepełnosprawność, orientację seksualną oraz pochodzenie etniczne, w tym wsparcie dla kadry pedagogicznej. </w:t>
            </w:r>
          </w:p>
        </w:tc>
        <w:tc>
          <w:tcPr>
            <w:tcW w:w="6133" w:type="dxa"/>
          </w:tcPr>
          <w:p w14:paraId="30D74446" w14:textId="77777777" w:rsidR="00AB7C10" w:rsidRPr="00AB7C10" w:rsidRDefault="00AB7C10" w:rsidP="00AB7C10">
            <w:pPr>
              <w:rPr>
                <w:rStyle w:val="markedcontent"/>
                <w:rFonts w:cstheme="minorHAnsi"/>
                <w:sz w:val="18"/>
                <w:szCs w:val="18"/>
              </w:rPr>
            </w:pPr>
            <w:r w:rsidRPr="00AB7C10">
              <w:rPr>
                <w:rStyle w:val="markedcontent"/>
                <w:rFonts w:cstheme="minorHAnsi"/>
                <w:sz w:val="18"/>
                <w:szCs w:val="18"/>
              </w:rPr>
              <w:t>W ramach kryterium preferowane będą projekty, w których zaplanowano adekwatne działania merytoryczne (w tym dla kadry pedagogicznej), mające na celu niwelowanie barier w dostępie do edukacji na każdym szczeblu, wynikających między innymi z :</w:t>
            </w:r>
          </w:p>
          <w:p w14:paraId="4D62F338" w14:textId="1B6B0F4A" w:rsidR="00AB7C10" w:rsidRPr="00AB7C10" w:rsidRDefault="00AB7C10" w:rsidP="00AB7C10">
            <w:pPr>
              <w:rPr>
                <w:rStyle w:val="markedcontent"/>
                <w:rFonts w:cstheme="minorHAnsi"/>
                <w:sz w:val="18"/>
                <w:szCs w:val="18"/>
              </w:rPr>
            </w:pPr>
            <w:r w:rsidRPr="00AB7C10">
              <w:rPr>
                <w:rStyle w:val="markedcontent"/>
                <w:rFonts w:cstheme="minorHAnsi"/>
                <w:sz w:val="18"/>
                <w:szCs w:val="18"/>
              </w:rPr>
              <w:t>•</w:t>
            </w:r>
            <w:r w:rsidR="002712FC">
              <w:rPr>
                <w:rStyle w:val="markedcontent"/>
                <w:rFonts w:cstheme="minorHAnsi"/>
                <w:sz w:val="18"/>
                <w:szCs w:val="18"/>
              </w:rPr>
              <w:t xml:space="preserve"> </w:t>
            </w:r>
            <w:r w:rsidRPr="00AB7C10">
              <w:rPr>
                <w:rStyle w:val="markedcontent"/>
                <w:rFonts w:cstheme="minorHAnsi"/>
                <w:sz w:val="18"/>
                <w:szCs w:val="18"/>
              </w:rPr>
              <w:t>dyskryminacji i przemocy motywowanej niechęcią ze względu na cechy prawnie chronione wymienione w art 9 ust. 3 Rozporządzenia PE i Rady nr 2021/1060: płeć, niepełnosprawność, orientacja seksualna, pochodzenie etniczne</w:t>
            </w:r>
          </w:p>
          <w:p w14:paraId="68198841" w14:textId="3E4413EE" w:rsidR="00AB7C10" w:rsidRPr="00AB7C10" w:rsidRDefault="00AB7C10" w:rsidP="00AB7C10">
            <w:pPr>
              <w:rPr>
                <w:rFonts w:cstheme="minorHAnsi"/>
                <w:sz w:val="18"/>
                <w:szCs w:val="18"/>
              </w:rPr>
            </w:pPr>
            <w:r w:rsidRPr="00AB7C10">
              <w:rPr>
                <w:rStyle w:val="markedcontent"/>
                <w:rFonts w:cstheme="minorHAnsi"/>
                <w:sz w:val="18"/>
                <w:szCs w:val="18"/>
              </w:rPr>
              <w:t>•</w:t>
            </w:r>
            <w:r w:rsidR="002712FC">
              <w:rPr>
                <w:rStyle w:val="markedcontent"/>
                <w:rFonts w:cstheme="minorHAnsi"/>
                <w:sz w:val="18"/>
                <w:szCs w:val="18"/>
              </w:rPr>
              <w:t xml:space="preserve"> </w:t>
            </w:r>
            <w:r w:rsidRPr="00AB7C10">
              <w:rPr>
                <w:rStyle w:val="markedcontent"/>
                <w:rFonts w:cstheme="minorHAnsi"/>
                <w:sz w:val="18"/>
                <w:szCs w:val="18"/>
              </w:rPr>
              <w:t>trudności integracyjnych dzieci, na przykład ukraińskich</w:t>
            </w:r>
          </w:p>
          <w:p w14:paraId="368D0872" w14:textId="6F1624C5" w:rsidR="00AB7C10" w:rsidRPr="00AB7C10" w:rsidRDefault="00AB7C10" w:rsidP="00AB7C10">
            <w:pPr>
              <w:rPr>
                <w:rFonts w:cstheme="minorHAnsi"/>
                <w:sz w:val="18"/>
                <w:szCs w:val="18"/>
              </w:rPr>
            </w:pPr>
            <w:r w:rsidRPr="00AB7C10">
              <w:rPr>
                <w:rStyle w:val="markedcontent"/>
                <w:rFonts w:cstheme="minorHAnsi"/>
                <w:sz w:val="18"/>
                <w:szCs w:val="18"/>
              </w:rPr>
              <w:t>Kryterium weryfikowane na podstawie zapisów wniosku</w:t>
            </w:r>
            <w:r w:rsidR="00241DEA">
              <w:rPr>
                <w:rStyle w:val="markedcontent"/>
                <w:rFonts w:cstheme="minorHAnsi"/>
                <w:sz w:val="18"/>
                <w:szCs w:val="18"/>
              </w:rPr>
              <w:t xml:space="preserve"> o dofinansowanie</w:t>
            </w:r>
            <w:r w:rsidRPr="00AB7C10">
              <w:rPr>
                <w:rStyle w:val="markedcontent"/>
                <w:rFonts w:cstheme="minorHAnsi"/>
                <w:sz w:val="18"/>
                <w:szCs w:val="18"/>
              </w:rPr>
              <w:t>.</w:t>
            </w:r>
          </w:p>
        </w:tc>
        <w:tc>
          <w:tcPr>
            <w:tcW w:w="2410" w:type="dxa"/>
          </w:tcPr>
          <w:p w14:paraId="5B89C74B" w14:textId="77777777" w:rsidR="00AB7C10" w:rsidRPr="00AB7C10" w:rsidRDefault="00AB7C10" w:rsidP="00AB7C10">
            <w:pPr>
              <w:rPr>
                <w:rFonts w:cstheme="minorHAnsi"/>
                <w:sz w:val="18"/>
                <w:szCs w:val="18"/>
              </w:rPr>
            </w:pPr>
            <w:r w:rsidRPr="00AB7C10">
              <w:rPr>
                <w:rFonts w:cstheme="minorHAnsi"/>
                <w:sz w:val="18"/>
                <w:szCs w:val="18"/>
              </w:rPr>
              <w:t>Konieczne spełnienie – NIE</w:t>
            </w:r>
          </w:p>
          <w:p w14:paraId="4FAF65D5" w14:textId="77777777" w:rsidR="00AB7C10" w:rsidRPr="00AB7C10" w:rsidRDefault="00AB7C10" w:rsidP="00AB7C10">
            <w:pPr>
              <w:rPr>
                <w:rStyle w:val="markedcontent"/>
                <w:rFonts w:cstheme="minorHAnsi"/>
                <w:sz w:val="18"/>
                <w:szCs w:val="18"/>
              </w:rPr>
            </w:pPr>
            <w:r w:rsidRPr="00AB7C10">
              <w:rPr>
                <w:rFonts w:cstheme="minorHAnsi"/>
                <w:sz w:val="18"/>
                <w:szCs w:val="18"/>
              </w:rPr>
              <w:t>Podlega uzupełnieniom - NIE</w:t>
            </w:r>
          </w:p>
          <w:p w14:paraId="16E27133" w14:textId="77777777" w:rsidR="00AB7C10" w:rsidRPr="00AB7C10" w:rsidRDefault="00AB7C10" w:rsidP="00AB7C10">
            <w:pPr>
              <w:rPr>
                <w:rFonts w:cstheme="minorHAnsi"/>
                <w:sz w:val="18"/>
                <w:szCs w:val="18"/>
              </w:rPr>
            </w:pPr>
            <w:r w:rsidRPr="00AB7C10">
              <w:rPr>
                <w:rFonts w:cstheme="minorHAnsi"/>
                <w:sz w:val="18"/>
                <w:szCs w:val="18"/>
              </w:rPr>
              <w:br/>
            </w:r>
            <w:r w:rsidRPr="00AB7C10">
              <w:rPr>
                <w:rFonts w:cstheme="minorHAnsi"/>
                <w:sz w:val="18"/>
                <w:szCs w:val="18"/>
              </w:rPr>
              <w:br/>
            </w:r>
          </w:p>
        </w:tc>
        <w:tc>
          <w:tcPr>
            <w:tcW w:w="2126" w:type="dxa"/>
          </w:tcPr>
          <w:p w14:paraId="081D7CAF" w14:textId="77777777" w:rsidR="00AB7C10" w:rsidRPr="00AB7C10" w:rsidRDefault="00AB7C10" w:rsidP="00AB7C10">
            <w:pPr>
              <w:rPr>
                <w:rFonts w:cstheme="minorHAnsi"/>
                <w:sz w:val="18"/>
                <w:szCs w:val="18"/>
              </w:rPr>
            </w:pPr>
            <w:r w:rsidRPr="00AB7C10">
              <w:rPr>
                <w:rFonts w:cstheme="minorHAnsi"/>
                <w:sz w:val="18"/>
                <w:szCs w:val="18"/>
              </w:rPr>
              <w:t xml:space="preserve">Kryterium dodatkowe </w:t>
            </w:r>
          </w:p>
          <w:p w14:paraId="6E45002A" w14:textId="77777777" w:rsidR="00AB7C10" w:rsidRPr="00AB7C10" w:rsidRDefault="00AB7C10" w:rsidP="00AB7C10">
            <w:pPr>
              <w:rPr>
                <w:rStyle w:val="markedcontent"/>
                <w:rFonts w:cstheme="minorHAnsi"/>
                <w:sz w:val="18"/>
                <w:szCs w:val="18"/>
              </w:rPr>
            </w:pPr>
          </w:p>
          <w:p w14:paraId="68244D1B" w14:textId="77777777" w:rsidR="00AB7C10" w:rsidRPr="00AB7C10" w:rsidRDefault="00AB7C10" w:rsidP="00AB7C10">
            <w:pPr>
              <w:rPr>
                <w:rStyle w:val="markedcontent"/>
                <w:rFonts w:cstheme="minorHAnsi"/>
                <w:sz w:val="18"/>
                <w:szCs w:val="18"/>
              </w:rPr>
            </w:pPr>
            <w:r w:rsidRPr="00AB7C10">
              <w:rPr>
                <w:rStyle w:val="markedcontent"/>
                <w:rFonts w:cstheme="minorHAnsi"/>
                <w:sz w:val="18"/>
                <w:szCs w:val="18"/>
              </w:rPr>
              <w:t>Liczba punktów możliwych do uzyskania: 0 lub 5</w:t>
            </w:r>
          </w:p>
        </w:tc>
        <w:tc>
          <w:tcPr>
            <w:tcW w:w="1276" w:type="dxa"/>
          </w:tcPr>
          <w:p w14:paraId="2AEE3342" w14:textId="7F5A1C2D" w:rsidR="00AB7C10" w:rsidRPr="00AB7C10" w:rsidRDefault="00AB7C10" w:rsidP="00B02F6F">
            <w:pPr>
              <w:rPr>
                <w:rFonts w:cstheme="minorHAnsi"/>
                <w:sz w:val="18"/>
                <w:szCs w:val="18"/>
              </w:rPr>
            </w:pPr>
            <w:r w:rsidRPr="00AB7C10">
              <w:rPr>
                <w:rFonts w:cstheme="minorHAnsi"/>
                <w:sz w:val="18"/>
                <w:szCs w:val="18"/>
              </w:rPr>
              <w:t>Ma charakter premiujący.</w:t>
            </w:r>
            <w:r w:rsidR="00B02F6F" w:rsidRPr="00AB7C10">
              <w:rPr>
                <w:rFonts w:cstheme="minorHAnsi"/>
                <w:sz w:val="18"/>
                <w:szCs w:val="18"/>
              </w:rPr>
              <w:t xml:space="preserve"> </w:t>
            </w:r>
          </w:p>
        </w:tc>
      </w:tr>
      <w:tr w:rsidR="00AB7C10" w:rsidRPr="00AB7C10" w14:paraId="070574B3" w14:textId="77777777" w:rsidTr="00F419A0">
        <w:tc>
          <w:tcPr>
            <w:tcW w:w="689" w:type="dxa"/>
          </w:tcPr>
          <w:p w14:paraId="6E01F06D" w14:textId="77777777" w:rsidR="00AB7C10" w:rsidRPr="00AB7C10" w:rsidRDefault="00AB7C10" w:rsidP="00AB7C10">
            <w:pPr>
              <w:pStyle w:val="Akapitzlist"/>
              <w:ind w:left="452" w:hanging="146"/>
              <w:jc w:val="both"/>
              <w:rPr>
                <w:rFonts w:cstheme="minorHAnsi"/>
                <w:sz w:val="18"/>
                <w:szCs w:val="18"/>
              </w:rPr>
            </w:pPr>
            <w:r w:rsidRPr="00AB7C10">
              <w:rPr>
                <w:rFonts w:cstheme="minorHAnsi"/>
                <w:sz w:val="18"/>
                <w:szCs w:val="18"/>
              </w:rPr>
              <w:t>2.</w:t>
            </w:r>
          </w:p>
        </w:tc>
        <w:tc>
          <w:tcPr>
            <w:tcW w:w="2529" w:type="dxa"/>
          </w:tcPr>
          <w:p w14:paraId="5B7176F6" w14:textId="7EDEC95E" w:rsidR="00AB7C10" w:rsidRPr="00AB7C10" w:rsidRDefault="00AB7C10" w:rsidP="00AB7C10">
            <w:pPr>
              <w:rPr>
                <w:rFonts w:cstheme="minorHAnsi"/>
                <w:sz w:val="18"/>
                <w:szCs w:val="18"/>
              </w:rPr>
            </w:pPr>
            <w:r w:rsidRPr="00AB7C10">
              <w:rPr>
                <w:rFonts w:cstheme="minorHAnsi"/>
                <w:sz w:val="18"/>
                <w:szCs w:val="18"/>
              </w:rPr>
              <w:t xml:space="preserve">Projekt zakłada wsparcie dla dzieci  </w:t>
            </w:r>
            <w:r w:rsidR="00015AFE" w:rsidRPr="00BB715E">
              <w:rPr>
                <w:rFonts w:cs="Arial"/>
                <w:sz w:val="18"/>
                <w:szCs w:val="18"/>
              </w:rPr>
              <w:t>ze specjalnymi potrzebami edukacyjnymi.</w:t>
            </w:r>
          </w:p>
        </w:tc>
        <w:tc>
          <w:tcPr>
            <w:tcW w:w="6133" w:type="dxa"/>
          </w:tcPr>
          <w:p w14:paraId="147633F6" w14:textId="2B8E7E84" w:rsidR="00015AFE" w:rsidRPr="00BB715E" w:rsidRDefault="00015AFE" w:rsidP="00015AFE">
            <w:pPr>
              <w:rPr>
                <w:rFonts w:cs="Arial"/>
                <w:sz w:val="18"/>
                <w:szCs w:val="18"/>
              </w:rPr>
            </w:pPr>
            <w:r w:rsidRPr="00BB715E">
              <w:rPr>
                <w:rFonts w:cs="Arial"/>
                <w:sz w:val="18"/>
                <w:szCs w:val="18"/>
              </w:rPr>
              <w:t xml:space="preserve">W celu spełnienia kryterium dodatkowego projektodawca jest zobowiązany do wskazania liczby oraz krótkiej charakterystyki </w:t>
            </w:r>
            <w:r>
              <w:rPr>
                <w:rFonts w:cs="Arial"/>
                <w:sz w:val="18"/>
                <w:szCs w:val="18"/>
              </w:rPr>
              <w:t>dzieci</w:t>
            </w:r>
            <w:r w:rsidRPr="00BB715E">
              <w:rPr>
                <w:rFonts w:cs="Arial"/>
                <w:sz w:val="18"/>
                <w:szCs w:val="18"/>
              </w:rPr>
              <w:t xml:space="preserve"> ze specjalnymi potrzebami edukacyjnymi, których zamierza objąć wsparciem w projekcie.</w:t>
            </w:r>
          </w:p>
          <w:p w14:paraId="3831B495" w14:textId="54BD5A84" w:rsidR="00015AFE" w:rsidRPr="00BB715E" w:rsidRDefault="00015AFE" w:rsidP="00015AFE">
            <w:pPr>
              <w:rPr>
                <w:rFonts w:cs="Arial"/>
                <w:sz w:val="18"/>
                <w:szCs w:val="18"/>
              </w:rPr>
            </w:pPr>
            <w:r w:rsidRPr="00BB715E">
              <w:rPr>
                <w:rFonts w:cs="Arial"/>
                <w:sz w:val="18"/>
                <w:szCs w:val="18"/>
              </w:rPr>
              <w:t>Przez specjalne potrzeby edukacyjne</w:t>
            </w:r>
            <w:r>
              <w:rPr>
                <w:rFonts w:cs="Arial"/>
                <w:sz w:val="18"/>
                <w:szCs w:val="18"/>
              </w:rPr>
              <w:t xml:space="preserve"> zgodnie z Rozporządzeniem </w:t>
            </w:r>
            <w:r w:rsidRPr="00680F13">
              <w:rPr>
                <w:rFonts w:cs="Arial"/>
                <w:sz w:val="18"/>
                <w:szCs w:val="18"/>
              </w:rPr>
              <w:t xml:space="preserve">MEN z dnia 9 sierpnia 2017 r. </w:t>
            </w:r>
            <w:proofErr w:type="spellStart"/>
            <w:r w:rsidRPr="00680F13">
              <w:rPr>
                <w:rFonts w:cs="Arial"/>
                <w:sz w:val="18"/>
                <w:szCs w:val="18"/>
              </w:rPr>
              <w:t>ws</w:t>
            </w:r>
            <w:proofErr w:type="spellEnd"/>
            <w:r w:rsidR="002712FC">
              <w:rPr>
                <w:rFonts w:cs="Arial"/>
                <w:sz w:val="18"/>
                <w:szCs w:val="18"/>
              </w:rPr>
              <w:t>.</w:t>
            </w:r>
            <w:r w:rsidRPr="00680F13">
              <w:rPr>
                <w:rFonts w:cs="Arial"/>
                <w:sz w:val="18"/>
                <w:szCs w:val="18"/>
              </w:rPr>
              <w:t xml:space="preserve"> zasad organizacji i udzielania pomocy psychologiczno-pedagogicznej w publicznych</w:t>
            </w:r>
            <w:r>
              <w:rPr>
                <w:rFonts w:cs="Arial"/>
                <w:sz w:val="18"/>
                <w:szCs w:val="18"/>
              </w:rPr>
              <w:t xml:space="preserve"> </w:t>
            </w:r>
            <w:r w:rsidRPr="00680F13">
              <w:rPr>
                <w:rFonts w:cs="Arial"/>
                <w:sz w:val="18"/>
                <w:szCs w:val="18"/>
              </w:rPr>
              <w:t>przedszkolach, szkołach i placówkach</w:t>
            </w:r>
            <w:r w:rsidRPr="00BB715E">
              <w:rPr>
                <w:rFonts w:cs="Arial"/>
                <w:sz w:val="18"/>
                <w:szCs w:val="18"/>
              </w:rPr>
              <w:t xml:space="preserve"> należy rozumieć potrzeby, które w procesie rozwoju dzieci i młodzieży wynikają</w:t>
            </w:r>
            <w:r>
              <w:rPr>
                <w:rFonts w:cs="Arial"/>
                <w:sz w:val="18"/>
                <w:szCs w:val="18"/>
              </w:rPr>
              <w:t xml:space="preserve"> w szczególności</w:t>
            </w:r>
            <w:r w:rsidRPr="00BB715E">
              <w:rPr>
                <w:rFonts w:cs="Arial"/>
                <w:sz w:val="18"/>
                <w:szCs w:val="18"/>
              </w:rPr>
              <w:t xml:space="preserve"> z:</w:t>
            </w:r>
          </w:p>
          <w:p w14:paraId="65E98B72" w14:textId="77777777" w:rsidR="00015AFE" w:rsidRPr="00BD3CF7" w:rsidRDefault="00015AFE" w:rsidP="00015AFE">
            <w:pPr>
              <w:pStyle w:val="Akapitzlist"/>
              <w:numPr>
                <w:ilvl w:val="0"/>
                <w:numId w:val="40"/>
              </w:numPr>
              <w:rPr>
                <w:rFonts w:cs="Arial"/>
                <w:sz w:val="18"/>
                <w:szCs w:val="18"/>
              </w:rPr>
            </w:pPr>
            <w:r w:rsidRPr="00BD3CF7">
              <w:rPr>
                <w:rFonts w:cs="Arial"/>
                <w:sz w:val="18"/>
                <w:szCs w:val="18"/>
              </w:rPr>
              <w:t>z niepełnosprawności;</w:t>
            </w:r>
          </w:p>
          <w:p w14:paraId="4B979404" w14:textId="77777777" w:rsidR="00015AFE" w:rsidRPr="00BD3CF7" w:rsidRDefault="00015AFE" w:rsidP="00015AFE">
            <w:pPr>
              <w:pStyle w:val="Akapitzlist"/>
              <w:numPr>
                <w:ilvl w:val="0"/>
                <w:numId w:val="40"/>
              </w:numPr>
              <w:rPr>
                <w:rFonts w:cs="Arial"/>
                <w:sz w:val="18"/>
                <w:szCs w:val="18"/>
              </w:rPr>
            </w:pPr>
            <w:r w:rsidRPr="00BD3CF7">
              <w:rPr>
                <w:rFonts w:cs="Arial"/>
                <w:sz w:val="18"/>
                <w:szCs w:val="18"/>
              </w:rPr>
              <w:t>z niedostosowania społecznego;</w:t>
            </w:r>
          </w:p>
          <w:p w14:paraId="1116441C" w14:textId="77777777" w:rsidR="00015AFE" w:rsidRPr="00BD3CF7" w:rsidRDefault="00015AFE" w:rsidP="00015AFE">
            <w:pPr>
              <w:pStyle w:val="Akapitzlist"/>
              <w:numPr>
                <w:ilvl w:val="0"/>
                <w:numId w:val="40"/>
              </w:numPr>
              <w:rPr>
                <w:rFonts w:cs="Arial"/>
                <w:sz w:val="18"/>
                <w:szCs w:val="18"/>
              </w:rPr>
            </w:pPr>
            <w:r w:rsidRPr="00BD3CF7">
              <w:rPr>
                <w:rFonts w:cs="Arial"/>
                <w:sz w:val="18"/>
                <w:szCs w:val="18"/>
              </w:rPr>
              <w:t>z zagrożenia niedostosowaniem społecznym;</w:t>
            </w:r>
          </w:p>
          <w:p w14:paraId="1E3F93CE" w14:textId="77777777" w:rsidR="00015AFE" w:rsidRPr="00BD3CF7" w:rsidRDefault="00015AFE" w:rsidP="00015AFE">
            <w:pPr>
              <w:pStyle w:val="Akapitzlist"/>
              <w:numPr>
                <w:ilvl w:val="0"/>
                <w:numId w:val="40"/>
              </w:numPr>
              <w:rPr>
                <w:rFonts w:cs="Arial"/>
                <w:sz w:val="18"/>
                <w:szCs w:val="18"/>
              </w:rPr>
            </w:pPr>
            <w:r w:rsidRPr="00BD3CF7">
              <w:rPr>
                <w:rFonts w:cs="Arial"/>
                <w:sz w:val="18"/>
                <w:szCs w:val="18"/>
              </w:rPr>
              <w:t>z zaburzeń zachowania lub emocji;</w:t>
            </w:r>
          </w:p>
          <w:p w14:paraId="08161111" w14:textId="77777777" w:rsidR="00015AFE" w:rsidRPr="00BD3CF7" w:rsidRDefault="00015AFE" w:rsidP="00015AFE">
            <w:pPr>
              <w:pStyle w:val="Akapitzlist"/>
              <w:numPr>
                <w:ilvl w:val="0"/>
                <w:numId w:val="40"/>
              </w:numPr>
              <w:rPr>
                <w:rFonts w:cs="Arial"/>
                <w:sz w:val="18"/>
                <w:szCs w:val="18"/>
              </w:rPr>
            </w:pPr>
            <w:r w:rsidRPr="00BD3CF7">
              <w:rPr>
                <w:rFonts w:cs="Arial"/>
                <w:sz w:val="18"/>
                <w:szCs w:val="18"/>
              </w:rPr>
              <w:t>ze szczególnych uzdolnień;</w:t>
            </w:r>
          </w:p>
          <w:p w14:paraId="51997ABD" w14:textId="77777777" w:rsidR="00015AFE" w:rsidRPr="00BD3CF7" w:rsidRDefault="00015AFE" w:rsidP="00015AFE">
            <w:pPr>
              <w:pStyle w:val="Akapitzlist"/>
              <w:numPr>
                <w:ilvl w:val="0"/>
                <w:numId w:val="40"/>
              </w:numPr>
              <w:rPr>
                <w:rFonts w:cs="Arial"/>
                <w:sz w:val="18"/>
                <w:szCs w:val="18"/>
              </w:rPr>
            </w:pPr>
            <w:r w:rsidRPr="00BD3CF7">
              <w:rPr>
                <w:rFonts w:cs="Arial"/>
                <w:sz w:val="18"/>
                <w:szCs w:val="18"/>
              </w:rPr>
              <w:t>ze specyficznych trudności w uczeniu się;</w:t>
            </w:r>
          </w:p>
          <w:p w14:paraId="08067C08" w14:textId="77777777" w:rsidR="00015AFE" w:rsidRPr="00BD3CF7" w:rsidRDefault="00015AFE" w:rsidP="00015AFE">
            <w:pPr>
              <w:pStyle w:val="Akapitzlist"/>
              <w:numPr>
                <w:ilvl w:val="0"/>
                <w:numId w:val="40"/>
              </w:numPr>
              <w:rPr>
                <w:rFonts w:cs="Arial"/>
                <w:sz w:val="18"/>
                <w:szCs w:val="18"/>
              </w:rPr>
            </w:pPr>
            <w:r w:rsidRPr="00BD3CF7">
              <w:rPr>
                <w:rFonts w:cs="Arial"/>
                <w:sz w:val="18"/>
                <w:szCs w:val="18"/>
              </w:rPr>
              <w:t>z deficytów kompetencji i zaburzeń sprawności językowych;</w:t>
            </w:r>
          </w:p>
          <w:p w14:paraId="7BD0EA70" w14:textId="77777777" w:rsidR="00015AFE" w:rsidRPr="00BD3CF7" w:rsidRDefault="00015AFE" w:rsidP="00015AFE">
            <w:pPr>
              <w:pStyle w:val="Akapitzlist"/>
              <w:numPr>
                <w:ilvl w:val="0"/>
                <w:numId w:val="40"/>
              </w:numPr>
              <w:rPr>
                <w:rFonts w:cs="Arial"/>
                <w:sz w:val="18"/>
                <w:szCs w:val="18"/>
              </w:rPr>
            </w:pPr>
            <w:r w:rsidRPr="00BD3CF7">
              <w:rPr>
                <w:rFonts w:cs="Arial"/>
                <w:sz w:val="18"/>
                <w:szCs w:val="18"/>
              </w:rPr>
              <w:t>z choroby przewlekłej;</w:t>
            </w:r>
          </w:p>
          <w:p w14:paraId="18BEB8FC" w14:textId="77777777" w:rsidR="00015AFE" w:rsidRPr="00BD3CF7" w:rsidRDefault="00015AFE" w:rsidP="00015AFE">
            <w:pPr>
              <w:pStyle w:val="Akapitzlist"/>
              <w:numPr>
                <w:ilvl w:val="0"/>
                <w:numId w:val="40"/>
              </w:numPr>
              <w:rPr>
                <w:rFonts w:cs="Arial"/>
                <w:sz w:val="18"/>
                <w:szCs w:val="18"/>
              </w:rPr>
            </w:pPr>
            <w:r w:rsidRPr="00BD3CF7">
              <w:rPr>
                <w:rFonts w:cs="Arial"/>
                <w:sz w:val="18"/>
                <w:szCs w:val="18"/>
              </w:rPr>
              <w:t>z sytuacji kryzysowych lub traumatycznych;</w:t>
            </w:r>
          </w:p>
          <w:p w14:paraId="67CB5D68" w14:textId="77777777" w:rsidR="00015AFE" w:rsidRPr="00BD3CF7" w:rsidRDefault="00015AFE" w:rsidP="00015AFE">
            <w:pPr>
              <w:pStyle w:val="Akapitzlist"/>
              <w:numPr>
                <w:ilvl w:val="0"/>
                <w:numId w:val="40"/>
              </w:numPr>
              <w:rPr>
                <w:rFonts w:cs="Arial"/>
                <w:sz w:val="18"/>
                <w:szCs w:val="18"/>
              </w:rPr>
            </w:pPr>
            <w:r w:rsidRPr="00BD3CF7">
              <w:rPr>
                <w:rFonts w:cs="Arial"/>
                <w:sz w:val="18"/>
                <w:szCs w:val="18"/>
              </w:rPr>
              <w:lastRenderedPageBreak/>
              <w:t>z niepowodzeń edukacyjnych;</w:t>
            </w:r>
          </w:p>
          <w:p w14:paraId="7FCB5204" w14:textId="77777777" w:rsidR="00015AFE" w:rsidRPr="00BD3CF7" w:rsidRDefault="00015AFE" w:rsidP="00015AFE">
            <w:pPr>
              <w:pStyle w:val="Akapitzlist"/>
              <w:numPr>
                <w:ilvl w:val="0"/>
                <w:numId w:val="40"/>
              </w:numPr>
              <w:rPr>
                <w:rFonts w:cs="Arial"/>
                <w:sz w:val="18"/>
                <w:szCs w:val="18"/>
              </w:rPr>
            </w:pPr>
            <w:r w:rsidRPr="00BD3CF7">
              <w:rPr>
                <w:rFonts w:cs="Arial"/>
                <w:sz w:val="18"/>
                <w:szCs w:val="18"/>
              </w:rPr>
              <w:t>z zaniedbań środowiskowych związanych z sytuacją bytową ucznia i jego rodziny, sposobem spędzania czasu wolnego i kontaktami środowiskowymi;</w:t>
            </w:r>
          </w:p>
          <w:p w14:paraId="36167198" w14:textId="77777777" w:rsidR="00015AFE" w:rsidRPr="00BD3CF7" w:rsidRDefault="00015AFE" w:rsidP="00015AFE">
            <w:pPr>
              <w:pStyle w:val="Akapitzlist"/>
              <w:numPr>
                <w:ilvl w:val="0"/>
                <w:numId w:val="40"/>
              </w:numPr>
              <w:rPr>
                <w:rFonts w:cs="Arial"/>
                <w:sz w:val="18"/>
                <w:szCs w:val="18"/>
              </w:rPr>
            </w:pPr>
            <w:r w:rsidRPr="00BD3CF7">
              <w:rPr>
                <w:rFonts w:cs="Arial"/>
                <w:sz w:val="18"/>
                <w:szCs w:val="18"/>
              </w:rPr>
              <w:t>z trudności adaptacyjnych związanych z różnicami kulturowymi lub ze zmianą środowiska edukacyjnego, w tym związanych z wcześniejszym kształceniem za granicą.</w:t>
            </w:r>
            <w:r w:rsidRPr="00BD3CF7" w:rsidDel="00680F13">
              <w:rPr>
                <w:rFonts w:cs="Arial"/>
                <w:sz w:val="18"/>
                <w:szCs w:val="18"/>
              </w:rPr>
              <w:t xml:space="preserve"> </w:t>
            </w:r>
          </w:p>
          <w:p w14:paraId="2FDDC347" w14:textId="764E0EE1" w:rsidR="00AB7C10" w:rsidRPr="00AB7C10" w:rsidRDefault="00015AFE" w:rsidP="00015AFE">
            <w:pPr>
              <w:rPr>
                <w:rStyle w:val="markedcontent"/>
                <w:rFonts w:cstheme="minorHAnsi"/>
                <w:sz w:val="18"/>
                <w:szCs w:val="18"/>
              </w:rPr>
            </w:pPr>
            <w:r w:rsidRPr="00BB715E">
              <w:rPr>
                <w:rFonts w:cs="Arial"/>
                <w:sz w:val="18"/>
                <w:szCs w:val="18"/>
              </w:rPr>
              <w:t>Kryterium weryfikowane na podstawie zapisów wniosku</w:t>
            </w:r>
            <w:r w:rsidR="00241DEA">
              <w:rPr>
                <w:rFonts w:cs="Arial"/>
                <w:sz w:val="18"/>
                <w:szCs w:val="18"/>
              </w:rPr>
              <w:t xml:space="preserve"> o dofinansowanie</w:t>
            </w:r>
            <w:r w:rsidRPr="00BB715E">
              <w:rPr>
                <w:rFonts w:cs="Arial"/>
                <w:sz w:val="18"/>
                <w:szCs w:val="18"/>
              </w:rPr>
              <w:t>.</w:t>
            </w:r>
          </w:p>
        </w:tc>
        <w:tc>
          <w:tcPr>
            <w:tcW w:w="2410" w:type="dxa"/>
          </w:tcPr>
          <w:p w14:paraId="6999578D" w14:textId="77777777" w:rsidR="00AB7C10" w:rsidRPr="00AB7C10" w:rsidRDefault="00AB7C10" w:rsidP="00AB7C10">
            <w:pPr>
              <w:rPr>
                <w:rFonts w:cstheme="minorHAnsi"/>
                <w:sz w:val="18"/>
                <w:szCs w:val="18"/>
              </w:rPr>
            </w:pPr>
            <w:r w:rsidRPr="00AB7C10">
              <w:rPr>
                <w:rFonts w:cstheme="minorHAnsi"/>
                <w:sz w:val="18"/>
                <w:szCs w:val="18"/>
              </w:rPr>
              <w:lastRenderedPageBreak/>
              <w:t>Konieczne spełnienie – NIE</w:t>
            </w:r>
          </w:p>
          <w:p w14:paraId="3AC0B77B" w14:textId="77777777" w:rsidR="00AB7C10" w:rsidRPr="00AB7C10" w:rsidRDefault="00AB7C10" w:rsidP="00AB7C10">
            <w:pPr>
              <w:rPr>
                <w:rFonts w:cstheme="minorHAnsi"/>
                <w:sz w:val="18"/>
                <w:szCs w:val="18"/>
              </w:rPr>
            </w:pPr>
            <w:r w:rsidRPr="00AB7C10">
              <w:rPr>
                <w:rFonts w:cstheme="minorHAnsi"/>
                <w:sz w:val="18"/>
                <w:szCs w:val="18"/>
              </w:rPr>
              <w:t>Podlega uzupełnieniom - NIE</w:t>
            </w:r>
          </w:p>
        </w:tc>
        <w:tc>
          <w:tcPr>
            <w:tcW w:w="2126" w:type="dxa"/>
          </w:tcPr>
          <w:p w14:paraId="0E4BBBCF" w14:textId="77777777" w:rsidR="00AB7C10" w:rsidRPr="00AB7C10" w:rsidRDefault="00AB7C10" w:rsidP="00AB7C10">
            <w:pPr>
              <w:rPr>
                <w:rFonts w:cstheme="minorHAnsi"/>
                <w:sz w:val="18"/>
                <w:szCs w:val="18"/>
              </w:rPr>
            </w:pPr>
            <w:r w:rsidRPr="00AB7C10">
              <w:rPr>
                <w:rFonts w:cstheme="minorHAnsi"/>
                <w:sz w:val="18"/>
                <w:szCs w:val="18"/>
              </w:rPr>
              <w:t xml:space="preserve">Kryterium dodatkowe </w:t>
            </w:r>
          </w:p>
          <w:p w14:paraId="0A70AAAD" w14:textId="77777777" w:rsidR="00AB7C10" w:rsidRPr="00AB7C10" w:rsidRDefault="00AB7C10" w:rsidP="00AB7C10">
            <w:pPr>
              <w:rPr>
                <w:rFonts w:cstheme="minorHAnsi"/>
                <w:sz w:val="18"/>
                <w:szCs w:val="18"/>
              </w:rPr>
            </w:pPr>
          </w:p>
          <w:p w14:paraId="1F506459" w14:textId="14985FC7" w:rsidR="00AB7C10" w:rsidRPr="00AB7C10" w:rsidRDefault="00AB7C10" w:rsidP="00AB7C10">
            <w:pPr>
              <w:rPr>
                <w:rFonts w:cstheme="minorHAnsi"/>
                <w:sz w:val="18"/>
                <w:szCs w:val="18"/>
              </w:rPr>
            </w:pPr>
            <w:r w:rsidRPr="00AB7C10">
              <w:rPr>
                <w:rFonts w:cstheme="minorHAnsi"/>
                <w:sz w:val="18"/>
                <w:szCs w:val="18"/>
              </w:rPr>
              <w:t xml:space="preserve">Liczba punktów możliwych do uzyskania: 0 lub </w:t>
            </w:r>
            <w:r w:rsidR="00EC0371">
              <w:rPr>
                <w:rFonts w:cstheme="minorHAnsi"/>
                <w:sz w:val="18"/>
                <w:szCs w:val="18"/>
              </w:rPr>
              <w:t xml:space="preserve"> 8</w:t>
            </w:r>
          </w:p>
        </w:tc>
        <w:tc>
          <w:tcPr>
            <w:tcW w:w="1276" w:type="dxa"/>
          </w:tcPr>
          <w:p w14:paraId="6A267855" w14:textId="77777777" w:rsidR="00AB7C10" w:rsidRPr="00AB7C10" w:rsidRDefault="00AB7C10" w:rsidP="00AB7C10">
            <w:pPr>
              <w:rPr>
                <w:rFonts w:cstheme="minorHAnsi"/>
                <w:sz w:val="18"/>
                <w:szCs w:val="18"/>
              </w:rPr>
            </w:pPr>
            <w:r w:rsidRPr="00AB7C10">
              <w:rPr>
                <w:rFonts w:cstheme="minorHAnsi"/>
                <w:sz w:val="18"/>
                <w:szCs w:val="18"/>
              </w:rPr>
              <w:t xml:space="preserve">Ma charakter premiujący. </w:t>
            </w:r>
          </w:p>
          <w:p w14:paraId="60E33217" w14:textId="77777777" w:rsidR="00AB7C10" w:rsidRPr="00AB7C10" w:rsidRDefault="00AB7C10" w:rsidP="00AB7C10">
            <w:pPr>
              <w:rPr>
                <w:rStyle w:val="markedcontent"/>
                <w:rFonts w:cstheme="minorHAnsi"/>
                <w:sz w:val="18"/>
                <w:szCs w:val="18"/>
              </w:rPr>
            </w:pPr>
            <w:r w:rsidRPr="00AB7C10">
              <w:rPr>
                <w:rStyle w:val="markedcontent"/>
                <w:rFonts w:cstheme="minorHAnsi"/>
                <w:sz w:val="18"/>
                <w:szCs w:val="18"/>
              </w:rPr>
              <w:t xml:space="preserve"> </w:t>
            </w:r>
          </w:p>
        </w:tc>
      </w:tr>
      <w:tr w:rsidR="00AB7C10" w:rsidRPr="00AB7C10" w14:paraId="64436C0A" w14:textId="77777777" w:rsidTr="00F419A0">
        <w:tc>
          <w:tcPr>
            <w:tcW w:w="689" w:type="dxa"/>
          </w:tcPr>
          <w:p w14:paraId="775AB06B" w14:textId="77777777" w:rsidR="00AB7C10" w:rsidRPr="00AB7C10" w:rsidRDefault="00AB7C10" w:rsidP="00AB7C10">
            <w:pPr>
              <w:pStyle w:val="Akapitzlist"/>
              <w:ind w:left="452" w:hanging="146"/>
              <w:jc w:val="both"/>
              <w:rPr>
                <w:rFonts w:cstheme="minorHAnsi"/>
                <w:sz w:val="18"/>
                <w:szCs w:val="18"/>
              </w:rPr>
            </w:pPr>
            <w:r w:rsidRPr="00AB7C10">
              <w:rPr>
                <w:rFonts w:cstheme="minorHAnsi"/>
                <w:sz w:val="18"/>
                <w:szCs w:val="18"/>
              </w:rPr>
              <w:t xml:space="preserve">3. </w:t>
            </w:r>
          </w:p>
        </w:tc>
        <w:tc>
          <w:tcPr>
            <w:tcW w:w="2529" w:type="dxa"/>
          </w:tcPr>
          <w:p w14:paraId="6D2EFE51" w14:textId="77777777" w:rsidR="00AB7C10" w:rsidRPr="00AB7C10" w:rsidRDefault="00AB7C10" w:rsidP="00AB7C10">
            <w:pPr>
              <w:rPr>
                <w:rFonts w:cstheme="minorHAnsi"/>
                <w:sz w:val="18"/>
                <w:szCs w:val="18"/>
              </w:rPr>
            </w:pPr>
            <w:r w:rsidRPr="00AB7C10">
              <w:rPr>
                <w:rFonts w:eastAsia="Times New Roman" w:cstheme="minorHAnsi"/>
                <w:sz w:val="18"/>
                <w:szCs w:val="18"/>
              </w:rPr>
              <w:t xml:space="preserve">W projekcie zostały zaplanowane zajęcia dodatkowe ukierunkowane na kształtowanie  świadomości ekologicznej, uwrażliwiającej na zmiany klimatu i potrzeby zielonej gospodarki (zielone kompetencje). </w:t>
            </w:r>
          </w:p>
        </w:tc>
        <w:tc>
          <w:tcPr>
            <w:tcW w:w="6133" w:type="dxa"/>
          </w:tcPr>
          <w:p w14:paraId="3EDF5699" w14:textId="77777777" w:rsidR="00AB7C10" w:rsidRPr="00AB7C10" w:rsidRDefault="00AB7C10" w:rsidP="00AB7C10">
            <w:pPr>
              <w:rPr>
                <w:rFonts w:cstheme="minorHAnsi"/>
                <w:sz w:val="18"/>
                <w:szCs w:val="18"/>
              </w:rPr>
            </w:pPr>
            <w:r w:rsidRPr="00AB7C10">
              <w:rPr>
                <w:rFonts w:cstheme="minorHAnsi"/>
                <w:sz w:val="18"/>
                <w:szCs w:val="18"/>
              </w:rPr>
              <w:t>W ramach kryterium weryfikowane będzie czy w projekcie zostały zaplanowane dodatkowe zajęcia merytoryczne ukierunkowane na kształtowanie  świadomości ekologicznej, uwrażliwiającej na zmiany klimatu i potrzeby zielonej gospodarki (</w:t>
            </w:r>
            <w:r w:rsidRPr="00AB7C10">
              <w:rPr>
                <w:rFonts w:eastAsia="Times New Roman" w:cstheme="minorHAnsi"/>
                <w:sz w:val="18"/>
                <w:szCs w:val="18"/>
              </w:rPr>
              <w:t>zielone</w:t>
            </w:r>
            <w:r w:rsidRPr="00AB7C10">
              <w:rPr>
                <w:rFonts w:cstheme="minorHAnsi"/>
                <w:sz w:val="18"/>
                <w:szCs w:val="18"/>
              </w:rPr>
              <w:t xml:space="preserve"> kompetencje).</w:t>
            </w:r>
          </w:p>
          <w:p w14:paraId="2E7F28ED" w14:textId="368ACB57" w:rsidR="00AB7C10" w:rsidRPr="00AB7C10" w:rsidRDefault="00AB7C10" w:rsidP="00AB7C10">
            <w:pPr>
              <w:rPr>
                <w:rFonts w:cstheme="minorHAnsi"/>
                <w:sz w:val="18"/>
                <w:szCs w:val="18"/>
              </w:rPr>
            </w:pPr>
            <w:r w:rsidRPr="00AB7C10">
              <w:rPr>
                <w:rFonts w:cstheme="minorHAnsi"/>
                <w:sz w:val="18"/>
                <w:szCs w:val="18"/>
              </w:rPr>
              <w:t>Kryterium weryfikowane na podstawie zapisów wniosku</w:t>
            </w:r>
            <w:r w:rsidR="00241DEA">
              <w:rPr>
                <w:rFonts w:cstheme="minorHAnsi"/>
                <w:sz w:val="18"/>
                <w:szCs w:val="18"/>
              </w:rPr>
              <w:t xml:space="preserve"> o dofinansowanie</w:t>
            </w:r>
            <w:r w:rsidRPr="00AB7C10">
              <w:rPr>
                <w:rFonts w:cstheme="minorHAnsi"/>
                <w:sz w:val="18"/>
                <w:szCs w:val="18"/>
              </w:rPr>
              <w:t>.</w:t>
            </w:r>
          </w:p>
        </w:tc>
        <w:tc>
          <w:tcPr>
            <w:tcW w:w="2410" w:type="dxa"/>
          </w:tcPr>
          <w:p w14:paraId="5F51EA22" w14:textId="77777777" w:rsidR="00AB7C10" w:rsidRPr="00AB7C10" w:rsidRDefault="00AB7C10" w:rsidP="00AB7C10">
            <w:pPr>
              <w:rPr>
                <w:rFonts w:cstheme="minorHAnsi"/>
                <w:sz w:val="18"/>
                <w:szCs w:val="18"/>
              </w:rPr>
            </w:pPr>
            <w:r w:rsidRPr="00AB7C10">
              <w:rPr>
                <w:rFonts w:cstheme="minorHAnsi"/>
                <w:sz w:val="18"/>
                <w:szCs w:val="18"/>
              </w:rPr>
              <w:t>Konieczne spełnienie – NIE</w:t>
            </w:r>
          </w:p>
          <w:p w14:paraId="648FF29D" w14:textId="77777777" w:rsidR="00AB7C10" w:rsidRPr="00AB7C10" w:rsidRDefault="00AB7C10" w:rsidP="00AB7C10">
            <w:pPr>
              <w:rPr>
                <w:rFonts w:cstheme="minorHAnsi"/>
                <w:sz w:val="18"/>
                <w:szCs w:val="18"/>
              </w:rPr>
            </w:pPr>
            <w:r w:rsidRPr="00AB7C10">
              <w:rPr>
                <w:rFonts w:cstheme="minorHAnsi"/>
                <w:sz w:val="18"/>
                <w:szCs w:val="18"/>
              </w:rPr>
              <w:t>Podlega uzupełnieniom - NIE</w:t>
            </w:r>
          </w:p>
        </w:tc>
        <w:tc>
          <w:tcPr>
            <w:tcW w:w="2126" w:type="dxa"/>
          </w:tcPr>
          <w:p w14:paraId="015B7031" w14:textId="77777777" w:rsidR="00AB7C10" w:rsidRPr="00AB7C10" w:rsidRDefault="00AB7C10" w:rsidP="00AB7C10">
            <w:pPr>
              <w:rPr>
                <w:rFonts w:cstheme="minorHAnsi"/>
                <w:sz w:val="18"/>
                <w:szCs w:val="18"/>
              </w:rPr>
            </w:pPr>
            <w:r w:rsidRPr="00AB7C10">
              <w:rPr>
                <w:rFonts w:cstheme="minorHAnsi"/>
                <w:sz w:val="18"/>
                <w:szCs w:val="18"/>
              </w:rPr>
              <w:t xml:space="preserve">Kryterium dodatkowe </w:t>
            </w:r>
          </w:p>
          <w:p w14:paraId="2BEBC4A5" w14:textId="77777777" w:rsidR="00AB7C10" w:rsidRPr="00AB7C10" w:rsidRDefault="00AB7C10" w:rsidP="00AB7C10">
            <w:pPr>
              <w:rPr>
                <w:rFonts w:cstheme="minorHAnsi"/>
                <w:sz w:val="18"/>
                <w:szCs w:val="18"/>
              </w:rPr>
            </w:pPr>
          </w:p>
          <w:p w14:paraId="0EE3B44E" w14:textId="349F1642" w:rsidR="00AB7C10" w:rsidRPr="00AB7C10" w:rsidRDefault="00AB7C10" w:rsidP="00AB7C10">
            <w:pPr>
              <w:rPr>
                <w:rFonts w:cstheme="minorHAnsi"/>
                <w:sz w:val="18"/>
                <w:szCs w:val="18"/>
              </w:rPr>
            </w:pPr>
            <w:r w:rsidRPr="00AB7C10">
              <w:rPr>
                <w:rFonts w:cstheme="minorHAnsi"/>
                <w:sz w:val="18"/>
                <w:szCs w:val="18"/>
              </w:rPr>
              <w:t xml:space="preserve">Liczba punktów możliwych do uzyskania: 0 lub </w:t>
            </w:r>
            <w:r w:rsidR="00EC0371">
              <w:rPr>
                <w:rFonts w:cstheme="minorHAnsi"/>
                <w:sz w:val="18"/>
                <w:szCs w:val="18"/>
              </w:rPr>
              <w:t xml:space="preserve"> 5</w:t>
            </w:r>
          </w:p>
        </w:tc>
        <w:tc>
          <w:tcPr>
            <w:tcW w:w="1276" w:type="dxa"/>
          </w:tcPr>
          <w:p w14:paraId="5088C274" w14:textId="77777777" w:rsidR="00AB7C10" w:rsidRPr="00AB7C10" w:rsidRDefault="00AB7C10" w:rsidP="00AB7C10">
            <w:pPr>
              <w:rPr>
                <w:rFonts w:cstheme="minorHAnsi"/>
                <w:sz w:val="18"/>
                <w:szCs w:val="18"/>
              </w:rPr>
            </w:pPr>
            <w:r w:rsidRPr="00AB7C10">
              <w:rPr>
                <w:rFonts w:cstheme="minorHAnsi"/>
                <w:sz w:val="18"/>
                <w:szCs w:val="18"/>
              </w:rPr>
              <w:t xml:space="preserve">Ma charakter premiujący. </w:t>
            </w:r>
          </w:p>
          <w:p w14:paraId="2998C17C" w14:textId="77777777" w:rsidR="00AB7C10" w:rsidRPr="00AB7C10" w:rsidRDefault="00AB7C10" w:rsidP="00AB7C10">
            <w:pPr>
              <w:rPr>
                <w:rStyle w:val="markedcontent"/>
                <w:rFonts w:cstheme="minorHAnsi"/>
                <w:sz w:val="18"/>
                <w:szCs w:val="18"/>
              </w:rPr>
            </w:pPr>
            <w:r w:rsidRPr="00AB7C10">
              <w:rPr>
                <w:rStyle w:val="markedcontent"/>
                <w:rFonts w:cstheme="minorHAnsi"/>
                <w:sz w:val="18"/>
                <w:szCs w:val="18"/>
              </w:rPr>
              <w:t xml:space="preserve"> </w:t>
            </w:r>
          </w:p>
        </w:tc>
      </w:tr>
      <w:tr w:rsidR="00AB7C10" w:rsidRPr="00AB7C10" w14:paraId="513846A7" w14:textId="77777777" w:rsidTr="00F419A0">
        <w:tc>
          <w:tcPr>
            <w:tcW w:w="689" w:type="dxa"/>
          </w:tcPr>
          <w:p w14:paraId="0994AC1B" w14:textId="77777777" w:rsidR="00AB7C10" w:rsidRPr="00AB7C10" w:rsidRDefault="00AB7C10" w:rsidP="00AB7C10">
            <w:pPr>
              <w:pStyle w:val="Akapitzlist"/>
              <w:ind w:left="452" w:hanging="146"/>
              <w:jc w:val="both"/>
              <w:rPr>
                <w:rFonts w:cstheme="minorHAnsi"/>
                <w:sz w:val="18"/>
                <w:szCs w:val="18"/>
              </w:rPr>
            </w:pPr>
            <w:r w:rsidRPr="00AB7C10">
              <w:rPr>
                <w:rFonts w:cstheme="minorHAnsi"/>
                <w:sz w:val="18"/>
                <w:szCs w:val="18"/>
              </w:rPr>
              <w:t>4.</w:t>
            </w:r>
          </w:p>
        </w:tc>
        <w:tc>
          <w:tcPr>
            <w:tcW w:w="2529" w:type="dxa"/>
          </w:tcPr>
          <w:p w14:paraId="279B2D93" w14:textId="77777777" w:rsidR="00AB7C10" w:rsidRPr="00AB7C10" w:rsidRDefault="00AB7C10" w:rsidP="00AB7C10">
            <w:pPr>
              <w:rPr>
                <w:rFonts w:eastAsia="Times New Roman" w:cstheme="minorHAnsi"/>
                <w:sz w:val="18"/>
                <w:szCs w:val="18"/>
              </w:rPr>
            </w:pPr>
            <w:r w:rsidRPr="00AB7C10">
              <w:rPr>
                <w:rFonts w:eastAsia="Times New Roman" w:cstheme="minorHAnsi"/>
                <w:sz w:val="18"/>
                <w:szCs w:val="18"/>
              </w:rPr>
              <w:t>W projekcie zostały zaplanowane zajęcia dodatkowe z zakresu preorientacji zawodowej.</w:t>
            </w:r>
          </w:p>
        </w:tc>
        <w:tc>
          <w:tcPr>
            <w:tcW w:w="6133" w:type="dxa"/>
          </w:tcPr>
          <w:p w14:paraId="073028DD" w14:textId="77777777" w:rsidR="00AB7C10" w:rsidRPr="00AB7C10" w:rsidRDefault="00AB7C10" w:rsidP="00AB7C10">
            <w:pPr>
              <w:rPr>
                <w:rFonts w:cstheme="minorHAnsi"/>
                <w:sz w:val="18"/>
                <w:szCs w:val="18"/>
              </w:rPr>
            </w:pPr>
            <w:r w:rsidRPr="00AB7C10">
              <w:rPr>
                <w:rFonts w:cstheme="minorHAnsi"/>
                <w:sz w:val="18"/>
                <w:szCs w:val="18"/>
              </w:rPr>
              <w:t>Weryfikowane będzie czy w projekcie zostały zaplanowane zajęcia polegające na przeprowadzaniu działań o charakterze wychowawczym, ukierunkowanych na zbliżanie dzieci w wieku przedszkolnym do środowiska pracy.</w:t>
            </w:r>
          </w:p>
          <w:p w14:paraId="502416EB" w14:textId="47997867" w:rsidR="00AB7C10" w:rsidRPr="00AB7C10" w:rsidRDefault="00AB7C10" w:rsidP="00AB7C10">
            <w:pPr>
              <w:rPr>
                <w:rFonts w:cstheme="minorHAnsi"/>
                <w:sz w:val="18"/>
                <w:szCs w:val="18"/>
              </w:rPr>
            </w:pPr>
            <w:r w:rsidRPr="00AB7C10">
              <w:rPr>
                <w:rFonts w:cstheme="minorHAnsi"/>
                <w:sz w:val="18"/>
                <w:szCs w:val="18"/>
              </w:rPr>
              <w:t>Kryterium weryfikowane na podstawie zapisów wniosku</w:t>
            </w:r>
            <w:r w:rsidR="00241DEA">
              <w:rPr>
                <w:rFonts w:cstheme="minorHAnsi"/>
                <w:sz w:val="18"/>
                <w:szCs w:val="18"/>
              </w:rPr>
              <w:t xml:space="preserve"> o dofinansowanie</w:t>
            </w:r>
            <w:r w:rsidRPr="00AB7C10">
              <w:rPr>
                <w:rFonts w:cstheme="minorHAnsi"/>
                <w:sz w:val="18"/>
                <w:szCs w:val="18"/>
              </w:rPr>
              <w:t>.</w:t>
            </w:r>
          </w:p>
        </w:tc>
        <w:tc>
          <w:tcPr>
            <w:tcW w:w="2410" w:type="dxa"/>
          </w:tcPr>
          <w:p w14:paraId="13901FC6" w14:textId="77777777" w:rsidR="00AB7C10" w:rsidRPr="00AB7C10" w:rsidRDefault="00AB7C10" w:rsidP="00AB7C10">
            <w:pPr>
              <w:rPr>
                <w:rFonts w:cstheme="minorHAnsi"/>
                <w:sz w:val="18"/>
                <w:szCs w:val="18"/>
              </w:rPr>
            </w:pPr>
            <w:r w:rsidRPr="00AB7C10">
              <w:rPr>
                <w:rFonts w:cstheme="minorHAnsi"/>
                <w:sz w:val="18"/>
                <w:szCs w:val="18"/>
              </w:rPr>
              <w:t>Konieczne spełnienie – NIE</w:t>
            </w:r>
          </w:p>
          <w:p w14:paraId="1B1F9FB6" w14:textId="77777777" w:rsidR="00AB7C10" w:rsidRPr="00AB7C10" w:rsidRDefault="00AB7C10" w:rsidP="00AB7C10">
            <w:pPr>
              <w:rPr>
                <w:rFonts w:cstheme="minorHAnsi"/>
                <w:sz w:val="18"/>
                <w:szCs w:val="18"/>
              </w:rPr>
            </w:pPr>
            <w:r w:rsidRPr="00AB7C10">
              <w:rPr>
                <w:rFonts w:cstheme="minorHAnsi"/>
                <w:sz w:val="18"/>
                <w:szCs w:val="18"/>
              </w:rPr>
              <w:t>Podlega uzupełnieniom - NIE</w:t>
            </w:r>
          </w:p>
        </w:tc>
        <w:tc>
          <w:tcPr>
            <w:tcW w:w="2126" w:type="dxa"/>
          </w:tcPr>
          <w:p w14:paraId="273EC61C" w14:textId="77777777" w:rsidR="00AB7C10" w:rsidRPr="00AB7C10" w:rsidRDefault="00AB7C10" w:rsidP="00AB7C10">
            <w:pPr>
              <w:rPr>
                <w:rFonts w:cstheme="minorHAnsi"/>
                <w:sz w:val="18"/>
                <w:szCs w:val="18"/>
              </w:rPr>
            </w:pPr>
            <w:r w:rsidRPr="00AB7C10">
              <w:rPr>
                <w:rFonts w:cstheme="minorHAnsi"/>
                <w:sz w:val="18"/>
                <w:szCs w:val="18"/>
              </w:rPr>
              <w:t xml:space="preserve">Kryterium dodatkowe </w:t>
            </w:r>
          </w:p>
          <w:p w14:paraId="2E42F478" w14:textId="77777777" w:rsidR="00AB7C10" w:rsidRPr="00AB7C10" w:rsidRDefault="00AB7C10" w:rsidP="00AB7C10">
            <w:pPr>
              <w:rPr>
                <w:rFonts w:cstheme="minorHAnsi"/>
                <w:sz w:val="18"/>
                <w:szCs w:val="18"/>
              </w:rPr>
            </w:pPr>
          </w:p>
          <w:p w14:paraId="59A96055" w14:textId="77777777" w:rsidR="00AB7C10" w:rsidRPr="00AB7C10" w:rsidRDefault="00AB7C10" w:rsidP="00AB7C10">
            <w:pPr>
              <w:rPr>
                <w:rFonts w:cstheme="minorHAnsi"/>
                <w:sz w:val="18"/>
                <w:szCs w:val="18"/>
              </w:rPr>
            </w:pPr>
            <w:r w:rsidRPr="00AB7C10">
              <w:rPr>
                <w:rFonts w:cstheme="minorHAnsi"/>
                <w:sz w:val="18"/>
                <w:szCs w:val="18"/>
              </w:rPr>
              <w:t>Liczba punktów możliwych do uzyskania: 0 lub 5</w:t>
            </w:r>
          </w:p>
        </w:tc>
        <w:tc>
          <w:tcPr>
            <w:tcW w:w="1276" w:type="dxa"/>
          </w:tcPr>
          <w:p w14:paraId="51E17452" w14:textId="77777777" w:rsidR="00AB7C10" w:rsidRPr="00AB7C10" w:rsidRDefault="00AB7C10" w:rsidP="00AB7C10">
            <w:pPr>
              <w:rPr>
                <w:rStyle w:val="markedcontent"/>
                <w:rFonts w:cstheme="minorHAnsi"/>
                <w:sz w:val="18"/>
                <w:szCs w:val="18"/>
              </w:rPr>
            </w:pPr>
            <w:r w:rsidRPr="00AB7C10">
              <w:rPr>
                <w:rStyle w:val="markedcontent"/>
                <w:rFonts w:cstheme="minorHAnsi"/>
                <w:sz w:val="18"/>
                <w:szCs w:val="18"/>
              </w:rPr>
              <w:t>Ma charakter premiujący.</w:t>
            </w:r>
          </w:p>
        </w:tc>
      </w:tr>
      <w:tr w:rsidR="009D4CAB" w:rsidRPr="00AB7C10" w14:paraId="26258F44" w14:textId="77777777" w:rsidTr="00F419A0">
        <w:tc>
          <w:tcPr>
            <w:tcW w:w="689" w:type="dxa"/>
          </w:tcPr>
          <w:p w14:paraId="21E801DB" w14:textId="3ADEE842" w:rsidR="009D4CAB" w:rsidRPr="00AB7C10" w:rsidRDefault="009D4CAB" w:rsidP="009D4CAB">
            <w:pPr>
              <w:pStyle w:val="Akapitzlist"/>
              <w:ind w:left="452" w:hanging="146"/>
              <w:jc w:val="both"/>
              <w:rPr>
                <w:rFonts w:cstheme="minorHAnsi"/>
                <w:sz w:val="18"/>
                <w:szCs w:val="18"/>
              </w:rPr>
            </w:pPr>
            <w:r>
              <w:rPr>
                <w:rFonts w:cstheme="minorHAnsi"/>
                <w:sz w:val="18"/>
                <w:szCs w:val="18"/>
              </w:rPr>
              <w:t>5.</w:t>
            </w:r>
          </w:p>
        </w:tc>
        <w:tc>
          <w:tcPr>
            <w:tcW w:w="2529" w:type="dxa"/>
          </w:tcPr>
          <w:p w14:paraId="5C9C02ED" w14:textId="45A81CEC" w:rsidR="009D4CAB" w:rsidRPr="00AB7C10" w:rsidRDefault="004F4307" w:rsidP="009D4CAB">
            <w:pPr>
              <w:rPr>
                <w:rFonts w:eastAsia="Times New Roman" w:cstheme="minorHAnsi"/>
                <w:sz w:val="18"/>
                <w:szCs w:val="18"/>
              </w:rPr>
            </w:pPr>
            <w:r w:rsidRPr="00AB7C10">
              <w:rPr>
                <w:rFonts w:eastAsia="Times New Roman" w:cstheme="minorHAnsi"/>
                <w:sz w:val="18"/>
                <w:szCs w:val="18"/>
              </w:rPr>
              <w:t xml:space="preserve">W projekcie zostały zaplanowane zajęcia dodatkowe </w:t>
            </w:r>
            <w:r w:rsidR="00276D46">
              <w:rPr>
                <w:rFonts w:eastAsia="Times New Roman" w:cstheme="minorHAnsi"/>
                <w:sz w:val="18"/>
                <w:szCs w:val="18"/>
              </w:rPr>
              <w:t>kształtujące postawy prozdrowotne.</w:t>
            </w:r>
          </w:p>
        </w:tc>
        <w:tc>
          <w:tcPr>
            <w:tcW w:w="6133" w:type="dxa"/>
          </w:tcPr>
          <w:p w14:paraId="4867E1A5" w14:textId="77777777" w:rsidR="009D4CAB" w:rsidRDefault="009D4CAB" w:rsidP="004F4307">
            <w:pPr>
              <w:rPr>
                <w:rFonts w:cstheme="minorHAnsi"/>
                <w:sz w:val="18"/>
                <w:szCs w:val="18"/>
              </w:rPr>
            </w:pPr>
            <w:r w:rsidRPr="00AB7C10">
              <w:rPr>
                <w:rFonts w:cstheme="minorHAnsi"/>
                <w:sz w:val="18"/>
                <w:szCs w:val="18"/>
              </w:rPr>
              <w:t>Weryfikowane będzie czy w projekcie</w:t>
            </w:r>
            <w:r>
              <w:rPr>
                <w:rFonts w:cstheme="minorHAnsi"/>
                <w:sz w:val="18"/>
                <w:szCs w:val="18"/>
              </w:rPr>
              <w:t xml:space="preserve"> zostały </w:t>
            </w:r>
            <w:r w:rsidRPr="009D4CAB">
              <w:rPr>
                <w:rFonts w:cstheme="minorHAnsi"/>
                <w:sz w:val="18"/>
                <w:szCs w:val="18"/>
              </w:rPr>
              <w:t xml:space="preserve">zaplanowane </w:t>
            </w:r>
            <w:r w:rsidR="00276D46">
              <w:rPr>
                <w:rFonts w:cstheme="minorHAnsi"/>
                <w:sz w:val="18"/>
                <w:szCs w:val="18"/>
              </w:rPr>
              <w:t>zajęcia dodatkowe kształtujące postawy prozdrowotne wśród dzieci</w:t>
            </w:r>
            <w:r w:rsidR="00986E35">
              <w:rPr>
                <w:rFonts w:cstheme="minorHAnsi"/>
                <w:sz w:val="18"/>
                <w:szCs w:val="18"/>
              </w:rPr>
              <w:t>.</w:t>
            </w:r>
          </w:p>
          <w:p w14:paraId="68292C2A" w14:textId="36AEB71A" w:rsidR="00986E35" w:rsidRPr="00AB7C10" w:rsidRDefault="00986E35" w:rsidP="004F4307">
            <w:pPr>
              <w:rPr>
                <w:rFonts w:cstheme="minorHAnsi"/>
                <w:sz w:val="18"/>
                <w:szCs w:val="18"/>
              </w:rPr>
            </w:pPr>
            <w:r w:rsidRPr="00AB7C10">
              <w:rPr>
                <w:rFonts w:cstheme="minorHAnsi"/>
                <w:sz w:val="18"/>
                <w:szCs w:val="18"/>
              </w:rPr>
              <w:t>Kryterium weryfikowane na podstawie zapisów wniosku</w:t>
            </w:r>
            <w:r w:rsidR="00241DEA">
              <w:rPr>
                <w:rFonts w:cstheme="minorHAnsi"/>
                <w:sz w:val="18"/>
                <w:szCs w:val="18"/>
              </w:rPr>
              <w:t xml:space="preserve"> o dofinansowanie</w:t>
            </w:r>
            <w:r w:rsidRPr="00AB7C10">
              <w:rPr>
                <w:rFonts w:cstheme="minorHAnsi"/>
                <w:sz w:val="18"/>
                <w:szCs w:val="18"/>
              </w:rPr>
              <w:t>.</w:t>
            </w:r>
          </w:p>
        </w:tc>
        <w:tc>
          <w:tcPr>
            <w:tcW w:w="2410" w:type="dxa"/>
          </w:tcPr>
          <w:p w14:paraId="59976B8C" w14:textId="77777777" w:rsidR="009D4CAB" w:rsidRPr="00AB7C10" w:rsidRDefault="009D4CAB" w:rsidP="009D4CAB">
            <w:pPr>
              <w:rPr>
                <w:rFonts w:cstheme="minorHAnsi"/>
                <w:sz w:val="18"/>
                <w:szCs w:val="18"/>
              </w:rPr>
            </w:pPr>
            <w:r w:rsidRPr="00AB7C10">
              <w:rPr>
                <w:rFonts w:cstheme="minorHAnsi"/>
                <w:sz w:val="18"/>
                <w:szCs w:val="18"/>
              </w:rPr>
              <w:t>Konieczne spełnienie – NIE</w:t>
            </w:r>
          </w:p>
          <w:p w14:paraId="0E9040F2" w14:textId="2105D232" w:rsidR="009D4CAB" w:rsidRPr="00AB7C10" w:rsidRDefault="009D4CAB" w:rsidP="009D4CAB">
            <w:pPr>
              <w:rPr>
                <w:rFonts w:cstheme="minorHAnsi"/>
                <w:sz w:val="18"/>
                <w:szCs w:val="18"/>
              </w:rPr>
            </w:pPr>
            <w:r w:rsidRPr="00AB7C10">
              <w:rPr>
                <w:rFonts w:cstheme="minorHAnsi"/>
                <w:sz w:val="18"/>
                <w:szCs w:val="18"/>
              </w:rPr>
              <w:t>Podlega uzupełnieniom - NIE</w:t>
            </w:r>
          </w:p>
        </w:tc>
        <w:tc>
          <w:tcPr>
            <w:tcW w:w="2126" w:type="dxa"/>
          </w:tcPr>
          <w:p w14:paraId="775D970F" w14:textId="77777777" w:rsidR="009D4CAB" w:rsidRPr="00AB7C10" w:rsidRDefault="009D4CAB" w:rsidP="009D4CAB">
            <w:pPr>
              <w:rPr>
                <w:rFonts w:cstheme="minorHAnsi"/>
                <w:sz w:val="18"/>
                <w:szCs w:val="18"/>
              </w:rPr>
            </w:pPr>
            <w:r w:rsidRPr="00AB7C10">
              <w:rPr>
                <w:rFonts w:cstheme="minorHAnsi"/>
                <w:sz w:val="18"/>
                <w:szCs w:val="18"/>
              </w:rPr>
              <w:t xml:space="preserve">Kryterium dodatkowe </w:t>
            </w:r>
          </w:p>
          <w:p w14:paraId="5C7924EA" w14:textId="77777777" w:rsidR="009D4CAB" w:rsidRPr="00AB7C10" w:rsidRDefault="009D4CAB" w:rsidP="009D4CAB">
            <w:pPr>
              <w:rPr>
                <w:rFonts w:cstheme="minorHAnsi"/>
                <w:sz w:val="18"/>
                <w:szCs w:val="18"/>
              </w:rPr>
            </w:pPr>
          </w:p>
          <w:p w14:paraId="4F1836CA" w14:textId="0A01F597" w:rsidR="009D4CAB" w:rsidRPr="00AB7C10" w:rsidRDefault="009D4CAB" w:rsidP="009D4CAB">
            <w:pPr>
              <w:rPr>
                <w:rFonts w:cstheme="minorHAnsi"/>
                <w:sz w:val="18"/>
                <w:szCs w:val="18"/>
              </w:rPr>
            </w:pPr>
            <w:r w:rsidRPr="00AB7C10">
              <w:rPr>
                <w:rFonts w:cstheme="minorHAnsi"/>
                <w:sz w:val="18"/>
                <w:szCs w:val="18"/>
              </w:rPr>
              <w:t>Liczba punktów możliwych do uzyskania: 0 lub</w:t>
            </w:r>
            <w:r w:rsidR="00EC0371">
              <w:rPr>
                <w:rFonts w:cstheme="minorHAnsi"/>
                <w:sz w:val="18"/>
                <w:szCs w:val="18"/>
              </w:rPr>
              <w:t xml:space="preserve"> 5</w:t>
            </w:r>
          </w:p>
        </w:tc>
        <w:tc>
          <w:tcPr>
            <w:tcW w:w="1276" w:type="dxa"/>
          </w:tcPr>
          <w:p w14:paraId="6EFACA08" w14:textId="02DF7005" w:rsidR="009D4CAB" w:rsidRPr="00AB7C10" w:rsidRDefault="009D4CAB" w:rsidP="009D4CAB">
            <w:pPr>
              <w:rPr>
                <w:rStyle w:val="markedcontent"/>
                <w:rFonts w:cstheme="minorHAnsi"/>
                <w:sz w:val="18"/>
                <w:szCs w:val="18"/>
              </w:rPr>
            </w:pPr>
            <w:r w:rsidRPr="00AB7C10">
              <w:rPr>
                <w:rStyle w:val="markedcontent"/>
                <w:rFonts w:cstheme="minorHAnsi"/>
                <w:sz w:val="18"/>
                <w:szCs w:val="18"/>
              </w:rPr>
              <w:t>Ma charakter premiujący.</w:t>
            </w:r>
          </w:p>
        </w:tc>
      </w:tr>
      <w:tr w:rsidR="00986E35" w:rsidRPr="00AB7C10" w14:paraId="7BB5928C" w14:textId="77777777" w:rsidTr="00F419A0">
        <w:tc>
          <w:tcPr>
            <w:tcW w:w="689" w:type="dxa"/>
          </w:tcPr>
          <w:p w14:paraId="0C662EEE" w14:textId="33CBFFFB" w:rsidR="00986E35" w:rsidRPr="00AB7C10" w:rsidRDefault="00986E35" w:rsidP="00986E35">
            <w:pPr>
              <w:pStyle w:val="Akapitzlist"/>
              <w:ind w:left="452" w:hanging="146"/>
              <w:jc w:val="both"/>
              <w:rPr>
                <w:rFonts w:cstheme="minorHAnsi"/>
                <w:sz w:val="18"/>
                <w:szCs w:val="18"/>
              </w:rPr>
            </w:pPr>
            <w:r>
              <w:rPr>
                <w:rFonts w:cstheme="minorHAnsi"/>
                <w:sz w:val="18"/>
                <w:szCs w:val="18"/>
              </w:rPr>
              <w:lastRenderedPageBreak/>
              <w:t>6.</w:t>
            </w:r>
          </w:p>
        </w:tc>
        <w:tc>
          <w:tcPr>
            <w:tcW w:w="2529" w:type="dxa"/>
          </w:tcPr>
          <w:p w14:paraId="47232086" w14:textId="5303F301" w:rsidR="00986E35" w:rsidRPr="00AB7C10" w:rsidRDefault="00986E35" w:rsidP="00986E35">
            <w:pPr>
              <w:rPr>
                <w:rFonts w:eastAsia="Times New Roman" w:cstheme="minorHAnsi"/>
                <w:sz w:val="18"/>
                <w:szCs w:val="18"/>
              </w:rPr>
            </w:pPr>
            <w:r>
              <w:rPr>
                <w:rFonts w:eastAsia="Times New Roman" w:cstheme="minorHAnsi"/>
                <w:sz w:val="18"/>
                <w:szCs w:val="18"/>
              </w:rPr>
              <w:t>Projekt zakłada wykorzystywanie narzędzi ICT (</w:t>
            </w:r>
            <w:r w:rsidRPr="004607DB">
              <w:rPr>
                <w:rFonts w:eastAsia="Times New Roman" w:cstheme="minorHAnsi"/>
                <w:sz w:val="18"/>
                <w:szCs w:val="18"/>
              </w:rPr>
              <w:t>technologi</w:t>
            </w:r>
            <w:r>
              <w:rPr>
                <w:rFonts w:eastAsia="Times New Roman" w:cstheme="minorHAnsi"/>
                <w:sz w:val="18"/>
                <w:szCs w:val="18"/>
              </w:rPr>
              <w:t>e</w:t>
            </w:r>
            <w:r w:rsidRPr="004607DB">
              <w:rPr>
                <w:rFonts w:eastAsia="Times New Roman" w:cstheme="minorHAnsi"/>
                <w:sz w:val="18"/>
                <w:szCs w:val="18"/>
              </w:rPr>
              <w:t xml:space="preserve"> informacyjno-telekomunikacyjn</w:t>
            </w:r>
            <w:r>
              <w:rPr>
                <w:rFonts w:eastAsia="Times New Roman" w:cstheme="minorHAnsi"/>
                <w:sz w:val="18"/>
                <w:szCs w:val="18"/>
              </w:rPr>
              <w:t>e) podczas prowadzenia zajęć dodatkowych.</w:t>
            </w:r>
          </w:p>
        </w:tc>
        <w:tc>
          <w:tcPr>
            <w:tcW w:w="6133" w:type="dxa"/>
          </w:tcPr>
          <w:p w14:paraId="5BC9D7D9" w14:textId="77777777" w:rsidR="00986E35" w:rsidRDefault="00986E35" w:rsidP="00986E35">
            <w:pPr>
              <w:rPr>
                <w:rFonts w:eastAsia="Times New Roman" w:cstheme="minorHAnsi"/>
                <w:sz w:val="18"/>
                <w:szCs w:val="18"/>
              </w:rPr>
            </w:pPr>
            <w:r>
              <w:rPr>
                <w:rFonts w:cstheme="minorHAnsi"/>
                <w:sz w:val="18"/>
                <w:szCs w:val="18"/>
              </w:rPr>
              <w:t>W</w:t>
            </w:r>
            <w:r w:rsidRPr="004607DB">
              <w:rPr>
                <w:rFonts w:cstheme="minorHAnsi"/>
                <w:sz w:val="18"/>
                <w:szCs w:val="18"/>
              </w:rPr>
              <w:t xml:space="preserve">eryfikowane będzie </w:t>
            </w:r>
            <w:r>
              <w:rPr>
                <w:rFonts w:cstheme="minorHAnsi"/>
                <w:sz w:val="18"/>
                <w:szCs w:val="18"/>
              </w:rPr>
              <w:t>czy w projekcie zaplanowano korzystanie z narzędzi ICT (</w:t>
            </w:r>
            <w:r w:rsidRPr="004607DB">
              <w:rPr>
                <w:rFonts w:eastAsia="Times New Roman" w:cstheme="minorHAnsi"/>
                <w:sz w:val="18"/>
                <w:szCs w:val="18"/>
              </w:rPr>
              <w:t>technologi</w:t>
            </w:r>
            <w:r>
              <w:rPr>
                <w:rFonts w:eastAsia="Times New Roman" w:cstheme="minorHAnsi"/>
                <w:sz w:val="18"/>
                <w:szCs w:val="18"/>
              </w:rPr>
              <w:t>e</w:t>
            </w:r>
            <w:r w:rsidRPr="004607DB">
              <w:rPr>
                <w:rFonts w:eastAsia="Times New Roman" w:cstheme="minorHAnsi"/>
                <w:sz w:val="18"/>
                <w:szCs w:val="18"/>
              </w:rPr>
              <w:t xml:space="preserve"> informacyjno-telekomunikacyjn</w:t>
            </w:r>
            <w:r>
              <w:rPr>
                <w:rFonts w:eastAsia="Times New Roman" w:cstheme="minorHAnsi"/>
                <w:sz w:val="18"/>
                <w:szCs w:val="18"/>
              </w:rPr>
              <w:t>e)</w:t>
            </w:r>
            <w:r w:rsidRPr="004607DB">
              <w:rPr>
                <w:rFonts w:cstheme="minorHAnsi"/>
                <w:sz w:val="18"/>
                <w:szCs w:val="18"/>
              </w:rPr>
              <w:t xml:space="preserve"> </w:t>
            </w:r>
            <w:r>
              <w:rPr>
                <w:rFonts w:eastAsia="Times New Roman" w:cstheme="minorHAnsi"/>
                <w:sz w:val="18"/>
                <w:szCs w:val="18"/>
              </w:rPr>
              <w:t>podczas prowadzenia zajęć dodatkowych.</w:t>
            </w:r>
          </w:p>
          <w:p w14:paraId="29A39A22" w14:textId="626DED14" w:rsidR="00986E35" w:rsidRPr="00AB7C10" w:rsidRDefault="00986E35" w:rsidP="00986E35">
            <w:pPr>
              <w:rPr>
                <w:rFonts w:cstheme="minorHAnsi"/>
                <w:sz w:val="18"/>
                <w:szCs w:val="18"/>
              </w:rPr>
            </w:pPr>
            <w:r w:rsidRPr="00AB7C10">
              <w:rPr>
                <w:rFonts w:cstheme="minorHAnsi"/>
                <w:sz w:val="18"/>
                <w:szCs w:val="18"/>
              </w:rPr>
              <w:t>Kryterium weryfikowane na podstawie zapisów wniosku</w:t>
            </w:r>
            <w:r w:rsidR="00241DEA">
              <w:rPr>
                <w:rFonts w:cstheme="minorHAnsi"/>
                <w:sz w:val="18"/>
                <w:szCs w:val="18"/>
              </w:rPr>
              <w:t xml:space="preserve"> o dofinansowanie</w:t>
            </w:r>
            <w:r w:rsidRPr="00AB7C10">
              <w:rPr>
                <w:rFonts w:cstheme="minorHAnsi"/>
                <w:sz w:val="18"/>
                <w:szCs w:val="18"/>
              </w:rPr>
              <w:t>.</w:t>
            </w:r>
          </w:p>
        </w:tc>
        <w:tc>
          <w:tcPr>
            <w:tcW w:w="2410" w:type="dxa"/>
          </w:tcPr>
          <w:p w14:paraId="2830E25F" w14:textId="77777777" w:rsidR="00986E35" w:rsidRPr="00AB7C10" w:rsidRDefault="00986E35" w:rsidP="00986E35">
            <w:pPr>
              <w:rPr>
                <w:rFonts w:cstheme="minorHAnsi"/>
                <w:sz w:val="18"/>
                <w:szCs w:val="18"/>
              </w:rPr>
            </w:pPr>
            <w:r w:rsidRPr="00AB7C10">
              <w:rPr>
                <w:rFonts w:cstheme="minorHAnsi"/>
                <w:sz w:val="18"/>
                <w:szCs w:val="18"/>
              </w:rPr>
              <w:t>Konieczne spełnienie – NIE</w:t>
            </w:r>
          </w:p>
          <w:p w14:paraId="045CE1F2" w14:textId="7669191F" w:rsidR="00986E35" w:rsidRPr="00AB7C10" w:rsidRDefault="00986E35" w:rsidP="00986E35">
            <w:pPr>
              <w:rPr>
                <w:rFonts w:cstheme="minorHAnsi"/>
                <w:sz w:val="18"/>
                <w:szCs w:val="18"/>
              </w:rPr>
            </w:pPr>
            <w:r w:rsidRPr="00AB7C10">
              <w:rPr>
                <w:rFonts w:cstheme="minorHAnsi"/>
                <w:sz w:val="18"/>
                <w:szCs w:val="18"/>
              </w:rPr>
              <w:t>Podlega uzupełnieniom - NIE</w:t>
            </w:r>
          </w:p>
        </w:tc>
        <w:tc>
          <w:tcPr>
            <w:tcW w:w="2126" w:type="dxa"/>
          </w:tcPr>
          <w:p w14:paraId="38F5A675" w14:textId="77777777" w:rsidR="00986E35" w:rsidRPr="00AB7C10" w:rsidRDefault="00986E35" w:rsidP="00986E35">
            <w:pPr>
              <w:rPr>
                <w:rFonts w:cstheme="minorHAnsi"/>
                <w:sz w:val="18"/>
                <w:szCs w:val="18"/>
              </w:rPr>
            </w:pPr>
            <w:r w:rsidRPr="00AB7C10">
              <w:rPr>
                <w:rFonts w:cstheme="minorHAnsi"/>
                <w:sz w:val="18"/>
                <w:szCs w:val="18"/>
              </w:rPr>
              <w:t xml:space="preserve">Kryterium dodatkowe </w:t>
            </w:r>
          </w:p>
          <w:p w14:paraId="42FFBB6F" w14:textId="77777777" w:rsidR="00986E35" w:rsidRPr="00AB7C10" w:rsidRDefault="00986E35" w:rsidP="00986E35">
            <w:pPr>
              <w:rPr>
                <w:rFonts w:cstheme="minorHAnsi"/>
                <w:sz w:val="18"/>
                <w:szCs w:val="18"/>
              </w:rPr>
            </w:pPr>
          </w:p>
          <w:p w14:paraId="7A54C159" w14:textId="0081C786" w:rsidR="00986E35" w:rsidRPr="00AB7C10" w:rsidRDefault="00986E35" w:rsidP="00986E35">
            <w:pPr>
              <w:rPr>
                <w:rFonts w:cstheme="minorHAnsi"/>
                <w:sz w:val="18"/>
                <w:szCs w:val="18"/>
              </w:rPr>
            </w:pPr>
            <w:r w:rsidRPr="00AB7C10">
              <w:rPr>
                <w:rFonts w:cstheme="minorHAnsi"/>
                <w:sz w:val="18"/>
                <w:szCs w:val="18"/>
              </w:rPr>
              <w:t xml:space="preserve">Liczba punktów możliwych do uzyskania: 0 lub </w:t>
            </w:r>
            <w:r w:rsidR="00916AE0">
              <w:rPr>
                <w:rFonts w:cstheme="minorHAnsi"/>
                <w:sz w:val="18"/>
                <w:szCs w:val="18"/>
              </w:rPr>
              <w:t>3</w:t>
            </w:r>
          </w:p>
        </w:tc>
        <w:tc>
          <w:tcPr>
            <w:tcW w:w="1276" w:type="dxa"/>
          </w:tcPr>
          <w:p w14:paraId="208A7BA1" w14:textId="402431C9" w:rsidR="00986E35" w:rsidRPr="00AB7C10" w:rsidRDefault="00986E35" w:rsidP="00986E35">
            <w:pPr>
              <w:rPr>
                <w:rStyle w:val="markedcontent"/>
                <w:rFonts w:cstheme="minorHAnsi"/>
                <w:sz w:val="18"/>
                <w:szCs w:val="18"/>
              </w:rPr>
            </w:pPr>
            <w:r w:rsidRPr="00AB7C10">
              <w:rPr>
                <w:rStyle w:val="markedcontent"/>
                <w:rFonts w:cstheme="minorHAnsi"/>
                <w:sz w:val="18"/>
                <w:szCs w:val="18"/>
              </w:rPr>
              <w:t>Ma charakter premiujący.</w:t>
            </w:r>
          </w:p>
        </w:tc>
      </w:tr>
      <w:tr w:rsidR="00EC0371" w:rsidRPr="00AB7C10" w14:paraId="6DFFD99B" w14:textId="77777777" w:rsidTr="00F419A0">
        <w:tc>
          <w:tcPr>
            <w:tcW w:w="689" w:type="dxa"/>
          </w:tcPr>
          <w:p w14:paraId="03773BE8" w14:textId="7C8C4DE8" w:rsidR="00EC0371" w:rsidRDefault="00EC0371" w:rsidP="00EC0371">
            <w:pPr>
              <w:pStyle w:val="Akapitzlist"/>
              <w:ind w:left="452" w:hanging="146"/>
              <w:jc w:val="both"/>
              <w:rPr>
                <w:rFonts w:cstheme="minorHAnsi"/>
                <w:sz w:val="18"/>
                <w:szCs w:val="18"/>
              </w:rPr>
            </w:pPr>
            <w:r>
              <w:rPr>
                <w:rFonts w:cstheme="minorHAnsi"/>
                <w:sz w:val="18"/>
                <w:szCs w:val="18"/>
              </w:rPr>
              <w:t>7.</w:t>
            </w:r>
          </w:p>
        </w:tc>
        <w:tc>
          <w:tcPr>
            <w:tcW w:w="2529" w:type="dxa"/>
          </w:tcPr>
          <w:p w14:paraId="1041F512" w14:textId="4183BE4F" w:rsidR="00EC0371" w:rsidRDefault="00EC0371" w:rsidP="00EC0371">
            <w:pPr>
              <w:rPr>
                <w:rFonts w:eastAsia="Times New Roman" w:cstheme="minorHAnsi"/>
                <w:sz w:val="18"/>
                <w:szCs w:val="18"/>
              </w:rPr>
            </w:pPr>
            <w:r>
              <w:rPr>
                <w:rFonts w:eastAsia="Times New Roman" w:cstheme="minorHAnsi"/>
                <w:sz w:val="18"/>
                <w:szCs w:val="18"/>
              </w:rPr>
              <w:t>Projekt realizowany jest</w:t>
            </w:r>
            <w:r w:rsidRPr="00986E35">
              <w:rPr>
                <w:rFonts w:eastAsia="Times New Roman" w:cstheme="minorHAnsi"/>
                <w:sz w:val="18"/>
                <w:szCs w:val="18"/>
              </w:rPr>
              <w:t xml:space="preserve"> </w:t>
            </w:r>
            <w:r>
              <w:rPr>
                <w:rFonts w:eastAsia="Times New Roman" w:cstheme="minorHAnsi"/>
                <w:sz w:val="18"/>
                <w:szCs w:val="18"/>
              </w:rPr>
              <w:t>na terenie</w:t>
            </w:r>
            <w:r w:rsidRPr="00986E35">
              <w:rPr>
                <w:rFonts w:eastAsia="Times New Roman" w:cstheme="minorHAnsi"/>
                <w:sz w:val="18"/>
                <w:szCs w:val="18"/>
              </w:rPr>
              <w:t xml:space="preserve"> gmin wiejskich i miejsko-wiejskich</w:t>
            </w:r>
            <w:r>
              <w:rPr>
                <w:rFonts w:eastAsia="Times New Roman" w:cstheme="minorHAnsi"/>
                <w:sz w:val="18"/>
                <w:szCs w:val="18"/>
              </w:rPr>
              <w:t>.</w:t>
            </w:r>
          </w:p>
        </w:tc>
        <w:tc>
          <w:tcPr>
            <w:tcW w:w="6133" w:type="dxa"/>
          </w:tcPr>
          <w:p w14:paraId="271921E1" w14:textId="43B2C9E6" w:rsidR="00EC0371" w:rsidRDefault="00EC0371" w:rsidP="00EC0371">
            <w:pPr>
              <w:rPr>
                <w:rFonts w:cstheme="minorHAnsi"/>
                <w:sz w:val="18"/>
                <w:szCs w:val="18"/>
              </w:rPr>
            </w:pPr>
            <w:r w:rsidRPr="00FB6A78">
              <w:rPr>
                <w:rFonts w:cstheme="minorHAnsi"/>
                <w:sz w:val="18"/>
                <w:szCs w:val="18"/>
              </w:rPr>
              <w:t>Weryfikowane będzie czy projekt realizowany jest w</w:t>
            </w:r>
            <w:r>
              <w:rPr>
                <w:rFonts w:cstheme="minorHAnsi"/>
                <w:sz w:val="18"/>
                <w:szCs w:val="18"/>
              </w:rPr>
              <w:t xml:space="preserve"> OWP ( Ośrodek </w:t>
            </w:r>
            <w:r w:rsidR="00672025">
              <w:rPr>
                <w:rFonts w:cstheme="minorHAnsi"/>
                <w:sz w:val="18"/>
                <w:szCs w:val="18"/>
              </w:rPr>
              <w:t>W</w:t>
            </w:r>
            <w:r>
              <w:rPr>
                <w:rFonts w:cstheme="minorHAnsi"/>
                <w:sz w:val="18"/>
                <w:szCs w:val="18"/>
              </w:rPr>
              <w:t xml:space="preserve">ychowania </w:t>
            </w:r>
            <w:r w:rsidR="00672025">
              <w:rPr>
                <w:rFonts w:cstheme="minorHAnsi"/>
                <w:sz w:val="18"/>
                <w:szCs w:val="18"/>
              </w:rPr>
              <w:t>P</w:t>
            </w:r>
            <w:r>
              <w:rPr>
                <w:rFonts w:cstheme="minorHAnsi"/>
                <w:sz w:val="18"/>
                <w:szCs w:val="18"/>
              </w:rPr>
              <w:t>rzedszkolnego)</w:t>
            </w:r>
            <w:r w:rsidRPr="00FB6A78">
              <w:rPr>
                <w:rFonts w:cstheme="minorHAnsi"/>
                <w:sz w:val="18"/>
                <w:szCs w:val="18"/>
              </w:rPr>
              <w:t xml:space="preserve">  z obszarów wiejskich, tj. gmin wiejskich i miejsko wiejskich.</w:t>
            </w:r>
          </w:p>
          <w:p w14:paraId="1024347C" w14:textId="77777777" w:rsidR="00EC0371" w:rsidRDefault="00EC0371" w:rsidP="00EC0371">
            <w:pPr>
              <w:rPr>
                <w:rFonts w:eastAsia="Times New Roman" w:cstheme="minorHAnsi"/>
                <w:sz w:val="18"/>
                <w:szCs w:val="18"/>
              </w:rPr>
            </w:pPr>
            <w:r w:rsidRPr="00596CA5">
              <w:rPr>
                <w:rFonts w:cs="Arial"/>
                <w:sz w:val="18"/>
                <w:szCs w:val="18"/>
              </w:rPr>
              <w:t>Projekt zakłada wsparcie na obszarze co najmniej jednej gminy</w:t>
            </w:r>
            <w:r>
              <w:rPr>
                <w:rFonts w:cs="Arial"/>
                <w:sz w:val="18"/>
                <w:szCs w:val="18"/>
              </w:rPr>
              <w:t xml:space="preserve"> </w:t>
            </w:r>
            <w:r w:rsidRPr="00986E35">
              <w:rPr>
                <w:rFonts w:eastAsia="Times New Roman" w:cstheme="minorHAnsi"/>
                <w:sz w:val="18"/>
                <w:szCs w:val="18"/>
              </w:rPr>
              <w:t>wiejski</w:t>
            </w:r>
            <w:r>
              <w:rPr>
                <w:rFonts w:eastAsia="Times New Roman" w:cstheme="minorHAnsi"/>
                <w:sz w:val="18"/>
                <w:szCs w:val="18"/>
              </w:rPr>
              <w:t>ej</w:t>
            </w:r>
            <w:r w:rsidRPr="00986E35">
              <w:rPr>
                <w:rFonts w:eastAsia="Times New Roman" w:cstheme="minorHAnsi"/>
                <w:sz w:val="18"/>
                <w:szCs w:val="18"/>
              </w:rPr>
              <w:t xml:space="preserve"> </w:t>
            </w:r>
            <w:r>
              <w:rPr>
                <w:rFonts w:eastAsia="Times New Roman" w:cstheme="minorHAnsi"/>
                <w:sz w:val="18"/>
                <w:szCs w:val="18"/>
              </w:rPr>
              <w:t>lub</w:t>
            </w:r>
            <w:r w:rsidRPr="00986E35">
              <w:rPr>
                <w:rFonts w:eastAsia="Times New Roman" w:cstheme="minorHAnsi"/>
                <w:sz w:val="18"/>
                <w:szCs w:val="18"/>
              </w:rPr>
              <w:t xml:space="preserve"> miejsko-wiejski</w:t>
            </w:r>
            <w:r>
              <w:rPr>
                <w:rFonts w:eastAsia="Times New Roman" w:cstheme="minorHAnsi"/>
                <w:sz w:val="18"/>
                <w:szCs w:val="18"/>
              </w:rPr>
              <w:t>ej.</w:t>
            </w:r>
          </w:p>
          <w:p w14:paraId="4D637972" w14:textId="0DC6A22E" w:rsidR="00EC0371" w:rsidRDefault="00EC0371" w:rsidP="00EC0371">
            <w:pPr>
              <w:rPr>
                <w:rFonts w:cstheme="minorHAnsi"/>
                <w:sz w:val="18"/>
                <w:szCs w:val="18"/>
              </w:rPr>
            </w:pPr>
            <w:r w:rsidRPr="00AB7C10">
              <w:rPr>
                <w:rFonts w:cstheme="minorHAnsi"/>
                <w:sz w:val="18"/>
                <w:szCs w:val="18"/>
              </w:rPr>
              <w:t>Kryterium weryfikowane na podstawie zapisów wniosku</w:t>
            </w:r>
            <w:r w:rsidR="00241DEA">
              <w:rPr>
                <w:rFonts w:cstheme="minorHAnsi"/>
                <w:sz w:val="18"/>
                <w:szCs w:val="18"/>
              </w:rPr>
              <w:t xml:space="preserve"> o dofinansowanie</w:t>
            </w:r>
            <w:r w:rsidRPr="00AB7C10">
              <w:rPr>
                <w:rFonts w:cstheme="minorHAnsi"/>
                <w:sz w:val="18"/>
                <w:szCs w:val="18"/>
              </w:rPr>
              <w:t>.</w:t>
            </w:r>
          </w:p>
        </w:tc>
        <w:tc>
          <w:tcPr>
            <w:tcW w:w="2410" w:type="dxa"/>
          </w:tcPr>
          <w:p w14:paraId="05C6B98D" w14:textId="77777777" w:rsidR="00EC0371" w:rsidRPr="00AB7C10" w:rsidRDefault="00EC0371" w:rsidP="00EC0371">
            <w:pPr>
              <w:rPr>
                <w:rFonts w:cstheme="minorHAnsi"/>
                <w:sz w:val="18"/>
                <w:szCs w:val="18"/>
              </w:rPr>
            </w:pPr>
            <w:r w:rsidRPr="00AB7C10">
              <w:rPr>
                <w:rFonts w:cstheme="minorHAnsi"/>
                <w:sz w:val="18"/>
                <w:szCs w:val="18"/>
              </w:rPr>
              <w:t>Konieczne spełnienie – NIE</w:t>
            </w:r>
          </w:p>
          <w:p w14:paraId="7C36F64F" w14:textId="33C8FB8A" w:rsidR="00EC0371" w:rsidRPr="00AB7C10" w:rsidRDefault="00EC0371" w:rsidP="00EC0371">
            <w:pPr>
              <w:rPr>
                <w:rFonts w:cstheme="minorHAnsi"/>
                <w:sz w:val="18"/>
                <w:szCs w:val="18"/>
              </w:rPr>
            </w:pPr>
            <w:r w:rsidRPr="00AB7C10">
              <w:rPr>
                <w:rFonts w:cstheme="minorHAnsi"/>
                <w:sz w:val="18"/>
                <w:szCs w:val="18"/>
              </w:rPr>
              <w:t>Podlega uzupełnieniom - NIE</w:t>
            </w:r>
          </w:p>
        </w:tc>
        <w:tc>
          <w:tcPr>
            <w:tcW w:w="2126" w:type="dxa"/>
          </w:tcPr>
          <w:p w14:paraId="4066A224" w14:textId="77777777" w:rsidR="00EC0371" w:rsidRPr="00AB7C10" w:rsidRDefault="00EC0371" w:rsidP="00EC0371">
            <w:pPr>
              <w:rPr>
                <w:rFonts w:cstheme="minorHAnsi"/>
                <w:sz w:val="18"/>
                <w:szCs w:val="18"/>
              </w:rPr>
            </w:pPr>
            <w:r w:rsidRPr="00AB7C10">
              <w:rPr>
                <w:rFonts w:cstheme="minorHAnsi"/>
                <w:sz w:val="18"/>
                <w:szCs w:val="18"/>
              </w:rPr>
              <w:t xml:space="preserve">Kryterium dodatkowe </w:t>
            </w:r>
          </w:p>
          <w:p w14:paraId="3C672415" w14:textId="77777777" w:rsidR="00EC0371" w:rsidRPr="00AB7C10" w:rsidRDefault="00EC0371" w:rsidP="00EC0371">
            <w:pPr>
              <w:rPr>
                <w:rFonts w:cstheme="minorHAnsi"/>
                <w:sz w:val="18"/>
                <w:szCs w:val="18"/>
              </w:rPr>
            </w:pPr>
          </w:p>
          <w:p w14:paraId="6394241E" w14:textId="1889F08F" w:rsidR="00EC0371" w:rsidRPr="00AB7C10" w:rsidRDefault="00EC0371" w:rsidP="00EC0371">
            <w:pPr>
              <w:rPr>
                <w:rFonts w:cstheme="minorHAnsi"/>
                <w:sz w:val="18"/>
                <w:szCs w:val="18"/>
              </w:rPr>
            </w:pPr>
            <w:r w:rsidRPr="00AB7C10">
              <w:rPr>
                <w:rFonts w:cstheme="minorHAnsi"/>
                <w:sz w:val="18"/>
                <w:szCs w:val="18"/>
              </w:rPr>
              <w:t>Liczba punktów możliwych do uzyskania: 0 lub</w:t>
            </w:r>
            <w:r>
              <w:rPr>
                <w:rFonts w:cstheme="minorHAnsi"/>
                <w:sz w:val="18"/>
                <w:szCs w:val="18"/>
              </w:rPr>
              <w:t xml:space="preserve"> 2</w:t>
            </w:r>
          </w:p>
        </w:tc>
        <w:tc>
          <w:tcPr>
            <w:tcW w:w="1276" w:type="dxa"/>
          </w:tcPr>
          <w:p w14:paraId="453A70A2" w14:textId="3D7D3E18" w:rsidR="00EC0371" w:rsidRPr="00AB7C10" w:rsidRDefault="00EC0371" w:rsidP="00EC0371">
            <w:pPr>
              <w:rPr>
                <w:rStyle w:val="markedcontent"/>
                <w:rFonts w:cstheme="minorHAnsi"/>
                <w:sz w:val="18"/>
                <w:szCs w:val="18"/>
              </w:rPr>
            </w:pPr>
            <w:r w:rsidRPr="00AB7C10">
              <w:rPr>
                <w:rStyle w:val="markedcontent"/>
                <w:rFonts w:cstheme="minorHAnsi"/>
                <w:sz w:val="18"/>
                <w:szCs w:val="18"/>
              </w:rPr>
              <w:t>Ma charakter premiujący.</w:t>
            </w:r>
          </w:p>
        </w:tc>
      </w:tr>
    </w:tbl>
    <w:p w14:paraId="76FB5ED7" w14:textId="77777777" w:rsidR="00AB7C10" w:rsidRPr="00AB7C10" w:rsidRDefault="00AB7C10" w:rsidP="00AB7C10">
      <w:pPr>
        <w:rPr>
          <w:rFonts w:asciiTheme="minorHAnsi" w:hAnsiTheme="minorHAnsi" w:cstheme="minorHAnsi"/>
        </w:rPr>
      </w:pPr>
    </w:p>
    <w:p w14:paraId="247246B5" w14:textId="77777777" w:rsidR="00D65C47" w:rsidRPr="00AB7C10" w:rsidRDefault="00D65C47" w:rsidP="00CA3A97">
      <w:pPr>
        <w:spacing w:line="360" w:lineRule="auto"/>
        <w:rPr>
          <w:rFonts w:asciiTheme="minorHAnsi" w:hAnsiTheme="minorHAnsi" w:cstheme="minorHAnsi"/>
          <w:bCs/>
          <w:sz w:val="24"/>
          <w:szCs w:val="24"/>
        </w:rPr>
      </w:pPr>
    </w:p>
    <w:sectPr w:rsidR="00D65C47" w:rsidRPr="00AB7C10" w:rsidSect="00AB7C10">
      <w:footerReference w:type="default" r:id="rId15"/>
      <w:headerReference w:type="first" r:id="rId16"/>
      <w:footerReference w:type="first" r:id="rId17"/>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0C55B" w14:textId="77777777" w:rsidR="00A03469" w:rsidRDefault="00A03469" w:rsidP="009029B5">
      <w:pPr>
        <w:spacing w:after="0" w:line="240" w:lineRule="auto"/>
      </w:pPr>
      <w:r>
        <w:separator/>
      </w:r>
    </w:p>
  </w:endnote>
  <w:endnote w:type="continuationSeparator" w:id="0">
    <w:p w14:paraId="0F591600" w14:textId="77777777" w:rsidR="00A03469" w:rsidRDefault="00A03469"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578EC" w14:textId="77777777" w:rsidR="00F419A0" w:rsidRDefault="00F419A0">
    <w:pPr>
      <w:pStyle w:val="Stopka"/>
      <w:jc w:val="right"/>
    </w:pPr>
    <w:r>
      <w:fldChar w:fldCharType="begin"/>
    </w:r>
    <w:r>
      <w:instrText>PAGE   \* MERGEFORMAT</w:instrText>
    </w:r>
    <w:r>
      <w:fldChar w:fldCharType="separate"/>
    </w:r>
    <w:r>
      <w:rPr>
        <w:noProof/>
      </w:rPr>
      <w:t>2</w:t>
    </w:r>
    <w:r>
      <w:fldChar w:fldCharType="end"/>
    </w:r>
  </w:p>
  <w:p w14:paraId="00CC974E" w14:textId="77777777" w:rsidR="00F419A0" w:rsidRDefault="00F419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DE8CF" w14:textId="77777777" w:rsidR="00F419A0" w:rsidRDefault="00F419A0">
    <w:pPr>
      <w:pStyle w:val="Stopka"/>
      <w:jc w:val="right"/>
    </w:pPr>
    <w:r>
      <w:fldChar w:fldCharType="begin"/>
    </w:r>
    <w:r>
      <w:instrText>PAGE   \* MERGEFORMAT</w:instrText>
    </w:r>
    <w:r>
      <w:fldChar w:fldCharType="separate"/>
    </w:r>
    <w:r>
      <w:rPr>
        <w:noProof/>
      </w:rPr>
      <w:t>1</w:t>
    </w:r>
    <w:r>
      <w:fldChar w:fldCharType="end"/>
    </w:r>
  </w:p>
  <w:p w14:paraId="706916A0" w14:textId="77777777" w:rsidR="00F419A0" w:rsidRDefault="00F419A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A714F" w14:textId="77777777" w:rsidR="00F419A0" w:rsidRDefault="00F419A0">
    <w:pPr>
      <w:pStyle w:val="Stopka"/>
      <w:jc w:val="right"/>
    </w:pPr>
    <w:r>
      <w:fldChar w:fldCharType="begin"/>
    </w:r>
    <w:r>
      <w:instrText>PAGE   \* MERGEFORMAT</w:instrText>
    </w:r>
    <w:r>
      <w:fldChar w:fldCharType="separate"/>
    </w:r>
    <w:r>
      <w:rPr>
        <w:noProof/>
      </w:rPr>
      <w:t>22</w:t>
    </w:r>
    <w:r>
      <w:fldChar w:fldCharType="end"/>
    </w:r>
  </w:p>
  <w:p w14:paraId="636992D4" w14:textId="77777777" w:rsidR="00F419A0" w:rsidRDefault="00F419A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B0A08" w14:textId="77777777" w:rsidR="00F419A0" w:rsidRDefault="00F419A0">
    <w:pPr>
      <w:pStyle w:val="Stopka"/>
      <w:jc w:val="right"/>
    </w:pPr>
    <w:r>
      <w:fldChar w:fldCharType="begin"/>
    </w:r>
    <w:r>
      <w:instrText>PAGE   \* MERGEFORMAT</w:instrText>
    </w:r>
    <w:r>
      <w:fldChar w:fldCharType="separate"/>
    </w:r>
    <w:r>
      <w:rPr>
        <w:noProof/>
      </w:rPr>
      <w:t>1</w:t>
    </w:r>
    <w:r>
      <w:fldChar w:fldCharType="end"/>
    </w:r>
  </w:p>
  <w:p w14:paraId="378CCD18" w14:textId="77777777" w:rsidR="00F419A0" w:rsidRDefault="00F419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0C83A" w14:textId="77777777" w:rsidR="00A03469" w:rsidRDefault="00A03469" w:rsidP="009029B5">
      <w:pPr>
        <w:spacing w:after="0" w:line="240" w:lineRule="auto"/>
      </w:pPr>
      <w:r>
        <w:separator/>
      </w:r>
    </w:p>
  </w:footnote>
  <w:footnote w:type="continuationSeparator" w:id="0">
    <w:p w14:paraId="0DFBB8AF" w14:textId="77777777" w:rsidR="00A03469" w:rsidRDefault="00A03469"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F6A67" w14:textId="77777777" w:rsidR="00F419A0" w:rsidRDefault="00F419A0" w:rsidP="00904F4D">
    <w:pPr>
      <w:pStyle w:val="Nagwek"/>
      <w:tabs>
        <w:tab w:val="clear" w:pos="453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77A8D" w14:textId="77777777" w:rsidR="00F419A0" w:rsidRDefault="00F419A0"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FAA4014"/>
    <w:multiLevelType w:val="hybridMultilevel"/>
    <w:tmpl w:val="116A6F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3"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844557"/>
    <w:multiLevelType w:val="hybridMultilevel"/>
    <w:tmpl w:val="49F24D0C"/>
    <w:lvl w:ilvl="0" w:tplc="4E20AEF2">
      <w:start w:val="1"/>
      <w:numFmt w:val="decimal"/>
      <w:lvlText w:val="%1."/>
      <w:lvlJc w:val="left"/>
      <w:pPr>
        <w:ind w:left="720" w:hanging="360"/>
      </w:pPr>
      <w:rPr>
        <w:rFonts w:ascii="Arial" w:hAnsi="Arial"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A93045"/>
    <w:multiLevelType w:val="hybridMultilevel"/>
    <w:tmpl w:val="D148713C"/>
    <w:lvl w:ilvl="0" w:tplc="777C4AE2">
      <w:start w:val="1"/>
      <w:numFmt w:val="decimal"/>
      <w:lvlText w:val="%1."/>
      <w:lvlJc w:val="left"/>
      <w:pPr>
        <w:ind w:left="644" w:hanging="360"/>
      </w:pPr>
      <w:rPr>
        <w:rFonts w:ascii="Arial" w:hAnsi="Arial" w:cs="Arial"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5"/>
  </w:num>
  <w:num w:numId="4">
    <w:abstractNumId w:val="25"/>
  </w:num>
  <w:num w:numId="5">
    <w:abstractNumId w:val="7"/>
  </w:num>
  <w:num w:numId="6">
    <w:abstractNumId w:val="9"/>
  </w:num>
  <w:num w:numId="7">
    <w:abstractNumId w:val="21"/>
  </w:num>
  <w:num w:numId="8">
    <w:abstractNumId w:val="26"/>
  </w:num>
  <w:num w:numId="9">
    <w:abstractNumId w:val="11"/>
  </w:num>
  <w:num w:numId="10">
    <w:abstractNumId w:val="2"/>
  </w:num>
  <w:num w:numId="11">
    <w:abstractNumId w:val="3"/>
  </w:num>
  <w:num w:numId="12">
    <w:abstractNumId w:val="23"/>
  </w:num>
  <w:num w:numId="13">
    <w:abstractNumId w:val="2"/>
  </w:num>
  <w:num w:numId="14">
    <w:abstractNumId w:val="2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3"/>
  </w:num>
  <w:num w:numId="19">
    <w:abstractNumId w:val="6"/>
  </w:num>
  <w:num w:numId="20">
    <w:abstractNumId w:val="10"/>
  </w:num>
  <w:num w:numId="21">
    <w:abstractNumId w:val="20"/>
  </w:num>
  <w:num w:numId="22">
    <w:abstractNumId w:val="8"/>
  </w:num>
  <w:num w:numId="23">
    <w:abstractNumId w:val="10"/>
  </w:num>
  <w:num w:numId="24">
    <w:abstractNumId w:val="8"/>
  </w:num>
  <w:num w:numId="25">
    <w:abstractNumId w:val="20"/>
  </w:num>
  <w:num w:numId="26">
    <w:abstractNumId w:val="24"/>
  </w:num>
  <w:num w:numId="27">
    <w:abstractNumId w:val="22"/>
  </w:num>
  <w:num w:numId="28">
    <w:abstractNumId w:val="12"/>
  </w:num>
  <w:num w:numId="29">
    <w:abstractNumId w:val="16"/>
  </w:num>
  <w:num w:numId="30">
    <w:abstractNumId w:val="5"/>
  </w:num>
  <w:num w:numId="31">
    <w:abstractNumId w:val="14"/>
  </w:num>
  <w:num w:numId="32">
    <w:abstractNumId w:val="0"/>
  </w:num>
  <w:num w:numId="33">
    <w:abstractNumId w:val="28"/>
  </w:num>
  <w:num w:numId="34">
    <w:abstractNumId w:val="29"/>
  </w:num>
  <w:num w:numId="35">
    <w:abstractNumId w:val="31"/>
  </w:num>
  <w:num w:numId="36">
    <w:abstractNumId w:val="32"/>
  </w:num>
  <w:num w:numId="37">
    <w:abstractNumId w:val="27"/>
  </w:num>
  <w:num w:numId="38">
    <w:abstractNumId w:val="19"/>
  </w:num>
  <w:num w:numId="39">
    <w:abstractNumId w:val="30"/>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536D"/>
    <w:rsid w:val="00015AFE"/>
    <w:rsid w:val="00022CF7"/>
    <w:rsid w:val="00025C6C"/>
    <w:rsid w:val="00052FEB"/>
    <w:rsid w:val="00054F52"/>
    <w:rsid w:val="00072AFB"/>
    <w:rsid w:val="0009461A"/>
    <w:rsid w:val="000975C4"/>
    <w:rsid w:val="00097CD1"/>
    <w:rsid w:val="000A4537"/>
    <w:rsid w:val="000B28E9"/>
    <w:rsid w:val="000B3CD6"/>
    <w:rsid w:val="000B6B8A"/>
    <w:rsid w:val="000C16E8"/>
    <w:rsid w:val="000D6DA2"/>
    <w:rsid w:val="000E3104"/>
    <w:rsid w:val="000E7E32"/>
    <w:rsid w:val="000F33FA"/>
    <w:rsid w:val="001051C4"/>
    <w:rsid w:val="00107AC2"/>
    <w:rsid w:val="00111591"/>
    <w:rsid w:val="001248B2"/>
    <w:rsid w:val="001257F1"/>
    <w:rsid w:val="001636F5"/>
    <w:rsid w:val="001733F6"/>
    <w:rsid w:val="00174B15"/>
    <w:rsid w:val="00197F09"/>
    <w:rsid w:val="001A3C70"/>
    <w:rsid w:val="001C6C71"/>
    <w:rsid w:val="001D02BC"/>
    <w:rsid w:val="001E16F4"/>
    <w:rsid w:val="001F5BEE"/>
    <w:rsid w:val="001F5F7A"/>
    <w:rsid w:val="00203C43"/>
    <w:rsid w:val="00217B2A"/>
    <w:rsid w:val="0023555D"/>
    <w:rsid w:val="00241DEA"/>
    <w:rsid w:val="002426B9"/>
    <w:rsid w:val="00251BCB"/>
    <w:rsid w:val="00264C43"/>
    <w:rsid w:val="002712FC"/>
    <w:rsid w:val="00276D46"/>
    <w:rsid w:val="00283FA1"/>
    <w:rsid w:val="0029122B"/>
    <w:rsid w:val="002943FA"/>
    <w:rsid w:val="002A37C2"/>
    <w:rsid w:val="002A3FA9"/>
    <w:rsid w:val="002A7274"/>
    <w:rsid w:val="002B0AE7"/>
    <w:rsid w:val="002B7351"/>
    <w:rsid w:val="002E540D"/>
    <w:rsid w:val="002F08C6"/>
    <w:rsid w:val="002F12A5"/>
    <w:rsid w:val="002F453A"/>
    <w:rsid w:val="002F7F60"/>
    <w:rsid w:val="00304028"/>
    <w:rsid w:val="0030695E"/>
    <w:rsid w:val="00306CD4"/>
    <w:rsid w:val="00307022"/>
    <w:rsid w:val="0031245C"/>
    <w:rsid w:val="00314C8C"/>
    <w:rsid w:val="00323331"/>
    <w:rsid w:val="00337C98"/>
    <w:rsid w:val="003412FC"/>
    <w:rsid w:val="003470F6"/>
    <w:rsid w:val="00353112"/>
    <w:rsid w:val="00367A56"/>
    <w:rsid w:val="00370AD8"/>
    <w:rsid w:val="00372C00"/>
    <w:rsid w:val="0037477A"/>
    <w:rsid w:val="00376A35"/>
    <w:rsid w:val="003815D6"/>
    <w:rsid w:val="00381A46"/>
    <w:rsid w:val="00386B96"/>
    <w:rsid w:val="003902F3"/>
    <w:rsid w:val="0039174B"/>
    <w:rsid w:val="003A484B"/>
    <w:rsid w:val="003C0F43"/>
    <w:rsid w:val="00413384"/>
    <w:rsid w:val="004201FA"/>
    <w:rsid w:val="00437684"/>
    <w:rsid w:val="004420BC"/>
    <w:rsid w:val="00445108"/>
    <w:rsid w:val="00454C80"/>
    <w:rsid w:val="00455866"/>
    <w:rsid w:val="004561D5"/>
    <w:rsid w:val="00456858"/>
    <w:rsid w:val="004607DB"/>
    <w:rsid w:val="00460B24"/>
    <w:rsid w:val="00464B8E"/>
    <w:rsid w:val="00474268"/>
    <w:rsid w:val="004835C9"/>
    <w:rsid w:val="004929F9"/>
    <w:rsid w:val="00494A64"/>
    <w:rsid w:val="00497E32"/>
    <w:rsid w:val="004A1C0C"/>
    <w:rsid w:val="004A53E8"/>
    <w:rsid w:val="004A7DDE"/>
    <w:rsid w:val="004B3080"/>
    <w:rsid w:val="004C3D74"/>
    <w:rsid w:val="004E78D3"/>
    <w:rsid w:val="004F4307"/>
    <w:rsid w:val="004F7D1D"/>
    <w:rsid w:val="0050281A"/>
    <w:rsid w:val="00502EAF"/>
    <w:rsid w:val="005077A8"/>
    <w:rsid w:val="00522101"/>
    <w:rsid w:val="00530452"/>
    <w:rsid w:val="00533263"/>
    <w:rsid w:val="00541040"/>
    <w:rsid w:val="005465A2"/>
    <w:rsid w:val="00547E53"/>
    <w:rsid w:val="005570A7"/>
    <w:rsid w:val="00557EDC"/>
    <w:rsid w:val="0058565C"/>
    <w:rsid w:val="005A1ED6"/>
    <w:rsid w:val="005B6314"/>
    <w:rsid w:val="005C0BFF"/>
    <w:rsid w:val="005C5EA9"/>
    <w:rsid w:val="005C77F0"/>
    <w:rsid w:val="005E49FF"/>
    <w:rsid w:val="0062463D"/>
    <w:rsid w:val="00643592"/>
    <w:rsid w:val="006676D2"/>
    <w:rsid w:val="006719B6"/>
    <w:rsid w:val="00672025"/>
    <w:rsid w:val="00672A2A"/>
    <w:rsid w:val="00674623"/>
    <w:rsid w:val="0069111B"/>
    <w:rsid w:val="00695047"/>
    <w:rsid w:val="00696702"/>
    <w:rsid w:val="006A0D11"/>
    <w:rsid w:val="006C2223"/>
    <w:rsid w:val="006C7224"/>
    <w:rsid w:val="006D7D81"/>
    <w:rsid w:val="006E6A1B"/>
    <w:rsid w:val="006F5F71"/>
    <w:rsid w:val="00706CB6"/>
    <w:rsid w:val="0075478F"/>
    <w:rsid w:val="00755761"/>
    <w:rsid w:val="0076572D"/>
    <w:rsid w:val="007707E2"/>
    <w:rsid w:val="0077668D"/>
    <w:rsid w:val="0077767B"/>
    <w:rsid w:val="0078339D"/>
    <w:rsid w:val="00793EBA"/>
    <w:rsid w:val="007967C4"/>
    <w:rsid w:val="007B34B0"/>
    <w:rsid w:val="007B46ED"/>
    <w:rsid w:val="007E2F13"/>
    <w:rsid w:val="007E33ED"/>
    <w:rsid w:val="007E6713"/>
    <w:rsid w:val="007F52F1"/>
    <w:rsid w:val="007F7101"/>
    <w:rsid w:val="007F743F"/>
    <w:rsid w:val="00806BA4"/>
    <w:rsid w:val="0082088E"/>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38CC"/>
    <w:rsid w:val="00884232"/>
    <w:rsid w:val="008904C2"/>
    <w:rsid w:val="008A0202"/>
    <w:rsid w:val="008C3234"/>
    <w:rsid w:val="008C5123"/>
    <w:rsid w:val="008D153D"/>
    <w:rsid w:val="008E3B92"/>
    <w:rsid w:val="008F0BA9"/>
    <w:rsid w:val="00902221"/>
    <w:rsid w:val="009029B5"/>
    <w:rsid w:val="009036EE"/>
    <w:rsid w:val="00904F4D"/>
    <w:rsid w:val="00916AE0"/>
    <w:rsid w:val="00945C9E"/>
    <w:rsid w:val="00951860"/>
    <w:rsid w:val="00975B77"/>
    <w:rsid w:val="00976EC8"/>
    <w:rsid w:val="00986E35"/>
    <w:rsid w:val="0099054F"/>
    <w:rsid w:val="009924C7"/>
    <w:rsid w:val="00995318"/>
    <w:rsid w:val="009A510E"/>
    <w:rsid w:val="009B3AA9"/>
    <w:rsid w:val="009B3AB9"/>
    <w:rsid w:val="009B406B"/>
    <w:rsid w:val="009D4CAB"/>
    <w:rsid w:val="009E1472"/>
    <w:rsid w:val="009E43C9"/>
    <w:rsid w:val="009F1A30"/>
    <w:rsid w:val="009F60B0"/>
    <w:rsid w:val="00A03469"/>
    <w:rsid w:val="00A106C0"/>
    <w:rsid w:val="00A20B42"/>
    <w:rsid w:val="00A22E9B"/>
    <w:rsid w:val="00A243AE"/>
    <w:rsid w:val="00A27313"/>
    <w:rsid w:val="00A54113"/>
    <w:rsid w:val="00A6025E"/>
    <w:rsid w:val="00A7368F"/>
    <w:rsid w:val="00A82C7E"/>
    <w:rsid w:val="00A84060"/>
    <w:rsid w:val="00A85155"/>
    <w:rsid w:val="00A9307C"/>
    <w:rsid w:val="00A9395D"/>
    <w:rsid w:val="00AA4F23"/>
    <w:rsid w:val="00AB6C33"/>
    <w:rsid w:val="00AB7C10"/>
    <w:rsid w:val="00AC559E"/>
    <w:rsid w:val="00AD3B71"/>
    <w:rsid w:val="00AF7B95"/>
    <w:rsid w:val="00B01329"/>
    <w:rsid w:val="00B028B9"/>
    <w:rsid w:val="00B02F6F"/>
    <w:rsid w:val="00B12BE4"/>
    <w:rsid w:val="00B229CD"/>
    <w:rsid w:val="00B36665"/>
    <w:rsid w:val="00B51B92"/>
    <w:rsid w:val="00B65021"/>
    <w:rsid w:val="00B91CA4"/>
    <w:rsid w:val="00B92C2F"/>
    <w:rsid w:val="00B94144"/>
    <w:rsid w:val="00BA1227"/>
    <w:rsid w:val="00BA62C1"/>
    <w:rsid w:val="00BA66A6"/>
    <w:rsid w:val="00BC0F23"/>
    <w:rsid w:val="00BC2887"/>
    <w:rsid w:val="00BD6A3E"/>
    <w:rsid w:val="00BE3447"/>
    <w:rsid w:val="00BF4FA1"/>
    <w:rsid w:val="00C24674"/>
    <w:rsid w:val="00C261A5"/>
    <w:rsid w:val="00C50DEE"/>
    <w:rsid w:val="00C53A71"/>
    <w:rsid w:val="00C546AF"/>
    <w:rsid w:val="00CA3A97"/>
    <w:rsid w:val="00CB4EC3"/>
    <w:rsid w:val="00CD62A1"/>
    <w:rsid w:val="00CD6454"/>
    <w:rsid w:val="00CD7A81"/>
    <w:rsid w:val="00CD7EF1"/>
    <w:rsid w:val="00CE0868"/>
    <w:rsid w:val="00CE5A63"/>
    <w:rsid w:val="00CE7D61"/>
    <w:rsid w:val="00CF3396"/>
    <w:rsid w:val="00CF4003"/>
    <w:rsid w:val="00CF47E6"/>
    <w:rsid w:val="00D028E9"/>
    <w:rsid w:val="00D0340B"/>
    <w:rsid w:val="00D104F6"/>
    <w:rsid w:val="00D22D09"/>
    <w:rsid w:val="00D230A4"/>
    <w:rsid w:val="00D314B5"/>
    <w:rsid w:val="00D40D80"/>
    <w:rsid w:val="00D5003A"/>
    <w:rsid w:val="00D56AB9"/>
    <w:rsid w:val="00D65C47"/>
    <w:rsid w:val="00D776DB"/>
    <w:rsid w:val="00D81305"/>
    <w:rsid w:val="00D8305F"/>
    <w:rsid w:val="00D842D1"/>
    <w:rsid w:val="00D84F8F"/>
    <w:rsid w:val="00D9362C"/>
    <w:rsid w:val="00D9382A"/>
    <w:rsid w:val="00D9696F"/>
    <w:rsid w:val="00D96C48"/>
    <w:rsid w:val="00D9718D"/>
    <w:rsid w:val="00DA2D48"/>
    <w:rsid w:val="00DC33D0"/>
    <w:rsid w:val="00DE195E"/>
    <w:rsid w:val="00DE548C"/>
    <w:rsid w:val="00DF25A2"/>
    <w:rsid w:val="00DF35BC"/>
    <w:rsid w:val="00DF5934"/>
    <w:rsid w:val="00DF5FCE"/>
    <w:rsid w:val="00DF7C40"/>
    <w:rsid w:val="00E000FC"/>
    <w:rsid w:val="00E023C1"/>
    <w:rsid w:val="00E17A93"/>
    <w:rsid w:val="00E26DE1"/>
    <w:rsid w:val="00E316F0"/>
    <w:rsid w:val="00E33044"/>
    <w:rsid w:val="00E57EF6"/>
    <w:rsid w:val="00E61FB4"/>
    <w:rsid w:val="00E6526E"/>
    <w:rsid w:val="00E726FD"/>
    <w:rsid w:val="00E7507C"/>
    <w:rsid w:val="00E77F7C"/>
    <w:rsid w:val="00EA0F60"/>
    <w:rsid w:val="00EA1E39"/>
    <w:rsid w:val="00EA4339"/>
    <w:rsid w:val="00EA4B2A"/>
    <w:rsid w:val="00EC0371"/>
    <w:rsid w:val="00EC5F89"/>
    <w:rsid w:val="00EE0C73"/>
    <w:rsid w:val="00EE2607"/>
    <w:rsid w:val="00F15B78"/>
    <w:rsid w:val="00F16597"/>
    <w:rsid w:val="00F16CB4"/>
    <w:rsid w:val="00F22E62"/>
    <w:rsid w:val="00F27A18"/>
    <w:rsid w:val="00F419A0"/>
    <w:rsid w:val="00F454FF"/>
    <w:rsid w:val="00F546ED"/>
    <w:rsid w:val="00F5772A"/>
    <w:rsid w:val="00F64B6E"/>
    <w:rsid w:val="00F70630"/>
    <w:rsid w:val="00F74A97"/>
    <w:rsid w:val="00F7633A"/>
    <w:rsid w:val="00F768C6"/>
    <w:rsid w:val="00F77CDD"/>
    <w:rsid w:val="00F85200"/>
    <w:rsid w:val="00F9631D"/>
    <w:rsid w:val="00FA6E5E"/>
    <w:rsid w:val="00FB09AF"/>
    <w:rsid w:val="00FB54FD"/>
    <w:rsid w:val="00FB6A78"/>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8A13"/>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BA62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BA62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B7C1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AB7C10"/>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AB7C10"/>
  </w:style>
  <w:style w:type="character" w:customStyle="1" w:styleId="scxw191472191">
    <w:name w:val="scxw191472191"/>
    <w:basedOn w:val="Domylnaczcionkaakapitu"/>
    <w:rsid w:val="002F12A5"/>
  </w:style>
  <w:style w:type="character" w:customStyle="1" w:styleId="spellingerror">
    <w:name w:val="spellingerror"/>
    <w:basedOn w:val="Domylnaczcionkaakapitu"/>
    <w:rsid w:val="002F12A5"/>
  </w:style>
  <w:style w:type="character" w:customStyle="1" w:styleId="Nagwek1Znak">
    <w:name w:val="Nagłówek 1 Znak"/>
    <w:basedOn w:val="Domylnaczcionkaakapitu"/>
    <w:link w:val="Nagwek1"/>
    <w:uiPriority w:val="9"/>
    <w:rsid w:val="00BA62C1"/>
    <w:rPr>
      <w:rFonts w:asciiTheme="majorHAnsi" w:eastAsiaTheme="majorEastAsia" w:hAnsiTheme="majorHAnsi" w:cstheme="majorBidi"/>
      <w:color w:val="2F5496" w:themeColor="accent1" w:themeShade="BF"/>
      <w:sz w:val="32"/>
      <w:szCs w:val="32"/>
      <w:lang w:eastAsia="en-US"/>
    </w:rPr>
  </w:style>
  <w:style w:type="character" w:customStyle="1" w:styleId="Nagwek2Znak">
    <w:name w:val="Nagłówek 2 Znak"/>
    <w:basedOn w:val="Domylnaczcionkaakapitu"/>
    <w:link w:val="Nagwek2"/>
    <w:uiPriority w:val="9"/>
    <w:semiHidden/>
    <w:rsid w:val="00BA62C1"/>
    <w:rPr>
      <w:rFonts w:asciiTheme="majorHAnsi" w:eastAsiaTheme="majorEastAsia" w:hAnsiTheme="majorHAnsi" w:cstheme="majorBidi"/>
      <w:color w:val="2F5496"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_activity xmlns="d4f64a22-a125-4b7a-afce-4a30c86a8f7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06a5c3a2d13b0d9ff4abff1c58adb40">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fa9eea44a7fdb10843241146d6970075"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element name="SharingHintHash" ma:index="12" nillable="true" ma:displayName="Skrót wskazówki dotyczącej udostępniania"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830BE9F9-74C2-4EF4-A052-0CD2AD304D5E}">
  <ds:schemaRefs>
    <ds:schemaRef ds:uri="http://schemas.openxmlformats.org/officeDocument/2006/bibliography"/>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 ds:uri="d4f64a22-a125-4b7a-afce-4a30c86a8f7c"/>
  </ds:schemaRefs>
</ds:datastoreItem>
</file>

<file path=customXml/itemProps5.xml><?xml version="1.0" encoding="utf-8"?>
<ds:datastoreItem xmlns:ds="http://schemas.openxmlformats.org/officeDocument/2006/customXml" ds:itemID="{94855892-88F5-4EF2-9CF9-0ABE8836B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28</Pages>
  <Words>6829</Words>
  <Characters>40980</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Wierzbicka Agnieszka</cp:lastModifiedBy>
  <cp:revision>6</cp:revision>
  <cp:lastPrinted>2022-04-15T07:22:00Z</cp:lastPrinted>
  <dcterms:created xsi:type="dcterms:W3CDTF">2023-04-28T10:32:00Z</dcterms:created>
  <dcterms:modified xsi:type="dcterms:W3CDTF">2023-05-04T07:59:00Z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